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8AA0C" w14:textId="77777777" w:rsidR="00A45D2E" w:rsidRPr="00EF4827" w:rsidRDefault="00A45D2E" w:rsidP="005E341C">
      <w:pPr>
        <w:widowControl/>
        <w:spacing w:line="240" w:lineRule="auto"/>
        <w:jc w:val="both"/>
        <w:rPr>
          <w:rFonts w:ascii="Arial" w:hAnsi="Arial"/>
          <w:b/>
          <w:sz w:val="36"/>
        </w:rPr>
      </w:pPr>
    </w:p>
    <w:p w14:paraId="68106C51" w14:textId="77777777" w:rsidR="001927D4" w:rsidRPr="00EF4827" w:rsidRDefault="001927D4" w:rsidP="00A45D2E">
      <w:pPr>
        <w:widowControl/>
        <w:spacing w:line="240" w:lineRule="auto"/>
        <w:jc w:val="center"/>
        <w:rPr>
          <w:rFonts w:ascii="Arial" w:hAnsi="Arial"/>
          <w:b/>
          <w:sz w:val="36"/>
        </w:rPr>
      </w:pPr>
    </w:p>
    <w:p w14:paraId="59185716" w14:textId="77777777" w:rsidR="00A45D2E" w:rsidRPr="00EF4827" w:rsidRDefault="00A45D2E" w:rsidP="00A45D2E">
      <w:pPr>
        <w:widowControl/>
        <w:pBdr>
          <w:top w:val="single" w:sz="4" w:space="1" w:color="000000"/>
          <w:left w:val="single" w:sz="4" w:space="1" w:color="000000"/>
          <w:bottom w:val="single" w:sz="4" w:space="1" w:color="000000"/>
          <w:right w:val="single" w:sz="4" w:space="1" w:color="000000"/>
        </w:pBdr>
        <w:spacing w:line="240" w:lineRule="auto"/>
        <w:ind w:left="426" w:right="424"/>
        <w:jc w:val="center"/>
        <w:rPr>
          <w:rFonts w:ascii="Arial" w:hAnsi="Arial"/>
          <w:b/>
          <w:sz w:val="36"/>
        </w:rPr>
      </w:pPr>
    </w:p>
    <w:p w14:paraId="15D1C3E8" w14:textId="77777777" w:rsidR="00A45D2E" w:rsidRPr="00EF4827" w:rsidRDefault="00A45D2E" w:rsidP="00A45D2E">
      <w:pPr>
        <w:widowControl/>
        <w:pBdr>
          <w:top w:val="single" w:sz="4" w:space="1" w:color="000000"/>
          <w:left w:val="single" w:sz="4" w:space="1" w:color="000000"/>
          <w:bottom w:val="single" w:sz="4" w:space="1" w:color="000000"/>
          <w:right w:val="single" w:sz="4" w:space="1" w:color="000000"/>
        </w:pBdr>
        <w:spacing w:line="240" w:lineRule="auto"/>
        <w:ind w:left="426" w:right="424"/>
        <w:jc w:val="center"/>
        <w:rPr>
          <w:rFonts w:ascii="Arial" w:hAnsi="Arial"/>
          <w:b/>
          <w:sz w:val="36"/>
        </w:rPr>
      </w:pPr>
    </w:p>
    <w:p w14:paraId="6EC4DD4F" w14:textId="77777777" w:rsidR="008856E2" w:rsidRPr="008856E2" w:rsidRDefault="00A825D6" w:rsidP="008856E2">
      <w:pPr>
        <w:widowControl/>
        <w:pBdr>
          <w:top w:val="single" w:sz="4" w:space="1" w:color="000000"/>
          <w:left w:val="single" w:sz="4" w:space="1" w:color="000000"/>
          <w:bottom w:val="single" w:sz="4" w:space="1" w:color="000000"/>
          <w:right w:val="single" w:sz="4" w:space="1" w:color="000000"/>
        </w:pBdr>
        <w:spacing w:line="240" w:lineRule="auto"/>
        <w:ind w:left="426" w:right="424"/>
        <w:jc w:val="center"/>
        <w:rPr>
          <w:rFonts w:ascii="Arial" w:hAnsi="Arial"/>
          <w:b/>
          <w:sz w:val="36"/>
        </w:rPr>
      </w:pPr>
      <w:r>
        <w:rPr>
          <w:rFonts w:ascii="Arial" w:hAnsi="Arial"/>
          <w:b/>
          <w:sz w:val="36"/>
        </w:rPr>
        <w:t>SIAR</w:t>
      </w:r>
      <w:r w:rsidR="00A45D2E" w:rsidRPr="00EF4827">
        <w:rPr>
          <w:rFonts w:ascii="Arial" w:hAnsi="Arial"/>
          <w:b/>
          <w:sz w:val="36"/>
        </w:rPr>
        <w:br/>
      </w:r>
      <w:r w:rsidR="00A45D2E" w:rsidRPr="00EF4827">
        <w:rPr>
          <w:rFonts w:ascii="Arial" w:hAnsi="Arial"/>
          <w:b/>
          <w:sz w:val="36"/>
        </w:rPr>
        <w:br/>
      </w:r>
      <w:bookmarkStart w:id="0" w:name="_Hlk31207692"/>
      <w:r w:rsidR="008856E2" w:rsidRPr="008856E2">
        <w:rPr>
          <w:rFonts w:ascii="Arial" w:hAnsi="Arial"/>
          <w:b/>
          <w:sz w:val="36"/>
        </w:rPr>
        <w:t>FLUSSO INFORMATIVO REGIONALE DELLE</w:t>
      </w:r>
    </w:p>
    <w:p w14:paraId="116B187D" w14:textId="77777777" w:rsidR="008856E2" w:rsidRPr="008856E2" w:rsidRDefault="008856E2" w:rsidP="008856E2">
      <w:pPr>
        <w:widowControl/>
        <w:pBdr>
          <w:top w:val="single" w:sz="4" w:space="1" w:color="000000"/>
          <w:left w:val="single" w:sz="4" w:space="1" w:color="000000"/>
          <w:bottom w:val="single" w:sz="4" w:space="1" w:color="000000"/>
          <w:right w:val="single" w:sz="4" w:space="1" w:color="000000"/>
        </w:pBdr>
        <w:spacing w:line="240" w:lineRule="auto"/>
        <w:ind w:left="426" w:right="424"/>
        <w:jc w:val="center"/>
        <w:rPr>
          <w:rFonts w:ascii="Arial" w:hAnsi="Arial"/>
          <w:b/>
          <w:sz w:val="36"/>
        </w:rPr>
      </w:pPr>
      <w:r w:rsidRPr="008856E2">
        <w:rPr>
          <w:rFonts w:ascii="Arial" w:hAnsi="Arial"/>
          <w:b/>
          <w:sz w:val="36"/>
        </w:rPr>
        <w:t>PRESTAZIONI RESIDENZIALI E SEMIRESIDENZIALI</w:t>
      </w:r>
    </w:p>
    <w:p w14:paraId="2B5557C0" w14:textId="54971F64" w:rsidR="00A45D2E" w:rsidRPr="00EF4827" w:rsidRDefault="008856E2" w:rsidP="008856E2">
      <w:pPr>
        <w:widowControl/>
        <w:pBdr>
          <w:top w:val="single" w:sz="4" w:space="1" w:color="000000"/>
          <w:left w:val="single" w:sz="4" w:space="1" w:color="000000"/>
          <w:bottom w:val="single" w:sz="4" w:space="1" w:color="000000"/>
          <w:right w:val="single" w:sz="4" w:space="1" w:color="000000"/>
        </w:pBdr>
        <w:spacing w:line="240" w:lineRule="auto"/>
        <w:ind w:left="426" w:right="424"/>
        <w:jc w:val="center"/>
        <w:rPr>
          <w:rFonts w:ascii="Arial" w:hAnsi="Arial"/>
          <w:b/>
          <w:sz w:val="36"/>
        </w:rPr>
      </w:pPr>
      <w:r w:rsidRPr="008856E2">
        <w:rPr>
          <w:rFonts w:ascii="Arial" w:hAnsi="Arial"/>
          <w:b/>
          <w:sz w:val="36"/>
        </w:rPr>
        <w:t>RIABILITATIVE TERRITORIALI</w:t>
      </w:r>
      <w:r w:rsidR="00D257DC" w:rsidRPr="00EF4827">
        <w:rPr>
          <w:rStyle w:val="Rimandonotaapidipagina"/>
          <w:rFonts w:ascii="Arial" w:hAnsi="Arial"/>
          <w:b/>
          <w:sz w:val="36"/>
        </w:rPr>
        <w:footnoteReference w:id="1"/>
      </w:r>
      <w:bookmarkEnd w:id="0"/>
    </w:p>
    <w:p w14:paraId="04142AA2" w14:textId="77777777" w:rsidR="00A45D2E" w:rsidRPr="00EF4827" w:rsidRDefault="00A45D2E" w:rsidP="00A45D2E">
      <w:pPr>
        <w:widowControl/>
        <w:pBdr>
          <w:top w:val="single" w:sz="4" w:space="1" w:color="000000"/>
          <w:left w:val="single" w:sz="4" w:space="1" w:color="000000"/>
          <w:bottom w:val="single" w:sz="4" w:space="1" w:color="000000"/>
          <w:right w:val="single" w:sz="4" w:space="1" w:color="000000"/>
        </w:pBdr>
        <w:spacing w:line="240" w:lineRule="auto"/>
        <w:ind w:left="426" w:right="424"/>
        <w:jc w:val="center"/>
        <w:rPr>
          <w:rFonts w:ascii="Arial" w:hAnsi="Arial"/>
          <w:b/>
          <w:sz w:val="36"/>
        </w:rPr>
      </w:pPr>
    </w:p>
    <w:p w14:paraId="14B44014" w14:textId="77777777" w:rsidR="00A45D2E" w:rsidRPr="00EF4827" w:rsidRDefault="00A45D2E" w:rsidP="00A45D2E">
      <w:pPr>
        <w:widowControl/>
        <w:pBdr>
          <w:top w:val="single" w:sz="4" w:space="1" w:color="000000"/>
          <w:left w:val="single" w:sz="4" w:space="1" w:color="000000"/>
          <w:bottom w:val="single" w:sz="4" w:space="1" w:color="000000"/>
          <w:right w:val="single" w:sz="4" w:space="1" w:color="000000"/>
        </w:pBdr>
        <w:spacing w:line="240" w:lineRule="auto"/>
        <w:ind w:left="426" w:right="424"/>
        <w:jc w:val="center"/>
        <w:rPr>
          <w:rFonts w:ascii="Arial" w:hAnsi="Arial"/>
          <w:b/>
          <w:sz w:val="36"/>
        </w:rPr>
      </w:pPr>
    </w:p>
    <w:p w14:paraId="620AEDB8" w14:textId="77777777" w:rsidR="00A45D2E" w:rsidRPr="00EF4827" w:rsidRDefault="00A45D2E" w:rsidP="00A45D2E">
      <w:pPr>
        <w:jc w:val="center"/>
        <w:rPr>
          <w:b/>
          <w:bCs/>
          <w:sz w:val="36"/>
          <w:szCs w:val="36"/>
        </w:rPr>
      </w:pPr>
    </w:p>
    <w:p w14:paraId="584E9D5C" w14:textId="77777777" w:rsidR="00D01641" w:rsidRPr="00EF4827" w:rsidRDefault="00D01641" w:rsidP="00D01641">
      <w:pPr>
        <w:pStyle w:val="Titolo"/>
      </w:pPr>
      <w:r w:rsidRPr="00EF4827">
        <w:fldChar w:fldCharType="begin"/>
      </w:r>
      <w:r w:rsidRPr="00EF4827">
        <w:instrText xml:space="preserve"> TITLE </w:instrText>
      </w:r>
      <w:r w:rsidRPr="00EF4827">
        <w:fldChar w:fldCharType="separate"/>
      </w:r>
      <w:r w:rsidRPr="00EF4827">
        <w:br/>
        <w:t>Specifica dei requisiti del sistema -</w:t>
      </w:r>
    </w:p>
    <w:p w14:paraId="5AF7B361" w14:textId="77777777" w:rsidR="00D01641" w:rsidRPr="00EF4827" w:rsidRDefault="00D01641" w:rsidP="00D01641">
      <w:pPr>
        <w:pStyle w:val="Titolo"/>
      </w:pPr>
      <w:r w:rsidRPr="00EF4827">
        <w:t>Schemi XML/XSD</w:t>
      </w:r>
      <w:r w:rsidRPr="00EF4827">
        <w:fldChar w:fldCharType="end"/>
      </w:r>
    </w:p>
    <w:p w14:paraId="6BA96BB9" w14:textId="77777777" w:rsidR="00D01641" w:rsidRPr="00EF4827" w:rsidRDefault="00D01641" w:rsidP="00D01641"/>
    <w:p w14:paraId="5D969017" w14:textId="77777777" w:rsidR="00D01641" w:rsidRPr="00EF4827" w:rsidRDefault="00D01641" w:rsidP="00D01641">
      <w:pPr>
        <w:jc w:val="center"/>
      </w:pPr>
    </w:p>
    <w:p w14:paraId="7422B42B" w14:textId="77777777" w:rsidR="00D01641" w:rsidRPr="00EF4827" w:rsidRDefault="00D01641" w:rsidP="00D01641"/>
    <w:p w14:paraId="7266D273" w14:textId="77777777" w:rsidR="00D01641" w:rsidRPr="00EF4827" w:rsidRDefault="00D01641" w:rsidP="00D01641">
      <w:pPr>
        <w:jc w:val="center"/>
      </w:pPr>
    </w:p>
    <w:p w14:paraId="6DA4774B" w14:textId="77777777" w:rsidR="001927D4" w:rsidRPr="00EF4827" w:rsidRDefault="001927D4" w:rsidP="00D01641">
      <w:pPr>
        <w:jc w:val="center"/>
      </w:pPr>
    </w:p>
    <w:p w14:paraId="59815947" w14:textId="77777777" w:rsidR="00D01641" w:rsidRPr="00EF4827" w:rsidRDefault="00D01641" w:rsidP="00D01641">
      <w:pPr>
        <w:jc w:val="center"/>
      </w:pPr>
    </w:p>
    <w:p w14:paraId="524ADB53" w14:textId="77777777" w:rsidR="00D01641" w:rsidRPr="00EF4827" w:rsidRDefault="00D01641" w:rsidP="00D01641">
      <w:pPr>
        <w:jc w:val="center"/>
      </w:pPr>
    </w:p>
    <w:p w14:paraId="1CCCD386" w14:textId="58DAA4C5" w:rsidR="00D01641" w:rsidRPr="00A43CAA" w:rsidRDefault="00D01641" w:rsidP="00D01641">
      <w:pPr>
        <w:jc w:val="right"/>
        <w:rPr>
          <w:bCs/>
          <w:i/>
          <w:sz w:val="24"/>
          <w:szCs w:val="24"/>
        </w:rPr>
      </w:pPr>
      <w:r w:rsidRPr="00A43CAA">
        <w:rPr>
          <w:bCs/>
          <w:i/>
          <w:sz w:val="24"/>
          <w:szCs w:val="24"/>
        </w:rPr>
        <w:t xml:space="preserve">Versione </w:t>
      </w:r>
      <w:proofErr w:type="gramStart"/>
      <w:r w:rsidR="00A43CAA" w:rsidRPr="00A43CAA">
        <w:rPr>
          <w:bCs/>
          <w:i/>
          <w:sz w:val="24"/>
          <w:szCs w:val="24"/>
        </w:rPr>
        <w:t>Ottobre</w:t>
      </w:r>
      <w:proofErr w:type="gramEnd"/>
      <w:r w:rsidR="0037295E" w:rsidRPr="00A43CAA">
        <w:rPr>
          <w:bCs/>
          <w:i/>
          <w:sz w:val="24"/>
          <w:szCs w:val="24"/>
        </w:rPr>
        <w:t xml:space="preserve"> 202</w:t>
      </w:r>
      <w:r w:rsidR="00A43CAA" w:rsidRPr="00A43CAA">
        <w:rPr>
          <w:bCs/>
          <w:i/>
          <w:sz w:val="24"/>
          <w:szCs w:val="24"/>
        </w:rPr>
        <w:t>5</w:t>
      </w:r>
    </w:p>
    <w:p w14:paraId="78DB8362" w14:textId="77777777" w:rsidR="001927D4" w:rsidRPr="00EF4827" w:rsidRDefault="001927D4" w:rsidP="00D01641">
      <w:pPr>
        <w:jc w:val="right"/>
        <w:rPr>
          <w:bCs/>
          <w:i/>
          <w:sz w:val="24"/>
          <w:szCs w:val="24"/>
        </w:rPr>
      </w:pPr>
    </w:p>
    <w:p w14:paraId="184C404A" w14:textId="77777777" w:rsidR="00E5700D" w:rsidRPr="00EF4827" w:rsidRDefault="00E5700D">
      <w:pPr>
        <w:pageBreakBefore/>
        <w:jc w:val="center"/>
        <w:rPr>
          <w:b/>
        </w:rPr>
      </w:pPr>
    </w:p>
    <w:p w14:paraId="404B09C2" w14:textId="77777777" w:rsidR="006C15A7" w:rsidRPr="00EF4827" w:rsidRDefault="00E5700D" w:rsidP="005D3D63">
      <w:pPr>
        <w:jc w:val="center"/>
        <w:rPr>
          <w:b/>
        </w:rPr>
      </w:pPr>
      <w:r w:rsidRPr="00EF4827">
        <w:rPr>
          <w:b/>
        </w:rPr>
        <w:t>INDICE</w:t>
      </w:r>
    </w:p>
    <w:p w14:paraId="35705203" w14:textId="0C233AD1" w:rsidR="00FF000C" w:rsidRDefault="00E5700D">
      <w:pPr>
        <w:pStyle w:val="Sommario1"/>
        <w:tabs>
          <w:tab w:val="left" w:pos="432"/>
        </w:tabs>
        <w:rPr>
          <w:rFonts w:asciiTheme="minorHAnsi" w:eastAsiaTheme="minorEastAsia" w:hAnsiTheme="minorHAnsi" w:cstheme="minorBidi"/>
          <w:noProof/>
          <w:kern w:val="2"/>
          <w:sz w:val="24"/>
          <w:szCs w:val="24"/>
          <w:lang w:eastAsia="it-IT"/>
          <w14:ligatures w14:val="standardContextual"/>
        </w:rPr>
      </w:pPr>
      <w:r w:rsidRPr="00EF4827">
        <w:fldChar w:fldCharType="begin"/>
      </w:r>
      <w:r w:rsidRPr="00EF4827">
        <w:instrText xml:space="preserve"> TOC </w:instrText>
      </w:r>
      <w:r w:rsidRPr="00EF4827">
        <w:fldChar w:fldCharType="separate"/>
      </w:r>
      <w:r w:rsidR="00FF000C">
        <w:rPr>
          <w:noProof/>
        </w:rPr>
        <w:t>1.</w:t>
      </w:r>
      <w:r w:rsidR="00FF000C">
        <w:rPr>
          <w:rFonts w:asciiTheme="minorHAnsi" w:eastAsiaTheme="minorEastAsia" w:hAnsiTheme="minorHAnsi" w:cstheme="minorBidi"/>
          <w:noProof/>
          <w:kern w:val="2"/>
          <w:sz w:val="24"/>
          <w:szCs w:val="24"/>
          <w:lang w:eastAsia="it-IT"/>
          <w14:ligatures w14:val="standardContextual"/>
        </w:rPr>
        <w:tab/>
      </w:r>
      <w:r w:rsidR="00FF000C">
        <w:rPr>
          <w:noProof/>
        </w:rPr>
        <w:t>Scopo e riferimenti del documento</w:t>
      </w:r>
      <w:r w:rsidR="00FF000C">
        <w:rPr>
          <w:noProof/>
        </w:rPr>
        <w:tab/>
      </w:r>
      <w:r w:rsidR="00FF000C">
        <w:rPr>
          <w:noProof/>
        </w:rPr>
        <w:fldChar w:fldCharType="begin"/>
      </w:r>
      <w:r w:rsidR="00FF000C">
        <w:rPr>
          <w:noProof/>
        </w:rPr>
        <w:instrText xml:space="preserve"> PAGEREF _Toc212036792 \h </w:instrText>
      </w:r>
      <w:r w:rsidR="00FF000C">
        <w:rPr>
          <w:noProof/>
        </w:rPr>
      </w:r>
      <w:r w:rsidR="00FF000C">
        <w:rPr>
          <w:noProof/>
        </w:rPr>
        <w:fldChar w:fldCharType="separate"/>
      </w:r>
      <w:r w:rsidR="00FF000C">
        <w:rPr>
          <w:noProof/>
        </w:rPr>
        <w:t>3</w:t>
      </w:r>
      <w:r w:rsidR="00FF000C">
        <w:rPr>
          <w:noProof/>
        </w:rPr>
        <w:fldChar w:fldCharType="end"/>
      </w:r>
    </w:p>
    <w:p w14:paraId="31070AB7" w14:textId="52F394D9" w:rsidR="00FF000C" w:rsidRDefault="00FF000C">
      <w:pPr>
        <w:pStyle w:val="Sommario2"/>
        <w:tabs>
          <w:tab w:val="left" w:pos="1000"/>
        </w:tabs>
        <w:rPr>
          <w:rFonts w:asciiTheme="minorHAnsi" w:eastAsiaTheme="minorEastAsia" w:hAnsiTheme="minorHAnsi" w:cstheme="minorBidi"/>
          <w:noProof/>
          <w:kern w:val="2"/>
          <w:sz w:val="24"/>
          <w:szCs w:val="24"/>
          <w:lang w:eastAsia="it-IT"/>
          <w14:ligatures w14:val="standardContextual"/>
        </w:rPr>
      </w:pPr>
      <w:r>
        <w:rPr>
          <w:noProof/>
        </w:rPr>
        <w:t>1.1</w:t>
      </w:r>
      <w:r>
        <w:rPr>
          <w:rFonts w:asciiTheme="minorHAnsi" w:eastAsiaTheme="minorEastAsia" w:hAnsiTheme="minorHAnsi" w:cstheme="minorBidi"/>
          <w:noProof/>
          <w:kern w:val="2"/>
          <w:sz w:val="24"/>
          <w:szCs w:val="24"/>
          <w:lang w:eastAsia="it-IT"/>
          <w14:ligatures w14:val="standardContextual"/>
        </w:rPr>
        <w:tab/>
      </w:r>
      <w:r>
        <w:rPr>
          <w:noProof/>
        </w:rPr>
        <w:t>Scopo del documento</w:t>
      </w:r>
      <w:r>
        <w:rPr>
          <w:noProof/>
        </w:rPr>
        <w:tab/>
      </w:r>
      <w:r>
        <w:rPr>
          <w:noProof/>
        </w:rPr>
        <w:fldChar w:fldCharType="begin"/>
      </w:r>
      <w:r>
        <w:rPr>
          <w:noProof/>
        </w:rPr>
        <w:instrText xml:space="preserve"> PAGEREF _Toc212036793 \h </w:instrText>
      </w:r>
      <w:r>
        <w:rPr>
          <w:noProof/>
        </w:rPr>
      </w:r>
      <w:r>
        <w:rPr>
          <w:noProof/>
        </w:rPr>
        <w:fldChar w:fldCharType="separate"/>
      </w:r>
      <w:r>
        <w:rPr>
          <w:noProof/>
        </w:rPr>
        <w:t>3</w:t>
      </w:r>
      <w:r>
        <w:rPr>
          <w:noProof/>
        </w:rPr>
        <w:fldChar w:fldCharType="end"/>
      </w:r>
    </w:p>
    <w:p w14:paraId="7632EF36" w14:textId="17F0B3F8" w:rsidR="00FF000C" w:rsidRDefault="00FF000C">
      <w:pPr>
        <w:pStyle w:val="Sommario2"/>
        <w:tabs>
          <w:tab w:val="left" w:pos="1000"/>
        </w:tabs>
        <w:rPr>
          <w:rFonts w:asciiTheme="minorHAnsi" w:eastAsiaTheme="minorEastAsia" w:hAnsiTheme="minorHAnsi" w:cstheme="minorBidi"/>
          <w:noProof/>
          <w:kern w:val="2"/>
          <w:sz w:val="24"/>
          <w:szCs w:val="24"/>
          <w:lang w:eastAsia="it-IT"/>
          <w14:ligatures w14:val="standardContextual"/>
        </w:rPr>
      </w:pPr>
      <w:r>
        <w:rPr>
          <w:noProof/>
        </w:rPr>
        <w:t>1.2</w:t>
      </w:r>
      <w:r>
        <w:rPr>
          <w:rFonts w:asciiTheme="minorHAnsi" w:eastAsiaTheme="minorEastAsia" w:hAnsiTheme="minorHAnsi" w:cstheme="minorBidi"/>
          <w:noProof/>
          <w:kern w:val="2"/>
          <w:sz w:val="24"/>
          <w:szCs w:val="24"/>
          <w:lang w:eastAsia="it-IT"/>
          <w14:ligatures w14:val="standardContextual"/>
        </w:rPr>
        <w:tab/>
      </w:r>
      <w:r>
        <w:rPr>
          <w:noProof/>
        </w:rPr>
        <w:t>Cronologia variazioni</w:t>
      </w:r>
      <w:r>
        <w:rPr>
          <w:noProof/>
        </w:rPr>
        <w:tab/>
      </w:r>
      <w:r>
        <w:rPr>
          <w:noProof/>
        </w:rPr>
        <w:fldChar w:fldCharType="begin"/>
      </w:r>
      <w:r>
        <w:rPr>
          <w:noProof/>
        </w:rPr>
        <w:instrText xml:space="preserve"> PAGEREF _Toc212036794 \h </w:instrText>
      </w:r>
      <w:r>
        <w:rPr>
          <w:noProof/>
        </w:rPr>
      </w:r>
      <w:r>
        <w:rPr>
          <w:noProof/>
        </w:rPr>
        <w:fldChar w:fldCharType="separate"/>
      </w:r>
      <w:r>
        <w:rPr>
          <w:noProof/>
        </w:rPr>
        <w:t>3</w:t>
      </w:r>
      <w:r>
        <w:rPr>
          <w:noProof/>
        </w:rPr>
        <w:fldChar w:fldCharType="end"/>
      </w:r>
    </w:p>
    <w:p w14:paraId="1B0FD791" w14:textId="7305E61E" w:rsidR="00FF000C" w:rsidRDefault="00FF000C">
      <w:pPr>
        <w:pStyle w:val="Sommario2"/>
        <w:tabs>
          <w:tab w:val="left" w:pos="1000"/>
        </w:tabs>
        <w:rPr>
          <w:rFonts w:asciiTheme="minorHAnsi" w:eastAsiaTheme="minorEastAsia" w:hAnsiTheme="minorHAnsi" w:cstheme="minorBidi"/>
          <w:noProof/>
          <w:kern w:val="2"/>
          <w:sz w:val="24"/>
          <w:szCs w:val="24"/>
          <w:lang w:eastAsia="it-IT"/>
          <w14:ligatures w14:val="standardContextual"/>
        </w:rPr>
      </w:pPr>
      <w:r>
        <w:rPr>
          <w:noProof/>
        </w:rPr>
        <w:t>1.3</w:t>
      </w:r>
      <w:r>
        <w:rPr>
          <w:rFonts w:asciiTheme="minorHAnsi" w:eastAsiaTheme="minorEastAsia" w:hAnsiTheme="minorHAnsi" w:cstheme="minorBidi"/>
          <w:noProof/>
          <w:kern w:val="2"/>
          <w:sz w:val="24"/>
          <w:szCs w:val="24"/>
          <w:lang w:eastAsia="it-IT"/>
          <w14:ligatures w14:val="standardContextual"/>
        </w:rPr>
        <w:tab/>
      </w:r>
      <w:r>
        <w:rPr>
          <w:noProof/>
        </w:rPr>
        <w:t>Riferimenti normativi</w:t>
      </w:r>
      <w:r>
        <w:rPr>
          <w:noProof/>
        </w:rPr>
        <w:tab/>
      </w:r>
      <w:r>
        <w:rPr>
          <w:noProof/>
        </w:rPr>
        <w:fldChar w:fldCharType="begin"/>
      </w:r>
      <w:r>
        <w:rPr>
          <w:noProof/>
        </w:rPr>
        <w:instrText xml:space="preserve"> PAGEREF _Toc212036795 \h </w:instrText>
      </w:r>
      <w:r>
        <w:rPr>
          <w:noProof/>
        </w:rPr>
      </w:r>
      <w:r>
        <w:rPr>
          <w:noProof/>
        </w:rPr>
        <w:fldChar w:fldCharType="separate"/>
      </w:r>
      <w:r>
        <w:rPr>
          <w:noProof/>
        </w:rPr>
        <w:t>3</w:t>
      </w:r>
      <w:r>
        <w:rPr>
          <w:noProof/>
        </w:rPr>
        <w:fldChar w:fldCharType="end"/>
      </w:r>
    </w:p>
    <w:p w14:paraId="49CD8D59" w14:textId="4D3CB5A0" w:rsidR="00FF000C" w:rsidRDefault="00FF000C">
      <w:pPr>
        <w:pStyle w:val="Sommario1"/>
        <w:tabs>
          <w:tab w:val="left" w:pos="432"/>
        </w:tabs>
        <w:rPr>
          <w:rFonts w:asciiTheme="minorHAnsi" w:eastAsiaTheme="minorEastAsia" w:hAnsiTheme="minorHAnsi" w:cstheme="minorBidi"/>
          <w:noProof/>
          <w:kern w:val="2"/>
          <w:sz w:val="24"/>
          <w:szCs w:val="24"/>
          <w:lang w:eastAsia="it-IT"/>
          <w14:ligatures w14:val="standardContextual"/>
        </w:rPr>
      </w:pPr>
      <w:r>
        <w:rPr>
          <w:noProof/>
        </w:rPr>
        <w:t>2.</w:t>
      </w:r>
      <w:r>
        <w:rPr>
          <w:rFonts w:asciiTheme="minorHAnsi" w:eastAsiaTheme="minorEastAsia" w:hAnsiTheme="minorHAnsi" w:cstheme="minorBidi"/>
          <w:noProof/>
          <w:kern w:val="2"/>
          <w:sz w:val="24"/>
          <w:szCs w:val="24"/>
          <w:lang w:eastAsia="it-IT"/>
          <w14:ligatures w14:val="standardContextual"/>
        </w:rPr>
        <w:tab/>
      </w:r>
      <w:r>
        <w:rPr>
          <w:noProof/>
        </w:rPr>
        <w:t>Requisiti di validazione degli schemi XML tramite XSD</w:t>
      </w:r>
      <w:r>
        <w:rPr>
          <w:noProof/>
        </w:rPr>
        <w:tab/>
      </w:r>
      <w:r>
        <w:rPr>
          <w:noProof/>
        </w:rPr>
        <w:fldChar w:fldCharType="begin"/>
      </w:r>
      <w:r>
        <w:rPr>
          <w:noProof/>
        </w:rPr>
        <w:instrText xml:space="preserve"> PAGEREF _Toc212036796 \h </w:instrText>
      </w:r>
      <w:r>
        <w:rPr>
          <w:noProof/>
        </w:rPr>
      </w:r>
      <w:r>
        <w:rPr>
          <w:noProof/>
        </w:rPr>
        <w:fldChar w:fldCharType="separate"/>
      </w:r>
      <w:r>
        <w:rPr>
          <w:noProof/>
        </w:rPr>
        <w:t>4</w:t>
      </w:r>
      <w:r>
        <w:rPr>
          <w:noProof/>
        </w:rPr>
        <w:fldChar w:fldCharType="end"/>
      </w:r>
    </w:p>
    <w:p w14:paraId="6DB46798" w14:textId="6E5B0E7B" w:rsidR="00FF000C" w:rsidRDefault="00FF000C">
      <w:pPr>
        <w:pStyle w:val="Sommario2"/>
        <w:tabs>
          <w:tab w:val="left" w:pos="1000"/>
        </w:tabs>
        <w:rPr>
          <w:rFonts w:asciiTheme="minorHAnsi" w:eastAsiaTheme="minorEastAsia" w:hAnsiTheme="minorHAnsi" w:cstheme="minorBidi"/>
          <w:noProof/>
          <w:kern w:val="2"/>
          <w:sz w:val="24"/>
          <w:szCs w:val="24"/>
          <w:lang w:eastAsia="it-IT"/>
          <w14:ligatures w14:val="standardContextual"/>
        </w:rPr>
      </w:pPr>
      <w:r>
        <w:rPr>
          <w:noProof/>
        </w:rPr>
        <w:t>2.1</w:t>
      </w:r>
      <w:r>
        <w:rPr>
          <w:rFonts w:asciiTheme="minorHAnsi" w:eastAsiaTheme="minorEastAsia" w:hAnsiTheme="minorHAnsi" w:cstheme="minorBidi"/>
          <w:noProof/>
          <w:kern w:val="2"/>
          <w:sz w:val="24"/>
          <w:szCs w:val="24"/>
          <w:lang w:eastAsia="it-IT"/>
          <w14:ligatures w14:val="standardContextual"/>
        </w:rPr>
        <w:tab/>
      </w:r>
      <w:r>
        <w:rPr>
          <w:noProof/>
        </w:rPr>
        <w:t>Elenco dei controlli previsti</w:t>
      </w:r>
      <w:r>
        <w:rPr>
          <w:noProof/>
        </w:rPr>
        <w:tab/>
      </w:r>
      <w:r>
        <w:rPr>
          <w:noProof/>
        </w:rPr>
        <w:fldChar w:fldCharType="begin"/>
      </w:r>
      <w:r>
        <w:rPr>
          <w:noProof/>
        </w:rPr>
        <w:instrText xml:space="preserve"> PAGEREF _Toc212036797 \h </w:instrText>
      </w:r>
      <w:r>
        <w:rPr>
          <w:noProof/>
        </w:rPr>
      </w:r>
      <w:r>
        <w:rPr>
          <w:noProof/>
        </w:rPr>
        <w:fldChar w:fldCharType="separate"/>
      </w:r>
      <w:r>
        <w:rPr>
          <w:noProof/>
        </w:rPr>
        <w:t>4</w:t>
      </w:r>
      <w:r>
        <w:rPr>
          <w:noProof/>
        </w:rPr>
        <w:fldChar w:fldCharType="end"/>
      </w:r>
    </w:p>
    <w:p w14:paraId="3CF7315F" w14:textId="6DDF0B85" w:rsidR="00FF000C" w:rsidRDefault="00FF000C">
      <w:pPr>
        <w:pStyle w:val="Sommario2"/>
        <w:tabs>
          <w:tab w:val="left" w:pos="1000"/>
        </w:tabs>
        <w:rPr>
          <w:rFonts w:asciiTheme="minorHAnsi" w:eastAsiaTheme="minorEastAsia" w:hAnsiTheme="minorHAnsi" w:cstheme="minorBidi"/>
          <w:noProof/>
          <w:kern w:val="2"/>
          <w:sz w:val="24"/>
          <w:szCs w:val="24"/>
          <w:lang w:eastAsia="it-IT"/>
          <w14:ligatures w14:val="standardContextual"/>
        </w:rPr>
      </w:pPr>
      <w:r>
        <w:rPr>
          <w:noProof/>
        </w:rPr>
        <w:t>2.2</w:t>
      </w:r>
      <w:r>
        <w:rPr>
          <w:rFonts w:asciiTheme="minorHAnsi" w:eastAsiaTheme="minorEastAsia" w:hAnsiTheme="minorHAnsi" w:cstheme="minorBidi"/>
          <w:noProof/>
          <w:kern w:val="2"/>
          <w:sz w:val="24"/>
          <w:szCs w:val="24"/>
          <w:lang w:eastAsia="it-IT"/>
          <w14:ligatures w14:val="standardContextual"/>
        </w:rPr>
        <w:tab/>
      </w:r>
      <w:r>
        <w:rPr>
          <w:noProof/>
        </w:rPr>
        <w:t>Elenco dei controlli proposti</w:t>
      </w:r>
      <w:r>
        <w:rPr>
          <w:noProof/>
        </w:rPr>
        <w:tab/>
      </w:r>
      <w:r>
        <w:rPr>
          <w:noProof/>
        </w:rPr>
        <w:fldChar w:fldCharType="begin"/>
      </w:r>
      <w:r>
        <w:rPr>
          <w:noProof/>
        </w:rPr>
        <w:instrText xml:space="preserve"> PAGEREF _Toc212036798 \h </w:instrText>
      </w:r>
      <w:r>
        <w:rPr>
          <w:noProof/>
        </w:rPr>
      </w:r>
      <w:r>
        <w:rPr>
          <w:noProof/>
        </w:rPr>
        <w:fldChar w:fldCharType="separate"/>
      </w:r>
      <w:r>
        <w:rPr>
          <w:noProof/>
        </w:rPr>
        <w:t>5</w:t>
      </w:r>
      <w:r>
        <w:rPr>
          <w:noProof/>
        </w:rPr>
        <w:fldChar w:fldCharType="end"/>
      </w:r>
    </w:p>
    <w:p w14:paraId="722DECCA" w14:textId="7D6D7BDA" w:rsidR="00FF000C" w:rsidRDefault="00FF000C">
      <w:pPr>
        <w:pStyle w:val="Sommario2"/>
        <w:tabs>
          <w:tab w:val="left" w:pos="1000"/>
        </w:tabs>
        <w:rPr>
          <w:rFonts w:asciiTheme="minorHAnsi" w:eastAsiaTheme="minorEastAsia" w:hAnsiTheme="minorHAnsi" w:cstheme="minorBidi"/>
          <w:noProof/>
          <w:kern w:val="2"/>
          <w:sz w:val="24"/>
          <w:szCs w:val="24"/>
          <w:lang w:eastAsia="it-IT"/>
          <w14:ligatures w14:val="standardContextual"/>
        </w:rPr>
      </w:pPr>
      <w:r>
        <w:rPr>
          <w:noProof/>
        </w:rPr>
        <w:t>2.3</w:t>
      </w:r>
      <w:r>
        <w:rPr>
          <w:rFonts w:asciiTheme="minorHAnsi" w:eastAsiaTheme="minorEastAsia" w:hAnsiTheme="minorHAnsi" w:cstheme="minorBidi"/>
          <w:noProof/>
          <w:kern w:val="2"/>
          <w:sz w:val="24"/>
          <w:szCs w:val="24"/>
          <w:lang w:eastAsia="it-IT"/>
          <w14:ligatures w14:val="standardContextual"/>
        </w:rPr>
        <w:tab/>
      </w:r>
      <w:r>
        <w:rPr>
          <w:noProof/>
        </w:rPr>
        <w:t>Implementazione dei controlli</w:t>
      </w:r>
      <w:r>
        <w:rPr>
          <w:noProof/>
        </w:rPr>
        <w:tab/>
      </w:r>
      <w:r>
        <w:rPr>
          <w:noProof/>
        </w:rPr>
        <w:fldChar w:fldCharType="begin"/>
      </w:r>
      <w:r>
        <w:rPr>
          <w:noProof/>
        </w:rPr>
        <w:instrText xml:space="preserve"> PAGEREF _Toc212036799 \h </w:instrText>
      </w:r>
      <w:r>
        <w:rPr>
          <w:noProof/>
        </w:rPr>
      </w:r>
      <w:r>
        <w:rPr>
          <w:noProof/>
        </w:rPr>
        <w:fldChar w:fldCharType="separate"/>
      </w:r>
      <w:r>
        <w:rPr>
          <w:noProof/>
        </w:rPr>
        <w:t>7</w:t>
      </w:r>
      <w:r>
        <w:rPr>
          <w:noProof/>
        </w:rPr>
        <w:fldChar w:fldCharType="end"/>
      </w:r>
    </w:p>
    <w:p w14:paraId="66E1F512" w14:textId="539806DF"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2.3.1</w:t>
      </w:r>
      <w:r>
        <w:rPr>
          <w:rFonts w:asciiTheme="minorHAnsi" w:eastAsiaTheme="minorEastAsia" w:hAnsiTheme="minorHAnsi" w:cstheme="minorBidi"/>
          <w:noProof/>
          <w:kern w:val="2"/>
          <w:sz w:val="24"/>
          <w:szCs w:val="24"/>
          <w:lang w:eastAsia="it-IT"/>
          <w14:ligatures w14:val="standardContextual"/>
        </w:rPr>
        <w:tab/>
      </w:r>
      <w:r>
        <w:rPr>
          <w:noProof/>
        </w:rPr>
        <w:t>Controllo OBB</w:t>
      </w:r>
      <w:r>
        <w:rPr>
          <w:noProof/>
        </w:rPr>
        <w:tab/>
      </w:r>
      <w:r>
        <w:rPr>
          <w:noProof/>
        </w:rPr>
        <w:fldChar w:fldCharType="begin"/>
      </w:r>
      <w:r>
        <w:rPr>
          <w:noProof/>
        </w:rPr>
        <w:instrText xml:space="preserve"> PAGEREF _Toc212036800 \h </w:instrText>
      </w:r>
      <w:r>
        <w:rPr>
          <w:noProof/>
        </w:rPr>
      </w:r>
      <w:r>
        <w:rPr>
          <w:noProof/>
        </w:rPr>
        <w:fldChar w:fldCharType="separate"/>
      </w:r>
      <w:r>
        <w:rPr>
          <w:noProof/>
        </w:rPr>
        <w:t>7</w:t>
      </w:r>
      <w:r>
        <w:rPr>
          <w:noProof/>
        </w:rPr>
        <w:fldChar w:fldCharType="end"/>
      </w:r>
    </w:p>
    <w:p w14:paraId="05839EC4" w14:textId="318E6A7D"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2.3.2</w:t>
      </w:r>
      <w:r>
        <w:rPr>
          <w:rFonts w:asciiTheme="minorHAnsi" w:eastAsiaTheme="minorEastAsia" w:hAnsiTheme="minorHAnsi" w:cstheme="minorBidi"/>
          <w:noProof/>
          <w:kern w:val="2"/>
          <w:sz w:val="24"/>
          <w:szCs w:val="24"/>
          <w:lang w:eastAsia="it-IT"/>
          <w14:ligatures w14:val="standardContextual"/>
        </w:rPr>
        <w:tab/>
      </w:r>
      <w:r>
        <w:rPr>
          <w:noProof/>
        </w:rPr>
        <w:t>Controllo LIS</w:t>
      </w:r>
      <w:r>
        <w:rPr>
          <w:noProof/>
        </w:rPr>
        <w:tab/>
      </w:r>
      <w:r>
        <w:rPr>
          <w:noProof/>
        </w:rPr>
        <w:fldChar w:fldCharType="begin"/>
      </w:r>
      <w:r>
        <w:rPr>
          <w:noProof/>
        </w:rPr>
        <w:instrText xml:space="preserve"> PAGEREF _Toc212036801 \h </w:instrText>
      </w:r>
      <w:r>
        <w:rPr>
          <w:noProof/>
        </w:rPr>
      </w:r>
      <w:r>
        <w:rPr>
          <w:noProof/>
        </w:rPr>
        <w:fldChar w:fldCharType="separate"/>
      </w:r>
      <w:r>
        <w:rPr>
          <w:noProof/>
        </w:rPr>
        <w:t>7</w:t>
      </w:r>
      <w:r>
        <w:rPr>
          <w:noProof/>
        </w:rPr>
        <w:fldChar w:fldCharType="end"/>
      </w:r>
    </w:p>
    <w:p w14:paraId="256E75E9" w14:textId="48BB042E"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2.3.3</w:t>
      </w:r>
      <w:r>
        <w:rPr>
          <w:rFonts w:asciiTheme="minorHAnsi" w:eastAsiaTheme="minorEastAsia" w:hAnsiTheme="minorHAnsi" w:cstheme="minorBidi"/>
          <w:noProof/>
          <w:kern w:val="2"/>
          <w:sz w:val="24"/>
          <w:szCs w:val="24"/>
          <w:lang w:eastAsia="it-IT"/>
          <w14:ligatures w14:val="standardContextual"/>
        </w:rPr>
        <w:tab/>
      </w:r>
      <w:r>
        <w:rPr>
          <w:noProof/>
        </w:rPr>
        <w:t>Verifica formale VF01</w:t>
      </w:r>
      <w:r>
        <w:rPr>
          <w:noProof/>
        </w:rPr>
        <w:tab/>
      </w:r>
      <w:r>
        <w:rPr>
          <w:noProof/>
        </w:rPr>
        <w:fldChar w:fldCharType="begin"/>
      </w:r>
      <w:r>
        <w:rPr>
          <w:noProof/>
        </w:rPr>
        <w:instrText xml:space="preserve"> PAGEREF _Toc212036802 \h </w:instrText>
      </w:r>
      <w:r>
        <w:rPr>
          <w:noProof/>
        </w:rPr>
      </w:r>
      <w:r>
        <w:rPr>
          <w:noProof/>
        </w:rPr>
        <w:fldChar w:fldCharType="separate"/>
      </w:r>
      <w:r>
        <w:rPr>
          <w:noProof/>
        </w:rPr>
        <w:t>8</w:t>
      </w:r>
      <w:r>
        <w:rPr>
          <w:noProof/>
        </w:rPr>
        <w:fldChar w:fldCharType="end"/>
      </w:r>
    </w:p>
    <w:p w14:paraId="19AE21AC" w14:textId="09770F73"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2.3.4</w:t>
      </w:r>
      <w:r>
        <w:rPr>
          <w:rFonts w:asciiTheme="minorHAnsi" w:eastAsiaTheme="minorEastAsia" w:hAnsiTheme="minorHAnsi" w:cstheme="minorBidi"/>
          <w:noProof/>
          <w:kern w:val="2"/>
          <w:sz w:val="24"/>
          <w:szCs w:val="24"/>
          <w:lang w:eastAsia="it-IT"/>
          <w14:ligatures w14:val="standardContextual"/>
        </w:rPr>
        <w:tab/>
      </w:r>
      <w:r>
        <w:rPr>
          <w:noProof/>
        </w:rPr>
        <w:t>Verifica Formale VF02</w:t>
      </w:r>
      <w:r>
        <w:rPr>
          <w:noProof/>
        </w:rPr>
        <w:tab/>
      </w:r>
      <w:r>
        <w:rPr>
          <w:noProof/>
        </w:rPr>
        <w:fldChar w:fldCharType="begin"/>
      </w:r>
      <w:r>
        <w:rPr>
          <w:noProof/>
        </w:rPr>
        <w:instrText xml:space="preserve"> PAGEREF _Toc212036803 \h </w:instrText>
      </w:r>
      <w:r>
        <w:rPr>
          <w:noProof/>
        </w:rPr>
      </w:r>
      <w:r>
        <w:rPr>
          <w:noProof/>
        </w:rPr>
        <w:fldChar w:fldCharType="separate"/>
      </w:r>
      <w:r>
        <w:rPr>
          <w:noProof/>
        </w:rPr>
        <w:t>8</w:t>
      </w:r>
      <w:r>
        <w:rPr>
          <w:noProof/>
        </w:rPr>
        <w:fldChar w:fldCharType="end"/>
      </w:r>
    </w:p>
    <w:p w14:paraId="484E7589" w14:textId="6AEFF571"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2.3.5</w:t>
      </w:r>
      <w:r>
        <w:rPr>
          <w:rFonts w:asciiTheme="minorHAnsi" w:eastAsiaTheme="minorEastAsia" w:hAnsiTheme="minorHAnsi" w:cstheme="minorBidi"/>
          <w:noProof/>
          <w:kern w:val="2"/>
          <w:sz w:val="24"/>
          <w:szCs w:val="24"/>
          <w:lang w:eastAsia="it-IT"/>
          <w14:ligatures w14:val="standardContextual"/>
        </w:rPr>
        <w:tab/>
      </w:r>
      <w:r>
        <w:rPr>
          <w:noProof/>
        </w:rPr>
        <w:t>Verifica Formale VF03</w:t>
      </w:r>
      <w:r>
        <w:rPr>
          <w:noProof/>
        </w:rPr>
        <w:tab/>
      </w:r>
      <w:r>
        <w:rPr>
          <w:noProof/>
        </w:rPr>
        <w:fldChar w:fldCharType="begin"/>
      </w:r>
      <w:r>
        <w:rPr>
          <w:noProof/>
        </w:rPr>
        <w:instrText xml:space="preserve"> PAGEREF _Toc212036804 \h </w:instrText>
      </w:r>
      <w:r>
        <w:rPr>
          <w:noProof/>
        </w:rPr>
      </w:r>
      <w:r>
        <w:rPr>
          <w:noProof/>
        </w:rPr>
        <w:fldChar w:fldCharType="separate"/>
      </w:r>
      <w:r>
        <w:rPr>
          <w:noProof/>
        </w:rPr>
        <w:t>8</w:t>
      </w:r>
      <w:r>
        <w:rPr>
          <w:noProof/>
        </w:rPr>
        <w:fldChar w:fldCharType="end"/>
      </w:r>
    </w:p>
    <w:p w14:paraId="04FFEF80" w14:textId="4A777BE2"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2.3.6</w:t>
      </w:r>
      <w:r>
        <w:rPr>
          <w:rFonts w:asciiTheme="minorHAnsi" w:eastAsiaTheme="minorEastAsia" w:hAnsiTheme="minorHAnsi" w:cstheme="minorBidi"/>
          <w:noProof/>
          <w:kern w:val="2"/>
          <w:sz w:val="24"/>
          <w:szCs w:val="24"/>
          <w:lang w:eastAsia="it-IT"/>
          <w14:ligatures w14:val="standardContextual"/>
        </w:rPr>
        <w:tab/>
      </w:r>
      <w:r>
        <w:rPr>
          <w:noProof/>
        </w:rPr>
        <w:t>Verifica Formale VF04</w:t>
      </w:r>
      <w:r>
        <w:rPr>
          <w:noProof/>
        </w:rPr>
        <w:tab/>
      </w:r>
      <w:r>
        <w:rPr>
          <w:noProof/>
        </w:rPr>
        <w:fldChar w:fldCharType="begin"/>
      </w:r>
      <w:r>
        <w:rPr>
          <w:noProof/>
        </w:rPr>
        <w:instrText xml:space="preserve"> PAGEREF _Toc212036805 \h </w:instrText>
      </w:r>
      <w:r>
        <w:rPr>
          <w:noProof/>
        </w:rPr>
      </w:r>
      <w:r>
        <w:rPr>
          <w:noProof/>
        </w:rPr>
        <w:fldChar w:fldCharType="separate"/>
      </w:r>
      <w:r>
        <w:rPr>
          <w:noProof/>
        </w:rPr>
        <w:t>8</w:t>
      </w:r>
      <w:r>
        <w:rPr>
          <w:noProof/>
        </w:rPr>
        <w:fldChar w:fldCharType="end"/>
      </w:r>
    </w:p>
    <w:p w14:paraId="6993B619" w14:textId="5F7E7FDD"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2.3.7</w:t>
      </w:r>
      <w:r>
        <w:rPr>
          <w:rFonts w:asciiTheme="minorHAnsi" w:eastAsiaTheme="minorEastAsia" w:hAnsiTheme="minorHAnsi" w:cstheme="minorBidi"/>
          <w:noProof/>
          <w:kern w:val="2"/>
          <w:sz w:val="24"/>
          <w:szCs w:val="24"/>
          <w:lang w:eastAsia="it-IT"/>
          <w14:ligatures w14:val="standardContextual"/>
        </w:rPr>
        <w:tab/>
      </w:r>
      <w:r>
        <w:rPr>
          <w:noProof/>
        </w:rPr>
        <w:t>Verifica Formale VF10</w:t>
      </w:r>
      <w:r>
        <w:rPr>
          <w:noProof/>
        </w:rPr>
        <w:tab/>
      </w:r>
      <w:r>
        <w:rPr>
          <w:noProof/>
        </w:rPr>
        <w:fldChar w:fldCharType="begin"/>
      </w:r>
      <w:r>
        <w:rPr>
          <w:noProof/>
        </w:rPr>
        <w:instrText xml:space="preserve"> PAGEREF _Toc212036806 \h </w:instrText>
      </w:r>
      <w:r>
        <w:rPr>
          <w:noProof/>
        </w:rPr>
      </w:r>
      <w:r>
        <w:rPr>
          <w:noProof/>
        </w:rPr>
        <w:fldChar w:fldCharType="separate"/>
      </w:r>
      <w:r>
        <w:rPr>
          <w:noProof/>
        </w:rPr>
        <w:t>9</w:t>
      </w:r>
      <w:r>
        <w:rPr>
          <w:noProof/>
        </w:rPr>
        <w:fldChar w:fldCharType="end"/>
      </w:r>
    </w:p>
    <w:p w14:paraId="62BDCA8D" w14:textId="7021A455"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2.3.8</w:t>
      </w:r>
      <w:r>
        <w:rPr>
          <w:rFonts w:asciiTheme="minorHAnsi" w:eastAsiaTheme="minorEastAsia" w:hAnsiTheme="minorHAnsi" w:cstheme="minorBidi"/>
          <w:noProof/>
          <w:kern w:val="2"/>
          <w:sz w:val="24"/>
          <w:szCs w:val="24"/>
          <w:lang w:eastAsia="it-IT"/>
          <w14:ligatures w14:val="standardContextual"/>
        </w:rPr>
        <w:tab/>
      </w:r>
      <w:r>
        <w:rPr>
          <w:noProof/>
        </w:rPr>
        <w:t>Verifica Formale VFP</w:t>
      </w:r>
      <w:r>
        <w:rPr>
          <w:noProof/>
        </w:rPr>
        <w:tab/>
      </w:r>
      <w:r>
        <w:rPr>
          <w:noProof/>
        </w:rPr>
        <w:fldChar w:fldCharType="begin"/>
      </w:r>
      <w:r>
        <w:rPr>
          <w:noProof/>
        </w:rPr>
        <w:instrText xml:space="preserve"> PAGEREF _Toc212036807 \h </w:instrText>
      </w:r>
      <w:r>
        <w:rPr>
          <w:noProof/>
        </w:rPr>
      </w:r>
      <w:r>
        <w:rPr>
          <w:noProof/>
        </w:rPr>
        <w:fldChar w:fldCharType="separate"/>
      </w:r>
      <w:r>
        <w:rPr>
          <w:noProof/>
        </w:rPr>
        <w:t>9</w:t>
      </w:r>
      <w:r>
        <w:rPr>
          <w:noProof/>
        </w:rPr>
        <w:fldChar w:fldCharType="end"/>
      </w:r>
    </w:p>
    <w:p w14:paraId="26106B86" w14:textId="00C79209"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2.3.9</w:t>
      </w:r>
      <w:r>
        <w:rPr>
          <w:rFonts w:asciiTheme="minorHAnsi" w:eastAsiaTheme="minorEastAsia" w:hAnsiTheme="minorHAnsi" w:cstheme="minorBidi"/>
          <w:noProof/>
          <w:kern w:val="2"/>
          <w:sz w:val="24"/>
          <w:szCs w:val="24"/>
          <w:lang w:eastAsia="it-IT"/>
          <w14:ligatures w14:val="standardContextual"/>
        </w:rPr>
        <w:tab/>
      </w:r>
      <w:r>
        <w:rPr>
          <w:noProof/>
        </w:rPr>
        <w:t>Verifica Formale NUM</w:t>
      </w:r>
      <w:r>
        <w:rPr>
          <w:noProof/>
        </w:rPr>
        <w:tab/>
      </w:r>
      <w:r>
        <w:rPr>
          <w:noProof/>
        </w:rPr>
        <w:fldChar w:fldCharType="begin"/>
      </w:r>
      <w:r>
        <w:rPr>
          <w:noProof/>
        </w:rPr>
        <w:instrText xml:space="preserve"> PAGEREF _Toc212036808 \h </w:instrText>
      </w:r>
      <w:r>
        <w:rPr>
          <w:noProof/>
        </w:rPr>
      </w:r>
      <w:r>
        <w:rPr>
          <w:noProof/>
        </w:rPr>
        <w:fldChar w:fldCharType="separate"/>
      </w:r>
      <w:r>
        <w:rPr>
          <w:noProof/>
        </w:rPr>
        <w:t>9</w:t>
      </w:r>
      <w:r>
        <w:rPr>
          <w:noProof/>
        </w:rPr>
        <w:fldChar w:fldCharType="end"/>
      </w:r>
    </w:p>
    <w:p w14:paraId="5EF9C786" w14:textId="64682780" w:rsidR="00FF000C" w:rsidRDefault="00FF000C">
      <w:pPr>
        <w:pStyle w:val="Sommario1"/>
        <w:tabs>
          <w:tab w:val="left" w:pos="432"/>
        </w:tabs>
        <w:rPr>
          <w:rFonts w:asciiTheme="minorHAnsi" w:eastAsiaTheme="minorEastAsia" w:hAnsiTheme="minorHAnsi" w:cstheme="minorBidi"/>
          <w:noProof/>
          <w:kern w:val="2"/>
          <w:sz w:val="24"/>
          <w:szCs w:val="24"/>
          <w:lang w:eastAsia="it-IT"/>
          <w14:ligatures w14:val="standardContextual"/>
        </w:rPr>
      </w:pPr>
      <w:r>
        <w:rPr>
          <w:noProof/>
        </w:rPr>
        <w:t>3.</w:t>
      </w:r>
      <w:r>
        <w:rPr>
          <w:rFonts w:asciiTheme="minorHAnsi" w:eastAsiaTheme="minorEastAsia" w:hAnsiTheme="minorHAnsi" w:cstheme="minorBidi"/>
          <w:noProof/>
          <w:kern w:val="2"/>
          <w:sz w:val="24"/>
          <w:szCs w:val="24"/>
          <w:lang w:eastAsia="it-IT"/>
          <w14:ligatures w14:val="standardContextual"/>
        </w:rPr>
        <w:tab/>
      </w:r>
      <w:r>
        <w:rPr>
          <w:noProof/>
        </w:rPr>
        <w:t>Allegato 1 – Flusso Dati anagrafici e di presa in carico (tracciato A0001)</w:t>
      </w:r>
      <w:r>
        <w:rPr>
          <w:noProof/>
        </w:rPr>
        <w:tab/>
      </w:r>
      <w:r>
        <w:rPr>
          <w:noProof/>
        </w:rPr>
        <w:fldChar w:fldCharType="begin"/>
      </w:r>
      <w:r>
        <w:rPr>
          <w:noProof/>
        </w:rPr>
        <w:instrText xml:space="preserve"> PAGEREF _Toc212036809 \h </w:instrText>
      </w:r>
      <w:r>
        <w:rPr>
          <w:noProof/>
        </w:rPr>
      </w:r>
      <w:r>
        <w:rPr>
          <w:noProof/>
        </w:rPr>
        <w:fldChar w:fldCharType="separate"/>
      </w:r>
      <w:r>
        <w:rPr>
          <w:noProof/>
        </w:rPr>
        <w:t>11</w:t>
      </w:r>
      <w:r>
        <w:rPr>
          <w:noProof/>
        </w:rPr>
        <w:fldChar w:fldCharType="end"/>
      </w:r>
    </w:p>
    <w:p w14:paraId="2F684356" w14:textId="0DE3D432" w:rsidR="00FF000C" w:rsidRDefault="00FF000C">
      <w:pPr>
        <w:pStyle w:val="Sommario2"/>
        <w:tabs>
          <w:tab w:val="left" w:pos="1000"/>
        </w:tabs>
        <w:rPr>
          <w:rFonts w:asciiTheme="minorHAnsi" w:eastAsiaTheme="minorEastAsia" w:hAnsiTheme="minorHAnsi" w:cstheme="minorBidi"/>
          <w:noProof/>
          <w:kern w:val="2"/>
          <w:sz w:val="24"/>
          <w:szCs w:val="24"/>
          <w:lang w:eastAsia="it-IT"/>
          <w14:ligatures w14:val="standardContextual"/>
        </w:rPr>
      </w:pPr>
      <w:r>
        <w:rPr>
          <w:noProof/>
        </w:rPr>
        <w:t>3.1</w:t>
      </w:r>
      <w:r>
        <w:rPr>
          <w:rFonts w:asciiTheme="minorHAnsi" w:eastAsiaTheme="minorEastAsia" w:hAnsiTheme="minorHAnsi" w:cstheme="minorBidi"/>
          <w:noProof/>
          <w:kern w:val="2"/>
          <w:sz w:val="24"/>
          <w:szCs w:val="24"/>
          <w:lang w:eastAsia="it-IT"/>
          <w14:ligatures w14:val="standardContextual"/>
        </w:rPr>
        <w:tab/>
      </w:r>
      <w:r>
        <w:rPr>
          <w:noProof/>
        </w:rPr>
        <w:t>Regole di validazione</w:t>
      </w:r>
      <w:r>
        <w:rPr>
          <w:noProof/>
        </w:rPr>
        <w:tab/>
      </w:r>
      <w:r>
        <w:rPr>
          <w:noProof/>
        </w:rPr>
        <w:fldChar w:fldCharType="begin"/>
      </w:r>
      <w:r>
        <w:rPr>
          <w:noProof/>
        </w:rPr>
        <w:instrText xml:space="preserve"> PAGEREF _Toc212036810 \h </w:instrText>
      </w:r>
      <w:r>
        <w:rPr>
          <w:noProof/>
        </w:rPr>
      </w:r>
      <w:r>
        <w:rPr>
          <w:noProof/>
        </w:rPr>
        <w:fldChar w:fldCharType="separate"/>
      </w:r>
      <w:r>
        <w:rPr>
          <w:noProof/>
        </w:rPr>
        <w:t>11</w:t>
      </w:r>
      <w:r>
        <w:rPr>
          <w:noProof/>
        </w:rPr>
        <w:fldChar w:fldCharType="end"/>
      </w:r>
    </w:p>
    <w:p w14:paraId="4DEC040C" w14:textId="371E3226"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3.1.1</w:t>
      </w:r>
      <w:r>
        <w:rPr>
          <w:rFonts w:asciiTheme="minorHAnsi" w:eastAsiaTheme="minorEastAsia" w:hAnsiTheme="minorHAnsi" w:cstheme="minorBidi"/>
          <w:noProof/>
          <w:kern w:val="2"/>
          <w:sz w:val="24"/>
          <w:szCs w:val="24"/>
          <w:lang w:eastAsia="it-IT"/>
          <w14:ligatures w14:val="standardContextual"/>
        </w:rPr>
        <w:tab/>
      </w:r>
      <w:r>
        <w:rPr>
          <w:noProof/>
        </w:rPr>
        <w:t>Controlli XSD (SIAR_a0001_01.xsd)</w:t>
      </w:r>
      <w:r>
        <w:rPr>
          <w:noProof/>
        </w:rPr>
        <w:tab/>
      </w:r>
      <w:r>
        <w:rPr>
          <w:noProof/>
        </w:rPr>
        <w:fldChar w:fldCharType="begin"/>
      </w:r>
      <w:r>
        <w:rPr>
          <w:noProof/>
        </w:rPr>
        <w:instrText xml:space="preserve"> PAGEREF _Toc212036811 \h </w:instrText>
      </w:r>
      <w:r>
        <w:rPr>
          <w:noProof/>
        </w:rPr>
      </w:r>
      <w:r>
        <w:rPr>
          <w:noProof/>
        </w:rPr>
        <w:fldChar w:fldCharType="separate"/>
      </w:r>
      <w:r>
        <w:rPr>
          <w:noProof/>
        </w:rPr>
        <w:t>11</w:t>
      </w:r>
      <w:r>
        <w:rPr>
          <w:noProof/>
        </w:rPr>
        <w:fldChar w:fldCharType="end"/>
      </w:r>
    </w:p>
    <w:p w14:paraId="726416F9" w14:textId="106B54E5" w:rsidR="00FF000C" w:rsidRDefault="00FF000C">
      <w:pPr>
        <w:pStyle w:val="Sommario2"/>
        <w:tabs>
          <w:tab w:val="left" w:pos="1000"/>
        </w:tabs>
        <w:rPr>
          <w:rFonts w:asciiTheme="minorHAnsi" w:eastAsiaTheme="minorEastAsia" w:hAnsiTheme="minorHAnsi" w:cstheme="minorBidi"/>
          <w:noProof/>
          <w:kern w:val="2"/>
          <w:sz w:val="24"/>
          <w:szCs w:val="24"/>
          <w:lang w:eastAsia="it-IT"/>
          <w14:ligatures w14:val="standardContextual"/>
        </w:rPr>
      </w:pPr>
      <w:r>
        <w:rPr>
          <w:noProof/>
        </w:rPr>
        <w:t>3.2</w:t>
      </w:r>
      <w:r>
        <w:rPr>
          <w:rFonts w:asciiTheme="minorHAnsi" w:eastAsiaTheme="minorEastAsia" w:hAnsiTheme="minorHAnsi" w:cstheme="minorBidi"/>
          <w:noProof/>
          <w:kern w:val="2"/>
          <w:sz w:val="24"/>
          <w:szCs w:val="24"/>
          <w:lang w:eastAsia="it-IT"/>
          <w14:ligatures w14:val="standardContextual"/>
        </w:rPr>
        <w:tab/>
      </w:r>
      <w:r>
        <w:rPr>
          <w:noProof/>
        </w:rPr>
        <w:t>Schemi XML e XSD di Invio</w:t>
      </w:r>
      <w:r>
        <w:rPr>
          <w:noProof/>
        </w:rPr>
        <w:tab/>
      </w:r>
      <w:r>
        <w:rPr>
          <w:noProof/>
        </w:rPr>
        <w:fldChar w:fldCharType="begin"/>
      </w:r>
      <w:r>
        <w:rPr>
          <w:noProof/>
        </w:rPr>
        <w:instrText xml:space="preserve"> PAGEREF _Toc212036812 \h </w:instrText>
      </w:r>
      <w:r>
        <w:rPr>
          <w:noProof/>
        </w:rPr>
      </w:r>
      <w:r>
        <w:rPr>
          <w:noProof/>
        </w:rPr>
        <w:fldChar w:fldCharType="separate"/>
      </w:r>
      <w:r>
        <w:rPr>
          <w:noProof/>
        </w:rPr>
        <w:t>16</w:t>
      </w:r>
      <w:r>
        <w:rPr>
          <w:noProof/>
        </w:rPr>
        <w:fldChar w:fldCharType="end"/>
      </w:r>
    </w:p>
    <w:p w14:paraId="04D24DC4" w14:textId="4252A2D9"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3.2.1</w:t>
      </w:r>
      <w:r>
        <w:rPr>
          <w:rFonts w:asciiTheme="minorHAnsi" w:eastAsiaTheme="minorEastAsia" w:hAnsiTheme="minorHAnsi" w:cstheme="minorBidi"/>
          <w:noProof/>
          <w:kern w:val="2"/>
          <w:sz w:val="24"/>
          <w:szCs w:val="24"/>
          <w:lang w:eastAsia="it-IT"/>
          <w14:ligatures w14:val="standardContextual"/>
        </w:rPr>
        <w:tab/>
      </w:r>
      <w:r>
        <w:rPr>
          <w:noProof/>
        </w:rPr>
        <w:t>Tracciato XML (SIAR_a0001_01.xml)</w:t>
      </w:r>
      <w:r>
        <w:rPr>
          <w:noProof/>
        </w:rPr>
        <w:tab/>
      </w:r>
      <w:r>
        <w:rPr>
          <w:noProof/>
        </w:rPr>
        <w:fldChar w:fldCharType="begin"/>
      </w:r>
      <w:r>
        <w:rPr>
          <w:noProof/>
        </w:rPr>
        <w:instrText xml:space="preserve"> PAGEREF _Toc212036813 \h </w:instrText>
      </w:r>
      <w:r>
        <w:rPr>
          <w:noProof/>
        </w:rPr>
      </w:r>
      <w:r>
        <w:rPr>
          <w:noProof/>
        </w:rPr>
        <w:fldChar w:fldCharType="separate"/>
      </w:r>
      <w:r>
        <w:rPr>
          <w:noProof/>
        </w:rPr>
        <w:t>16</w:t>
      </w:r>
      <w:r>
        <w:rPr>
          <w:noProof/>
        </w:rPr>
        <w:fldChar w:fldCharType="end"/>
      </w:r>
    </w:p>
    <w:p w14:paraId="12FDFCB2" w14:textId="263C9C36"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3.2.2</w:t>
      </w:r>
      <w:r>
        <w:rPr>
          <w:rFonts w:asciiTheme="minorHAnsi" w:eastAsiaTheme="minorEastAsia" w:hAnsiTheme="minorHAnsi" w:cstheme="minorBidi"/>
          <w:noProof/>
          <w:kern w:val="2"/>
          <w:sz w:val="24"/>
          <w:szCs w:val="24"/>
          <w:lang w:eastAsia="it-IT"/>
          <w14:ligatures w14:val="standardContextual"/>
        </w:rPr>
        <w:tab/>
      </w:r>
      <w:r>
        <w:rPr>
          <w:noProof/>
        </w:rPr>
        <w:t>Tracciato XSD (siar_a0001_01.xsd)</w:t>
      </w:r>
      <w:r>
        <w:rPr>
          <w:noProof/>
        </w:rPr>
        <w:tab/>
      </w:r>
      <w:r>
        <w:rPr>
          <w:noProof/>
        </w:rPr>
        <w:fldChar w:fldCharType="begin"/>
      </w:r>
      <w:r>
        <w:rPr>
          <w:noProof/>
        </w:rPr>
        <w:instrText xml:space="preserve"> PAGEREF _Toc212036814 \h </w:instrText>
      </w:r>
      <w:r>
        <w:rPr>
          <w:noProof/>
        </w:rPr>
      </w:r>
      <w:r>
        <w:rPr>
          <w:noProof/>
        </w:rPr>
        <w:fldChar w:fldCharType="separate"/>
      </w:r>
      <w:r>
        <w:rPr>
          <w:noProof/>
        </w:rPr>
        <w:t>18</w:t>
      </w:r>
      <w:r>
        <w:rPr>
          <w:noProof/>
        </w:rPr>
        <w:fldChar w:fldCharType="end"/>
      </w:r>
    </w:p>
    <w:p w14:paraId="34D3FDC0" w14:textId="3567ED01" w:rsidR="00FF000C" w:rsidRDefault="00FF000C">
      <w:pPr>
        <w:pStyle w:val="Sommario2"/>
        <w:tabs>
          <w:tab w:val="left" w:pos="1000"/>
        </w:tabs>
        <w:rPr>
          <w:rFonts w:asciiTheme="minorHAnsi" w:eastAsiaTheme="minorEastAsia" w:hAnsiTheme="minorHAnsi" w:cstheme="minorBidi"/>
          <w:noProof/>
          <w:kern w:val="2"/>
          <w:sz w:val="24"/>
          <w:szCs w:val="24"/>
          <w:lang w:eastAsia="it-IT"/>
          <w14:ligatures w14:val="standardContextual"/>
        </w:rPr>
      </w:pPr>
      <w:r>
        <w:rPr>
          <w:noProof/>
        </w:rPr>
        <w:t>3.3</w:t>
      </w:r>
      <w:r>
        <w:rPr>
          <w:rFonts w:asciiTheme="minorHAnsi" w:eastAsiaTheme="minorEastAsia" w:hAnsiTheme="minorHAnsi" w:cstheme="minorBidi"/>
          <w:noProof/>
          <w:kern w:val="2"/>
          <w:sz w:val="24"/>
          <w:szCs w:val="24"/>
          <w:lang w:eastAsia="it-IT"/>
          <w14:ligatures w14:val="standardContextual"/>
        </w:rPr>
        <w:tab/>
      </w:r>
      <w:r>
        <w:rPr>
          <w:noProof/>
        </w:rPr>
        <w:t>Schemi XML di Restituzione</w:t>
      </w:r>
      <w:r>
        <w:rPr>
          <w:noProof/>
        </w:rPr>
        <w:tab/>
      </w:r>
      <w:r>
        <w:rPr>
          <w:noProof/>
        </w:rPr>
        <w:fldChar w:fldCharType="begin"/>
      </w:r>
      <w:r>
        <w:rPr>
          <w:noProof/>
        </w:rPr>
        <w:instrText xml:space="preserve"> PAGEREF _Toc212036815 \h </w:instrText>
      </w:r>
      <w:r>
        <w:rPr>
          <w:noProof/>
        </w:rPr>
      </w:r>
      <w:r>
        <w:rPr>
          <w:noProof/>
        </w:rPr>
        <w:fldChar w:fldCharType="separate"/>
      </w:r>
      <w:r>
        <w:rPr>
          <w:noProof/>
        </w:rPr>
        <w:t>29</w:t>
      </w:r>
      <w:r>
        <w:rPr>
          <w:noProof/>
        </w:rPr>
        <w:fldChar w:fldCharType="end"/>
      </w:r>
    </w:p>
    <w:p w14:paraId="43BA745C" w14:textId="5945A737"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3.3.1</w:t>
      </w:r>
      <w:r>
        <w:rPr>
          <w:rFonts w:asciiTheme="minorHAnsi" w:eastAsiaTheme="minorEastAsia" w:hAnsiTheme="minorHAnsi" w:cstheme="minorBidi"/>
          <w:noProof/>
          <w:kern w:val="2"/>
          <w:sz w:val="24"/>
          <w:szCs w:val="24"/>
          <w:lang w:eastAsia="it-IT"/>
          <w14:ligatures w14:val="standardContextual"/>
        </w:rPr>
        <w:tab/>
      </w:r>
      <w:r>
        <w:rPr>
          <w:noProof/>
        </w:rPr>
        <w:t>Tracciato XML di QUADRATURA</w:t>
      </w:r>
      <w:r>
        <w:rPr>
          <w:noProof/>
        </w:rPr>
        <w:tab/>
      </w:r>
      <w:r>
        <w:rPr>
          <w:noProof/>
        </w:rPr>
        <w:fldChar w:fldCharType="begin"/>
      </w:r>
      <w:r>
        <w:rPr>
          <w:noProof/>
        </w:rPr>
        <w:instrText xml:space="preserve"> PAGEREF _Toc212036816 \h </w:instrText>
      </w:r>
      <w:r>
        <w:rPr>
          <w:noProof/>
        </w:rPr>
      </w:r>
      <w:r>
        <w:rPr>
          <w:noProof/>
        </w:rPr>
        <w:fldChar w:fldCharType="separate"/>
      </w:r>
      <w:r>
        <w:rPr>
          <w:noProof/>
        </w:rPr>
        <w:t>29</w:t>
      </w:r>
      <w:r>
        <w:rPr>
          <w:noProof/>
        </w:rPr>
        <w:fldChar w:fldCharType="end"/>
      </w:r>
    </w:p>
    <w:p w14:paraId="630EBD72" w14:textId="32852994"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3.3.2</w:t>
      </w:r>
      <w:r>
        <w:rPr>
          <w:rFonts w:asciiTheme="minorHAnsi" w:eastAsiaTheme="minorEastAsia" w:hAnsiTheme="minorHAnsi" w:cstheme="minorBidi"/>
          <w:noProof/>
          <w:kern w:val="2"/>
          <w:sz w:val="24"/>
          <w:szCs w:val="24"/>
          <w:lang w:eastAsia="it-IT"/>
          <w14:ligatures w14:val="standardContextual"/>
        </w:rPr>
        <w:tab/>
      </w:r>
      <w:r>
        <w:rPr>
          <w:noProof/>
        </w:rPr>
        <w:t>Tracciato XML di SINTESI CONTROLLI</w:t>
      </w:r>
      <w:r>
        <w:rPr>
          <w:noProof/>
        </w:rPr>
        <w:tab/>
      </w:r>
      <w:r>
        <w:rPr>
          <w:noProof/>
        </w:rPr>
        <w:fldChar w:fldCharType="begin"/>
      </w:r>
      <w:r>
        <w:rPr>
          <w:noProof/>
        </w:rPr>
        <w:instrText xml:space="preserve"> PAGEREF _Toc212036817 \h </w:instrText>
      </w:r>
      <w:r>
        <w:rPr>
          <w:noProof/>
        </w:rPr>
      </w:r>
      <w:r>
        <w:rPr>
          <w:noProof/>
        </w:rPr>
        <w:fldChar w:fldCharType="separate"/>
      </w:r>
      <w:r>
        <w:rPr>
          <w:noProof/>
        </w:rPr>
        <w:t>30</w:t>
      </w:r>
      <w:r>
        <w:rPr>
          <w:noProof/>
        </w:rPr>
        <w:fldChar w:fldCharType="end"/>
      </w:r>
    </w:p>
    <w:p w14:paraId="478697F4" w14:textId="3B270311"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3.3.3</w:t>
      </w:r>
      <w:r>
        <w:rPr>
          <w:rFonts w:asciiTheme="minorHAnsi" w:eastAsiaTheme="minorEastAsia" w:hAnsiTheme="minorHAnsi" w:cstheme="minorBidi"/>
          <w:noProof/>
          <w:kern w:val="2"/>
          <w:sz w:val="24"/>
          <w:szCs w:val="24"/>
          <w:lang w:eastAsia="it-IT"/>
          <w14:ligatures w14:val="standardContextual"/>
        </w:rPr>
        <w:tab/>
      </w:r>
      <w:r>
        <w:rPr>
          <w:noProof/>
        </w:rPr>
        <w:t>Tracciato XML di DETTAGLIO CONTROLLI</w:t>
      </w:r>
      <w:r>
        <w:rPr>
          <w:noProof/>
        </w:rPr>
        <w:tab/>
      </w:r>
      <w:r>
        <w:rPr>
          <w:noProof/>
        </w:rPr>
        <w:fldChar w:fldCharType="begin"/>
      </w:r>
      <w:r>
        <w:rPr>
          <w:noProof/>
        </w:rPr>
        <w:instrText xml:space="preserve"> PAGEREF _Toc212036818 \h </w:instrText>
      </w:r>
      <w:r>
        <w:rPr>
          <w:noProof/>
        </w:rPr>
      </w:r>
      <w:r>
        <w:rPr>
          <w:noProof/>
        </w:rPr>
        <w:fldChar w:fldCharType="separate"/>
      </w:r>
      <w:r>
        <w:rPr>
          <w:noProof/>
        </w:rPr>
        <w:t>31</w:t>
      </w:r>
      <w:r>
        <w:rPr>
          <w:noProof/>
        </w:rPr>
        <w:fldChar w:fldCharType="end"/>
      </w:r>
    </w:p>
    <w:p w14:paraId="118047CE" w14:textId="3417DA55" w:rsidR="00FF000C" w:rsidRDefault="00FF000C">
      <w:pPr>
        <w:pStyle w:val="Sommario1"/>
        <w:tabs>
          <w:tab w:val="left" w:pos="432"/>
        </w:tabs>
        <w:rPr>
          <w:rFonts w:asciiTheme="minorHAnsi" w:eastAsiaTheme="minorEastAsia" w:hAnsiTheme="minorHAnsi" w:cstheme="minorBidi"/>
          <w:noProof/>
          <w:kern w:val="2"/>
          <w:sz w:val="24"/>
          <w:szCs w:val="24"/>
          <w:lang w:eastAsia="it-IT"/>
          <w14:ligatures w14:val="standardContextual"/>
        </w:rPr>
      </w:pPr>
      <w:r>
        <w:rPr>
          <w:noProof/>
        </w:rPr>
        <w:t>4.</w:t>
      </w:r>
      <w:r>
        <w:rPr>
          <w:rFonts w:asciiTheme="minorHAnsi" w:eastAsiaTheme="minorEastAsia" w:hAnsiTheme="minorHAnsi" w:cstheme="minorBidi"/>
          <w:noProof/>
          <w:kern w:val="2"/>
          <w:sz w:val="24"/>
          <w:szCs w:val="24"/>
          <w:lang w:eastAsia="it-IT"/>
          <w14:ligatures w14:val="standardContextual"/>
        </w:rPr>
        <w:tab/>
      </w:r>
      <w:r>
        <w:rPr>
          <w:noProof/>
        </w:rPr>
        <w:t>Allegato 2 – Flusso Attività Riabilitazione, dati Eventi (tracciato A1001)</w:t>
      </w:r>
      <w:r>
        <w:rPr>
          <w:noProof/>
        </w:rPr>
        <w:tab/>
      </w:r>
      <w:r>
        <w:rPr>
          <w:noProof/>
        </w:rPr>
        <w:fldChar w:fldCharType="begin"/>
      </w:r>
      <w:r>
        <w:rPr>
          <w:noProof/>
        </w:rPr>
        <w:instrText xml:space="preserve"> PAGEREF _Toc212036819 \h </w:instrText>
      </w:r>
      <w:r>
        <w:rPr>
          <w:noProof/>
        </w:rPr>
      </w:r>
      <w:r>
        <w:rPr>
          <w:noProof/>
        </w:rPr>
        <w:fldChar w:fldCharType="separate"/>
      </w:r>
      <w:r>
        <w:rPr>
          <w:noProof/>
        </w:rPr>
        <w:t>33</w:t>
      </w:r>
      <w:r>
        <w:rPr>
          <w:noProof/>
        </w:rPr>
        <w:fldChar w:fldCharType="end"/>
      </w:r>
    </w:p>
    <w:p w14:paraId="014F6D5A" w14:textId="6938C2F1" w:rsidR="00FF000C" w:rsidRDefault="00FF000C">
      <w:pPr>
        <w:pStyle w:val="Sommario2"/>
        <w:tabs>
          <w:tab w:val="left" w:pos="1000"/>
        </w:tabs>
        <w:rPr>
          <w:rFonts w:asciiTheme="minorHAnsi" w:eastAsiaTheme="minorEastAsia" w:hAnsiTheme="minorHAnsi" w:cstheme="minorBidi"/>
          <w:noProof/>
          <w:kern w:val="2"/>
          <w:sz w:val="24"/>
          <w:szCs w:val="24"/>
          <w:lang w:eastAsia="it-IT"/>
          <w14:ligatures w14:val="standardContextual"/>
        </w:rPr>
      </w:pPr>
      <w:r>
        <w:rPr>
          <w:noProof/>
        </w:rPr>
        <w:t>4.1</w:t>
      </w:r>
      <w:r>
        <w:rPr>
          <w:rFonts w:asciiTheme="minorHAnsi" w:eastAsiaTheme="minorEastAsia" w:hAnsiTheme="minorHAnsi" w:cstheme="minorBidi"/>
          <w:noProof/>
          <w:kern w:val="2"/>
          <w:sz w:val="24"/>
          <w:szCs w:val="24"/>
          <w:lang w:eastAsia="it-IT"/>
          <w14:ligatures w14:val="standardContextual"/>
        </w:rPr>
        <w:tab/>
      </w:r>
      <w:r>
        <w:rPr>
          <w:noProof/>
        </w:rPr>
        <w:t>Regole di validazione</w:t>
      </w:r>
      <w:r>
        <w:rPr>
          <w:noProof/>
        </w:rPr>
        <w:tab/>
      </w:r>
      <w:r>
        <w:rPr>
          <w:noProof/>
        </w:rPr>
        <w:fldChar w:fldCharType="begin"/>
      </w:r>
      <w:r>
        <w:rPr>
          <w:noProof/>
        </w:rPr>
        <w:instrText xml:space="preserve"> PAGEREF _Toc212036820 \h </w:instrText>
      </w:r>
      <w:r>
        <w:rPr>
          <w:noProof/>
        </w:rPr>
      </w:r>
      <w:r>
        <w:rPr>
          <w:noProof/>
        </w:rPr>
        <w:fldChar w:fldCharType="separate"/>
      </w:r>
      <w:r>
        <w:rPr>
          <w:noProof/>
        </w:rPr>
        <w:t>33</w:t>
      </w:r>
      <w:r>
        <w:rPr>
          <w:noProof/>
        </w:rPr>
        <w:fldChar w:fldCharType="end"/>
      </w:r>
    </w:p>
    <w:p w14:paraId="5F22BC0F" w14:textId="09531634"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4.1.1</w:t>
      </w:r>
      <w:r>
        <w:rPr>
          <w:rFonts w:asciiTheme="minorHAnsi" w:eastAsiaTheme="minorEastAsia" w:hAnsiTheme="minorHAnsi" w:cstheme="minorBidi"/>
          <w:noProof/>
          <w:kern w:val="2"/>
          <w:sz w:val="24"/>
          <w:szCs w:val="24"/>
          <w:lang w:eastAsia="it-IT"/>
          <w14:ligatures w14:val="standardContextual"/>
        </w:rPr>
        <w:tab/>
      </w:r>
      <w:r>
        <w:rPr>
          <w:noProof/>
        </w:rPr>
        <w:t>Controlli XSD (siar_a1001_01.xsd)</w:t>
      </w:r>
      <w:r>
        <w:rPr>
          <w:noProof/>
        </w:rPr>
        <w:tab/>
      </w:r>
      <w:r>
        <w:rPr>
          <w:noProof/>
        </w:rPr>
        <w:fldChar w:fldCharType="begin"/>
      </w:r>
      <w:r>
        <w:rPr>
          <w:noProof/>
        </w:rPr>
        <w:instrText xml:space="preserve"> PAGEREF _Toc212036821 \h </w:instrText>
      </w:r>
      <w:r>
        <w:rPr>
          <w:noProof/>
        </w:rPr>
      </w:r>
      <w:r>
        <w:rPr>
          <w:noProof/>
        </w:rPr>
        <w:fldChar w:fldCharType="separate"/>
      </w:r>
      <w:r>
        <w:rPr>
          <w:noProof/>
        </w:rPr>
        <w:t>34</w:t>
      </w:r>
      <w:r>
        <w:rPr>
          <w:noProof/>
        </w:rPr>
        <w:fldChar w:fldCharType="end"/>
      </w:r>
    </w:p>
    <w:p w14:paraId="5295654A" w14:textId="0ECF3E6E" w:rsidR="00FF000C" w:rsidRDefault="00FF000C">
      <w:pPr>
        <w:pStyle w:val="Sommario2"/>
        <w:tabs>
          <w:tab w:val="left" w:pos="1000"/>
        </w:tabs>
        <w:rPr>
          <w:rFonts w:asciiTheme="minorHAnsi" w:eastAsiaTheme="minorEastAsia" w:hAnsiTheme="minorHAnsi" w:cstheme="minorBidi"/>
          <w:noProof/>
          <w:kern w:val="2"/>
          <w:sz w:val="24"/>
          <w:szCs w:val="24"/>
          <w:lang w:eastAsia="it-IT"/>
          <w14:ligatures w14:val="standardContextual"/>
        </w:rPr>
      </w:pPr>
      <w:r>
        <w:rPr>
          <w:noProof/>
        </w:rPr>
        <w:t>4.2</w:t>
      </w:r>
      <w:r>
        <w:rPr>
          <w:rFonts w:asciiTheme="minorHAnsi" w:eastAsiaTheme="minorEastAsia" w:hAnsiTheme="minorHAnsi" w:cstheme="minorBidi"/>
          <w:noProof/>
          <w:kern w:val="2"/>
          <w:sz w:val="24"/>
          <w:szCs w:val="24"/>
          <w:lang w:eastAsia="it-IT"/>
          <w14:ligatures w14:val="standardContextual"/>
        </w:rPr>
        <w:tab/>
      </w:r>
      <w:r>
        <w:rPr>
          <w:noProof/>
        </w:rPr>
        <w:t>Schemi XML e XSD di Invio</w:t>
      </w:r>
      <w:r>
        <w:rPr>
          <w:noProof/>
        </w:rPr>
        <w:tab/>
      </w:r>
      <w:r>
        <w:rPr>
          <w:noProof/>
        </w:rPr>
        <w:fldChar w:fldCharType="begin"/>
      </w:r>
      <w:r>
        <w:rPr>
          <w:noProof/>
        </w:rPr>
        <w:instrText xml:space="preserve"> PAGEREF _Toc212036822 \h </w:instrText>
      </w:r>
      <w:r>
        <w:rPr>
          <w:noProof/>
        </w:rPr>
      </w:r>
      <w:r>
        <w:rPr>
          <w:noProof/>
        </w:rPr>
        <w:fldChar w:fldCharType="separate"/>
      </w:r>
      <w:r>
        <w:rPr>
          <w:noProof/>
        </w:rPr>
        <w:t>41</w:t>
      </w:r>
      <w:r>
        <w:rPr>
          <w:noProof/>
        </w:rPr>
        <w:fldChar w:fldCharType="end"/>
      </w:r>
    </w:p>
    <w:p w14:paraId="485BA505" w14:textId="2C0468D0"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4.2.1</w:t>
      </w:r>
      <w:r>
        <w:rPr>
          <w:rFonts w:asciiTheme="minorHAnsi" w:eastAsiaTheme="minorEastAsia" w:hAnsiTheme="minorHAnsi" w:cstheme="minorBidi"/>
          <w:noProof/>
          <w:kern w:val="2"/>
          <w:sz w:val="24"/>
          <w:szCs w:val="24"/>
          <w:lang w:eastAsia="it-IT"/>
          <w14:ligatures w14:val="standardContextual"/>
        </w:rPr>
        <w:tab/>
      </w:r>
      <w:r>
        <w:rPr>
          <w:noProof/>
        </w:rPr>
        <w:t>Tracciato XML (siar_a1001_01.xml)</w:t>
      </w:r>
      <w:r>
        <w:rPr>
          <w:noProof/>
        </w:rPr>
        <w:tab/>
      </w:r>
      <w:r>
        <w:rPr>
          <w:noProof/>
        </w:rPr>
        <w:fldChar w:fldCharType="begin"/>
      </w:r>
      <w:r>
        <w:rPr>
          <w:noProof/>
        </w:rPr>
        <w:instrText xml:space="preserve"> PAGEREF _Toc212036823 \h </w:instrText>
      </w:r>
      <w:r>
        <w:rPr>
          <w:noProof/>
        </w:rPr>
      </w:r>
      <w:r>
        <w:rPr>
          <w:noProof/>
        </w:rPr>
        <w:fldChar w:fldCharType="separate"/>
      </w:r>
      <w:r>
        <w:rPr>
          <w:noProof/>
        </w:rPr>
        <w:t>41</w:t>
      </w:r>
      <w:r>
        <w:rPr>
          <w:noProof/>
        </w:rPr>
        <w:fldChar w:fldCharType="end"/>
      </w:r>
    </w:p>
    <w:p w14:paraId="7ED6822F" w14:textId="6641B1B3"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4.2.2</w:t>
      </w:r>
      <w:r>
        <w:rPr>
          <w:rFonts w:asciiTheme="minorHAnsi" w:eastAsiaTheme="minorEastAsia" w:hAnsiTheme="minorHAnsi" w:cstheme="minorBidi"/>
          <w:noProof/>
          <w:kern w:val="2"/>
          <w:sz w:val="24"/>
          <w:szCs w:val="24"/>
          <w:lang w:eastAsia="it-IT"/>
          <w14:ligatures w14:val="standardContextual"/>
        </w:rPr>
        <w:tab/>
      </w:r>
      <w:r>
        <w:rPr>
          <w:noProof/>
        </w:rPr>
        <w:t>Tracciato XSD (siar_a1001_01.xsd)</w:t>
      </w:r>
      <w:r>
        <w:rPr>
          <w:noProof/>
        </w:rPr>
        <w:tab/>
      </w:r>
      <w:r>
        <w:rPr>
          <w:noProof/>
        </w:rPr>
        <w:fldChar w:fldCharType="begin"/>
      </w:r>
      <w:r>
        <w:rPr>
          <w:noProof/>
        </w:rPr>
        <w:instrText xml:space="preserve"> PAGEREF _Toc212036824 \h </w:instrText>
      </w:r>
      <w:r>
        <w:rPr>
          <w:noProof/>
        </w:rPr>
      </w:r>
      <w:r>
        <w:rPr>
          <w:noProof/>
        </w:rPr>
        <w:fldChar w:fldCharType="separate"/>
      </w:r>
      <w:r>
        <w:rPr>
          <w:noProof/>
        </w:rPr>
        <w:t>43</w:t>
      </w:r>
      <w:r>
        <w:rPr>
          <w:noProof/>
        </w:rPr>
        <w:fldChar w:fldCharType="end"/>
      </w:r>
    </w:p>
    <w:p w14:paraId="064D4F52" w14:textId="3568FF6C" w:rsidR="00FF000C" w:rsidRDefault="00FF000C">
      <w:pPr>
        <w:pStyle w:val="Sommario2"/>
        <w:tabs>
          <w:tab w:val="left" w:pos="1000"/>
        </w:tabs>
        <w:rPr>
          <w:rFonts w:asciiTheme="minorHAnsi" w:eastAsiaTheme="minorEastAsia" w:hAnsiTheme="minorHAnsi" w:cstheme="minorBidi"/>
          <w:noProof/>
          <w:kern w:val="2"/>
          <w:sz w:val="24"/>
          <w:szCs w:val="24"/>
          <w:lang w:eastAsia="it-IT"/>
          <w14:ligatures w14:val="standardContextual"/>
        </w:rPr>
      </w:pPr>
      <w:r>
        <w:rPr>
          <w:noProof/>
        </w:rPr>
        <w:t>4.3</w:t>
      </w:r>
      <w:r>
        <w:rPr>
          <w:rFonts w:asciiTheme="minorHAnsi" w:eastAsiaTheme="minorEastAsia" w:hAnsiTheme="minorHAnsi" w:cstheme="minorBidi"/>
          <w:noProof/>
          <w:kern w:val="2"/>
          <w:sz w:val="24"/>
          <w:szCs w:val="24"/>
          <w:lang w:eastAsia="it-IT"/>
          <w14:ligatures w14:val="standardContextual"/>
        </w:rPr>
        <w:tab/>
      </w:r>
      <w:r>
        <w:rPr>
          <w:noProof/>
        </w:rPr>
        <w:t>Schemi XML di Restituzione</w:t>
      </w:r>
      <w:r>
        <w:rPr>
          <w:noProof/>
        </w:rPr>
        <w:tab/>
      </w:r>
      <w:r>
        <w:rPr>
          <w:noProof/>
        </w:rPr>
        <w:fldChar w:fldCharType="begin"/>
      </w:r>
      <w:r>
        <w:rPr>
          <w:noProof/>
        </w:rPr>
        <w:instrText xml:space="preserve"> PAGEREF _Toc212036825 \h </w:instrText>
      </w:r>
      <w:r>
        <w:rPr>
          <w:noProof/>
        </w:rPr>
      </w:r>
      <w:r>
        <w:rPr>
          <w:noProof/>
        </w:rPr>
        <w:fldChar w:fldCharType="separate"/>
      </w:r>
      <w:r>
        <w:rPr>
          <w:noProof/>
        </w:rPr>
        <w:t>58</w:t>
      </w:r>
      <w:r>
        <w:rPr>
          <w:noProof/>
        </w:rPr>
        <w:fldChar w:fldCharType="end"/>
      </w:r>
    </w:p>
    <w:p w14:paraId="5EE8B535" w14:textId="79406B0D"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4.3.1</w:t>
      </w:r>
      <w:r>
        <w:rPr>
          <w:rFonts w:asciiTheme="minorHAnsi" w:eastAsiaTheme="minorEastAsia" w:hAnsiTheme="minorHAnsi" w:cstheme="minorBidi"/>
          <w:noProof/>
          <w:kern w:val="2"/>
          <w:sz w:val="24"/>
          <w:szCs w:val="24"/>
          <w:lang w:eastAsia="it-IT"/>
          <w14:ligatures w14:val="standardContextual"/>
        </w:rPr>
        <w:tab/>
      </w:r>
      <w:r>
        <w:rPr>
          <w:noProof/>
        </w:rPr>
        <w:t>Tracciato XML di QUADRATURA</w:t>
      </w:r>
      <w:r>
        <w:rPr>
          <w:noProof/>
        </w:rPr>
        <w:tab/>
      </w:r>
      <w:r>
        <w:rPr>
          <w:noProof/>
        </w:rPr>
        <w:fldChar w:fldCharType="begin"/>
      </w:r>
      <w:r>
        <w:rPr>
          <w:noProof/>
        </w:rPr>
        <w:instrText xml:space="preserve"> PAGEREF _Toc212036826 \h </w:instrText>
      </w:r>
      <w:r>
        <w:rPr>
          <w:noProof/>
        </w:rPr>
      </w:r>
      <w:r>
        <w:rPr>
          <w:noProof/>
        </w:rPr>
        <w:fldChar w:fldCharType="separate"/>
      </w:r>
      <w:r>
        <w:rPr>
          <w:noProof/>
        </w:rPr>
        <w:t>58</w:t>
      </w:r>
      <w:r>
        <w:rPr>
          <w:noProof/>
        </w:rPr>
        <w:fldChar w:fldCharType="end"/>
      </w:r>
    </w:p>
    <w:p w14:paraId="207CA9D7" w14:textId="3EFDA431"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4.3.2</w:t>
      </w:r>
      <w:r>
        <w:rPr>
          <w:rFonts w:asciiTheme="minorHAnsi" w:eastAsiaTheme="minorEastAsia" w:hAnsiTheme="minorHAnsi" w:cstheme="minorBidi"/>
          <w:noProof/>
          <w:kern w:val="2"/>
          <w:sz w:val="24"/>
          <w:szCs w:val="24"/>
          <w:lang w:eastAsia="it-IT"/>
          <w14:ligatures w14:val="standardContextual"/>
        </w:rPr>
        <w:tab/>
      </w:r>
      <w:r>
        <w:rPr>
          <w:noProof/>
        </w:rPr>
        <w:t>Tracciato XML di SINTESI CONTROLLI</w:t>
      </w:r>
      <w:r>
        <w:rPr>
          <w:noProof/>
        </w:rPr>
        <w:tab/>
      </w:r>
      <w:r>
        <w:rPr>
          <w:noProof/>
        </w:rPr>
        <w:fldChar w:fldCharType="begin"/>
      </w:r>
      <w:r>
        <w:rPr>
          <w:noProof/>
        </w:rPr>
        <w:instrText xml:space="preserve"> PAGEREF _Toc212036827 \h </w:instrText>
      </w:r>
      <w:r>
        <w:rPr>
          <w:noProof/>
        </w:rPr>
      </w:r>
      <w:r>
        <w:rPr>
          <w:noProof/>
        </w:rPr>
        <w:fldChar w:fldCharType="separate"/>
      </w:r>
      <w:r>
        <w:rPr>
          <w:noProof/>
        </w:rPr>
        <w:t>60</w:t>
      </w:r>
      <w:r>
        <w:rPr>
          <w:noProof/>
        </w:rPr>
        <w:fldChar w:fldCharType="end"/>
      </w:r>
    </w:p>
    <w:p w14:paraId="698C730C" w14:textId="04F50B01" w:rsidR="00FF000C" w:rsidRDefault="00FF000C">
      <w:pPr>
        <w:pStyle w:val="Sommario3"/>
        <w:rPr>
          <w:rFonts w:asciiTheme="minorHAnsi" w:eastAsiaTheme="minorEastAsia" w:hAnsiTheme="minorHAnsi" w:cstheme="minorBidi"/>
          <w:noProof/>
          <w:kern w:val="2"/>
          <w:sz w:val="24"/>
          <w:szCs w:val="24"/>
          <w:lang w:eastAsia="it-IT"/>
          <w14:ligatures w14:val="standardContextual"/>
        </w:rPr>
      </w:pPr>
      <w:r>
        <w:rPr>
          <w:noProof/>
        </w:rPr>
        <w:t>4.3.3</w:t>
      </w:r>
      <w:r>
        <w:rPr>
          <w:rFonts w:asciiTheme="minorHAnsi" w:eastAsiaTheme="minorEastAsia" w:hAnsiTheme="minorHAnsi" w:cstheme="minorBidi"/>
          <w:noProof/>
          <w:kern w:val="2"/>
          <w:sz w:val="24"/>
          <w:szCs w:val="24"/>
          <w:lang w:eastAsia="it-IT"/>
          <w14:ligatures w14:val="standardContextual"/>
        </w:rPr>
        <w:tab/>
      </w:r>
      <w:r>
        <w:rPr>
          <w:noProof/>
        </w:rPr>
        <w:t>Tracciato XML di DETTAGLIO CONTROLLI</w:t>
      </w:r>
      <w:r>
        <w:rPr>
          <w:noProof/>
        </w:rPr>
        <w:tab/>
      </w:r>
      <w:r>
        <w:rPr>
          <w:noProof/>
        </w:rPr>
        <w:fldChar w:fldCharType="begin"/>
      </w:r>
      <w:r>
        <w:rPr>
          <w:noProof/>
        </w:rPr>
        <w:instrText xml:space="preserve"> PAGEREF _Toc212036828 \h </w:instrText>
      </w:r>
      <w:r>
        <w:rPr>
          <w:noProof/>
        </w:rPr>
      </w:r>
      <w:r>
        <w:rPr>
          <w:noProof/>
        </w:rPr>
        <w:fldChar w:fldCharType="separate"/>
      </w:r>
      <w:r>
        <w:rPr>
          <w:noProof/>
        </w:rPr>
        <w:t>61</w:t>
      </w:r>
      <w:r>
        <w:rPr>
          <w:noProof/>
        </w:rPr>
        <w:fldChar w:fldCharType="end"/>
      </w:r>
    </w:p>
    <w:p w14:paraId="5069C53C" w14:textId="4C267A4F" w:rsidR="00E5700D" w:rsidRPr="00EF4827" w:rsidRDefault="00E5700D">
      <w:pPr>
        <w:pStyle w:val="Sommario3"/>
        <w:sectPr w:rsidR="00E5700D" w:rsidRPr="00EF4827" w:rsidSect="005D3D63">
          <w:headerReference w:type="even" r:id="rId8"/>
          <w:headerReference w:type="default" r:id="rId9"/>
          <w:footerReference w:type="even" r:id="rId10"/>
          <w:footerReference w:type="default" r:id="rId11"/>
          <w:headerReference w:type="first" r:id="rId12"/>
          <w:footnotePr>
            <w:pos w:val="beneathText"/>
          </w:footnotePr>
          <w:type w:val="continuous"/>
          <w:pgSz w:w="11907" w:h="16839" w:code="9"/>
          <w:pgMar w:top="1440" w:right="1440" w:bottom="1440" w:left="1440" w:header="720" w:footer="720" w:gutter="0"/>
          <w:cols w:space="720"/>
          <w:titlePg/>
          <w:docGrid w:linePitch="360"/>
        </w:sectPr>
      </w:pPr>
      <w:r w:rsidRPr="00EF4827">
        <w:fldChar w:fldCharType="end"/>
      </w:r>
    </w:p>
    <w:p w14:paraId="04C06A4A" w14:textId="77777777" w:rsidR="00E5700D" w:rsidRPr="00EF4827" w:rsidRDefault="00E5700D">
      <w:pPr>
        <w:pStyle w:val="Corpotesto"/>
        <w:tabs>
          <w:tab w:val="left" w:pos="432"/>
          <w:tab w:val="right" w:pos="9360"/>
        </w:tabs>
      </w:pPr>
    </w:p>
    <w:p w14:paraId="64BA440A" w14:textId="77777777" w:rsidR="00E5700D" w:rsidRPr="00EF4827" w:rsidRDefault="00E5700D">
      <w:pPr>
        <w:pStyle w:val="Titolo1"/>
        <w:pageBreakBefore/>
      </w:pPr>
      <w:bookmarkStart w:id="1" w:name="__RefHeading__1_299485111"/>
      <w:bookmarkStart w:id="2" w:name="_Toc212036792"/>
      <w:bookmarkEnd w:id="1"/>
      <w:r w:rsidRPr="00EF4827">
        <w:lastRenderedPageBreak/>
        <w:t>Scopo e riferimenti del documento</w:t>
      </w:r>
      <w:bookmarkEnd w:id="2"/>
    </w:p>
    <w:p w14:paraId="58D12573" w14:textId="77777777" w:rsidR="00E5700D" w:rsidRPr="00EF4827" w:rsidRDefault="00E5700D">
      <w:pPr>
        <w:pStyle w:val="Titolo2"/>
      </w:pPr>
      <w:bookmarkStart w:id="3" w:name="__RefHeading__3_299485111"/>
      <w:bookmarkStart w:id="4" w:name="_Toc212036793"/>
      <w:bookmarkEnd w:id="3"/>
      <w:r w:rsidRPr="00EF4827">
        <w:t>Scopo del documento</w:t>
      </w:r>
      <w:bookmarkEnd w:id="4"/>
    </w:p>
    <w:p w14:paraId="6A96833E" w14:textId="05A98DE6" w:rsidR="005D3D63" w:rsidRPr="00EF4827" w:rsidRDefault="005D3D63" w:rsidP="00413C5B">
      <w:pPr>
        <w:pStyle w:val="Corpotesto"/>
        <w:jc w:val="both"/>
      </w:pPr>
      <w:r w:rsidRPr="00EF4827">
        <w:t xml:space="preserve">Il presente documento illustra la definizione dei controlli, operati attraverso grammatiche XSD, sulle informazioni inerenti al Flusso informativo regionale delle </w:t>
      </w:r>
      <w:r w:rsidR="00184EAF">
        <w:t>p</w:t>
      </w:r>
      <w:r w:rsidRPr="00EF4827">
        <w:t>restazioni residenziali e semiresidenziali</w:t>
      </w:r>
      <w:r w:rsidR="00184EAF">
        <w:t xml:space="preserve"> riabilitative territoriali.</w:t>
      </w:r>
    </w:p>
    <w:p w14:paraId="2B35D2E4" w14:textId="77777777" w:rsidR="00E5700D" w:rsidRPr="00EF4827" w:rsidRDefault="00E5700D">
      <w:pPr>
        <w:pStyle w:val="Corpotesto"/>
      </w:pPr>
      <w:r w:rsidRPr="00EF4827">
        <w:t xml:space="preserve"> </w:t>
      </w:r>
    </w:p>
    <w:p w14:paraId="4AE847D9" w14:textId="77777777" w:rsidR="005D3D63" w:rsidRPr="00184EAF" w:rsidRDefault="005D3D63" w:rsidP="005D3D63">
      <w:pPr>
        <w:pStyle w:val="Titolo2"/>
      </w:pPr>
      <w:bookmarkStart w:id="5" w:name="__RefHeading__5_299485111"/>
      <w:bookmarkStart w:id="6" w:name="_Toc388372870"/>
      <w:bookmarkStart w:id="7" w:name="_Toc212036794"/>
      <w:bookmarkEnd w:id="5"/>
      <w:r w:rsidRPr="00184EAF">
        <w:t>Cronologia variazioni</w:t>
      </w:r>
      <w:bookmarkEnd w:id="6"/>
      <w:bookmarkEnd w:id="7"/>
    </w:p>
    <w:p w14:paraId="4C193390" w14:textId="77777777" w:rsidR="005D3D63" w:rsidRPr="00EF4827" w:rsidRDefault="005D3D63" w:rsidP="005D3D63"/>
    <w:tbl>
      <w:tblPr>
        <w:tblW w:w="5000" w:type="pct"/>
        <w:tblCellMar>
          <w:top w:w="55" w:type="dxa"/>
          <w:left w:w="55" w:type="dxa"/>
          <w:bottom w:w="55" w:type="dxa"/>
          <w:right w:w="55" w:type="dxa"/>
        </w:tblCellMar>
        <w:tblLook w:val="0000" w:firstRow="0" w:lastRow="0" w:firstColumn="0" w:lastColumn="0" w:noHBand="0" w:noVBand="0"/>
      </w:tblPr>
      <w:tblGrid>
        <w:gridCol w:w="1406"/>
        <w:gridCol w:w="1406"/>
        <w:gridCol w:w="6213"/>
      </w:tblGrid>
      <w:tr w:rsidR="00EF4827" w:rsidRPr="00EF4827" w14:paraId="771574C5" w14:textId="77777777" w:rsidTr="00544E6E">
        <w:trPr>
          <w:tblHeader/>
        </w:trPr>
        <w:tc>
          <w:tcPr>
            <w:tcW w:w="779" w:type="pct"/>
            <w:tcBorders>
              <w:top w:val="single" w:sz="1" w:space="0" w:color="000000"/>
              <w:left w:val="single" w:sz="1" w:space="0" w:color="000000"/>
              <w:bottom w:val="single" w:sz="4" w:space="0" w:color="auto"/>
            </w:tcBorders>
          </w:tcPr>
          <w:p w14:paraId="7DDBEC15" w14:textId="77777777" w:rsidR="00331E11" w:rsidRPr="00EF4827" w:rsidRDefault="00935571" w:rsidP="00F025C2">
            <w:pPr>
              <w:pStyle w:val="Intestazionetabella"/>
              <w:snapToGrid w:val="0"/>
            </w:pPr>
            <w:r w:rsidRPr="00EF4827">
              <w:t>VERSIONE</w:t>
            </w:r>
          </w:p>
        </w:tc>
        <w:tc>
          <w:tcPr>
            <w:tcW w:w="779" w:type="pct"/>
            <w:tcBorders>
              <w:top w:val="single" w:sz="1" w:space="0" w:color="000000"/>
              <w:left w:val="single" w:sz="1" w:space="0" w:color="000000"/>
              <w:bottom w:val="single" w:sz="1" w:space="0" w:color="000000"/>
            </w:tcBorders>
          </w:tcPr>
          <w:p w14:paraId="78FCDA7C" w14:textId="77777777" w:rsidR="00331E11" w:rsidRPr="00EF4827" w:rsidRDefault="00331E11" w:rsidP="00F025C2">
            <w:pPr>
              <w:pStyle w:val="Intestazionetabella"/>
              <w:snapToGrid w:val="0"/>
            </w:pPr>
            <w:r w:rsidRPr="00EF4827">
              <w:t>DATA</w:t>
            </w:r>
          </w:p>
        </w:tc>
        <w:tc>
          <w:tcPr>
            <w:tcW w:w="3442" w:type="pct"/>
            <w:tcBorders>
              <w:top w:val="single" w:sz="1" w:space="0" w:color="000000"/>
              <w:left w:val="single" w:sz="1" w:space="0" w:color="000000"/>
              <w:bottom w:val="single" w:sz="1" w:space="0" w:color="000000"/>
              <w:right w:val="single" w:sz="1" w:space="0" w:color="000000"/>
            </w:tcBorders>
          </w:tcPr>
          <w:p w14:paraId="1756C6CD" w14:textId="77777777" w:rsidR="00331E11" w:rsidRPr="00EF4827" w:rsidRDefault="00331E11" w:rsidP="00F025C2">
            <w:pPr>
              <w:pStyle w:val="Intestazionetabella"/>
              <w:snapToGrid w:val="0"/>
            </w:pPr>
            <w:r w:rsidRPr="00EF4827">
              <w:t>VARIAZIONE</w:t>
            </w:r>
          </w:p>
        </w:tc>
      </w:tr>
      <w:tr w:rsidR="0091494E" w:rsidRPr="00EF4827" w14:paraId="3A413AED" w14:textId="77777777" w:rsidTr="00331E11">
        <w:tc>
          <w:tcPr>
            <w:tcW w:w="779" w:type="pct"/>
            <w:tcBorders>
              <w:top w:val="single" w:sz="2" w:space="0" w:color="000000"/>
              <w:left w:val="single" w:sz="2" w:space="0" w:color="000000"/>
              <w:bottom w:val="single" w:sz="2" w:space="0" w:color="000000"/>
              <w:right w:val="single" w:sz="2" w:space="0" w:color="000000"/>
            </w:tcBorders>
          </w:tcPr>
          <w:p w14:paraId="39A1F8B1" w14:textId="77777777" w:rsidR="0091494E" w:rsidRPr="00EF4827" w:rsidRDefault="0091494E" w:rsidP="0091494E">
            <w:pPr>
              <w:pStyle w:val="Contenutotabella"/>
              <w:snapToGrid w:val="0"/>
              <w:jc w:val="center"/>
            </w:pPr>
            <w:r w:rsidRPr="00EF4827">
              <w:t>V01</w:t>
            </w:r>
          </w:p>
        </w:tc>
        <w:tc>
          <w:tcPr>
            <w:tcW w:w="779" w:type="pct"/>
            <w:tcBorders>
              <w:top w:val="single" w:sz="2" w:space="0" w:color="000000"/>
              <w:left w:val="single" w:sz="2" w:space="0" w:color="000000"/>
              <w:bottom w:val="single" w:sz="2" w:space="0" w:color="000000"/>
              <w:right w:val="single" w:sz="2" w:space="0" w:color="000000"/>
            </w:tcBorders>
          </w:tcPr>
          <w:p w14:paraId="15CE81E2" w14:textId="77777777" w:rsidR="0091494E" w:rsidRPr="00EF4827" w:rsidRDefault="0091494E" w:rsidP="0091494E">
            <w:pPr>
              <w:pStyle w:val="Contenutotabella"/>
              <w:snapToGrid w:val="0"/>
              <w:jc w:val="center"/>
            </w:pPr>
          </w:p>
        </w:tc>
        <w:tc>
          <w:tcPr>
            <w:tcW w:w="3442" w:type="pct"/>
            <w:tcBorders>
              <w:top w:val="single" w:sz="2" w:space="0" w:color="000000"/>
              <w:left w:val="single" w:sz="2" w:space="0" w:color="000000"/>
              <w:bottom w:val="single" w:sz="2" w:space="0" w:color="000000"/>
              <w:right w:val="single" w:sz="2" w:space="0" w:color="000000"/>
            </w:tcBorders>
          </w:tcPr>
          <w:p w14:paraId="2E597DF0" w14:textId="77777777" w:rsidR="0091494E" w:rsidRPr="00EF4827" w:rsidRDefault="0091494E" w:rsidP="0091494E">
            <w:pPr>
              <w:pStyle w:val="Contenutotabella"/>
              <w:snapToGrid w:val="0"/>
            </w:pPr>
            <w:r w:rsidRPr="00EF4827">
              <w:t>Versione iniziale del documento.</w:t>
            </w:r>
          </w:p>
        </w:tc>
      </w:tr>
    </w:tbl>
    <w:p w14:paraId="737E6EA9" w14:textId="77777777" w:rsidR="005D3D63" w:rsidRPr="00EF4827" w:rsidRDefault="005D3D63" w:rsidP="005D3D63"/>
    <w:p w14:paraId="54683E0F" w14:textId="77777777" w:rsidR="005D3D63" w:rsidRPr="00E94848" w:rsidRDefault="005D3D63" w:rsidP="005D3D63">
      <w:pPr>
        <w:pStyle w:val="Titolo2"/>
      </w:pPr>
      <w:bookmarkStart w:id="8" w:name="_Toc388372716"/>
      <w:bookmarkStart w:id="9" w:name="_Toc388372871"/>
      <w:bookmarkStart w:id="10" w:name="_Toc212036795"/>
      <w:r w:rsidRPr="00E94848">
        <w:t>Riferimenti normativi</w:t>
      </w:r>
      <w:bookmarkEnd w:id="8"/>
      <w:bookmarkEnd w:id="9"/>
      <w:bookmarkEnd w:id="10"/>
    </w:p>
    <w:p w14:paraId="3E21983F" w14:textId="77777777" w:rsidR="005D3D63" w:rsidRPr="00EF4827" w:rsidRDefault="005D3D63" w:rsidP="005D3D63"/>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
        <w:gridCol w:w="283"/>
        <w:gridCol w:w="8050"/>
      </w:tblGrid>
      <w:tr w:rsidR="00EF4827" w:rsidRPr="00EF4827" w14:paraId="700F0B6C" w14:textId="77777777" w:rsidTr="004B7A44">
        <w:trPr>
          <w:trHeight w:val="445"/>
          <w:jc w:val="center"/>
        </w:trPr>
        <w:tc>
          <w:tcPr>
            <w:tcW w:w="694" w:type="dxa"/>
          </w:tcPr>
          <w:p w14:paraId="29DA77B7" w14:textId="77777777" w:rsidR="00591B62" w:rsidRPr="00EF4827" w:rsidRDefault="00591B62" w:rsidP="004F0531">
            <w:pPr>
              <w:jc w:val="center"/>
            </w:pPr>
            <w:r w:rsidRPr="00EF4827">
              <w:t>[D1]</w:t>
            </w:r>
          </w:p>
        </w:tc>
        <w:tc>
          <w:tcPr>
            <w:tcW w:w="283" w:type="dxa"/>
          </w:tcPr>
          <w:p w14:paraId="3D2F5E41" w14:textId="77777777" w:rsidR="00591B62" w:rsidRPr="00EF4827" w:rsidRDefault="00591B62" w:rsidP="00544E6E">
            <w:pPr>
              <w:jc w:val="center"/>
            </w:pPr>
            <w:r w:rsidRPr="00EF4827">
              <w:t>-</w:t>
            </w:r>
          </w:p>
        </w:tc>
        <w:tc>
          <w:tcPr>
            <w:tcW w:w="8050" w:type="dxa"/>
          </w:tcPr>
          <w:p w14:paraId="2E44D4CD" w14:textId="77777777" w:rsidR="0095371D" w:rsidRPr="0095371D" w:rsidRDefault="0095371D" w:rsidP="0095371D">
            <w:pPr>
              <w:jc w:val="both"/>
            </w:pPr>
            <w:proofErr w:type="spellStart"/>
            <w:r w:rsidRPr="0095371D">
              <w:t>D.lgs</w:t>
            </w:r>
            <w:proofErr w:type="spellEnd"/>
            <w:r w:rsidRPr="0095371D">
              <w:t xml:space="preserve"> 30 dicembre 1992, n. 502 “Riordino della disciplina in materia sanitaria, a norma</w:t>
            </w:r>
          </w:p>
          <w:p w14:paraId="21A49B8F" w14:textId="77777777" w:rsidR="0095371D" w:rsidRPr="0095371D" w:rsidRDefault="0095371D" w:rsidP="0095371D">
            <w:pPr>
              <w:jc w:val="both"/>
            </w:pPr>
            <w:r w:rsidRPr="0095371D">
              <w:t>dell'articolo 1 della legge 23 ottobre 1992, n. 421”, pubblicato in G.U. Serie Generale, n. 305 del</w:t>
            </w:r>
          </w:p>
          <w:p w14:paraId="5D3FB4FC" w14:textId="42F083AF" w:rsidR="003C334D" w:rsidRPr="00EF4827" w:rsidRDefault="0095371D" w:rsidP="0095371D">
            <w:pPr>
              <w:jc w:val="both"/>
            </w:pPr>
            <w:r w:rsidRPr="0095371D">
              <w:t xml:space="preserve">30 dicembre 1992, e </w:t>
            </w:r>
            <w:proofErr w:type="spellStart"/>
            <w:r w:rsidRPr="0095371D">
              <w:t>s.m.i.</w:t>
            </w:r>
            <w:proofErr w:type="spellEnd"/>
            <w:r w:rsidRPr="0095371D">
              <w:t xml:space="preserve"> (per quanto attiene al “debito informativo delle strutture erogatrici”).</w:t>
            </w:r>
          </w:p>
        </w:tc>
      </w:tr>
      <w:tr w:rsidR="00E5052F" w:rsidRPr="00EF4827" w14:paraId="3A78CBF1" w14:textId="77777777" w:rsidTr="004B7A44">
        <w:trPr>
          <w:trHeight w:val="167"/>
          <w:jc w:val="center"/>
        </w:trPr>
        <w:tc>
          <w:tcPr>
            <w:tcW w:w="694" w:type="dxa"/>
          </w:tcPr>
          <w:p w14:paraId="7731A29B" w14:textId="77777777" w:rsidR="00E5052F" w:rsidRPr="00EF4827" w:rsidRDefault="00E5052F" w:rsidP="004F0531">
            <w:pPr>
              <w:jc w:val="center"/>
            </w:pPr>
          </w:p>
        </w:tc>
        <w:tc>
          <w:tcPr>
            <w:tcW w:w="283" w:type="dxa"/>
          </w:tcPr>
          <w:p w14:paraId="4637F976" w14:textId="77777777" w:rsidR="00E5052F" w:rsidRPr="00EF4827" w:rsidRDefault="00E5052F" w:rsidP="00D74973">
            <w:pPr>
              <w:jc w:val="center"/>
            </w:pPr>
          </w:p>
        </w:tc>
        <w:tc>
          <w:tcPr>
            <w:tcW w:w="8050" w:type="dxa"/>
          </w:tcPr>
          <w:p w14:paraId="6C6A0619" w14:textId="77777777" w:rsidR="00E5052F" w:rsidRPr="00EF4827" w:rsidRDefault="00E5052F" w:rsidP="00D74973">
            <w:pPr>
              <w:jc w:val="both"/>
            </w:pPr>
          </w:p>
        </w:tc>
      </w:tr>
      <w:tr w:rsidR="004F0531" w:rsidRPr="00EF4827" w14:paraId="07E57FF1" w14:textId="77777777" w:rsidTr="004B7A44">
        <w:trPr>
          <w:trHeight w:val="445"/>
          <w:jc w:val="center"/>
        </w:trPr>
        <w:tc>
          <w:tcPr>
            <w:tcW w:w="694" w:type="dxa"/>
          </w:tcPr>
          <w:p w14:paraId="08182F68" w14:textId="49EE159A" w:rsidR="004F0531" w:rsidRPr="00EF4827" w:rsidRDefault="004F0531" w:rsidP="004F0531">
            <w:pPr>
              <w:jc w:val="center"/>
            </w:pPr>
            <w:r w:rsidRPr="00EF4827">
              <w:t>[D2]</w:t>
            </w:r>
          </w:p>
        </w:tc>
        <w:tc>
          <w:tcPr>
            <w:tcW w:w="283" w:type="dxa"/>
          </w:tcPr>
          <w:p w14:paraId="22DF6FF7" w14:textId="77777777" w:rsidR="004F0531" w:rsidRPr="00EF4827" w:rsidRDefault="004F0531" w:rsidP="004F0531">
            <w:pPr>
              <w:jc w:val="center"/>
            </w:pPr>
          </w:p>
        </w:tc>
        <w:tc>
          <w:tcPr>
            <w:tcW w:w="8050" w:type="dxa"/>
          </w:tcPr>
          <w:p w14:paraId="3221A9E3" w14:textId="77777777" w:rsidR="00C05B3C" w:rsidRPr="00C05B3C" w:rsidRDefault="00C05B3C" w:rsidP="00C05B3C">
            <w:pPr>
              <w:jc w:val="both"/>
            </w:pPr>
            <w:r w:rsidRPr="00C05B3C">
              <w:t>D.lgs. 18 febbraio 2000, n. 56 “Disposizioni in materia di federalismo fiscale, a norma</w:t>
            </w:r>
          </w:p>
          <w:p w14:paraId="507F39CA" w14:textId="77777777" w:rsidR="00C05B3C" w:rsidRPr="00C05B3C" w:rsidRDefault="00C05B3C" w:rsidP="00C05B3C">
            <w:pPr>
              <w:jc w:val="both"/>
            </w:pPr>
            <w:r w:rsidRPr="00C05B3C">
              <w:t>dell'articolo 10 della legge 13 maggio 1999, n. 133”, pubblicato in G.U. Serie Generale, n. 62 del</w:t>
            </w:r>
          </w:p>
          <w:p w14:paraId="3BD8C96F" w14:textId="77777777" w:rsidR="00C05B3C" w:rsidRPr="00C05B3C" w:rsidRDefault="00C05B3C" w:rsidP="00C05B3C">
            <w:pPr>
              <w:jc w:val="both"/>
            </w:pPr>
            <w:r w:rsidRPr="00C05B3C">
              <w:t>15 marzo 2000 (per quanto attiene alle “Procedure di monitoraggio dell'assistenza sanitaria”</w:t>
            </w:r>
          </w:p>
          <w:p w14:paraId="70D71FA2" w14:textId="06B47301" w:rsidR="004F0531" w:rsidRPr="00EF4827" w:rsidRDefault="00C05B3C" w:rsidP="00C05B3C">
            <w:pPr>
              <w:jc w:val="both"/>
            </w:pPr>
            <w:r w:rsidRPr="00C05B3C">
              <w:t>previste dall'art. 9).</w:t>
            </w:r>
          </w:p>
        </w:tc>
      </w:tr>
      <w:tr w:rsidR="004F0531" w:rsidRPr="00EF4827" w14:paraId="443400F8" w14:textId="77777777" w:rsidTr="004B7A44">
        <w:trPr>
          <w:trHeight w:val="167"/>
          <w:jc w:val="center"/>
        </w:trPr>
        <w:tc>
          <w:tcPr>
            <w:tcW w:w="694" w:type="dxa"/>
          </w:tcPr>
          <w:p w14:paraId="0C36334F" w14:textId="77777777" w:rsidR="004F0531" w:rsidRPr="00EF4827" w:rsidRDefault="004F0531" w:rsidP="004F0531">
            <w:pPr>
              <w:jc w:val="center"/>
            </w:pPr>
          </w:p>
        </w:tc>
        <w:tc>
          <w:tcPr>
            <w:tcW w:w="283" w:type="dxa"/>
          </w:tcPr>
          <w:p w14:paraId="165B27F5" w14:textId="77777777" w:rsidR="004F0531" w:rsidRPr="00EF4827" w:rsidRDefault="004F0531" w:rsidP="004F0531">
            <w:pPr>
              <w:jc w:val="center"/>
            </w:pPr>
          </w:p>
        </w:tc>
        <w:tc>
          <w:tcPr>
            <w:tcW w:w="8050" w:type="dxa"/>
          </w:tcPr>
          <w:p w14:paraId="421895B4" w14:textId="77777777" w:rsidR="004F0531" w:rsidRPr="00EF4827" w:rsidRDefault="004F0531" w:rsidP="004F0531">
            <w:pPr>
              <w:jc w:val="both"/>
            </w:pPr>
          </w:p>
        </w:tc>
      </w:tr>
      <w:tr w:rsidR="004F0531" w:rsidRPr="00EF4827" w14:paraId="49B17498" w14:textId="77777777" w:rsidTr="004B7A44">
        <w:trPr>
          <w:trHeight w:val="445"/>
          <w:jc w:val="center"/>
        </w:trPr>
        <w:tc>
          <w:tcPr>
            <w:tcW w:w="694" w:type="dxa"/>
          </w:tcPr>
          <w:p w14:paraId="1A15F71F" w14:textId="688AFF7E" w:rsidR="004F0531" w:rsidRPr="00EF4827" w:rsidRDefault="004F0531" w:rsidP="004F0531">
            <w:pPr>
              <w:jc w:val="center"/>
            </w:pPr>
            <w:r w:rsidRPr="00EF4827">
              <w:t>[D3]</w:t>
            </w:r>
          </w:p>
        </w:tc>
        <w:tc>
          <w:tcPr>
            <w:tcW w:w="283" w:type="dxa"/>
          </w:tcPr>
          <w:p w14:paraId="57B62F9C" w14:textId="77777777" w:rsidR="004F0531" w:rsidRPr="00EF4827" w:rsidRDefault="004F0531" w:rsidP="004F0531">
            <w:pPr>
              <w:jc w:val="center"/>
            </w:pPr>
            <w:r w:rsidRPr="00EF4827">
              <w:t>-</w:t>
            </w:r>
          </w:p>
        </w:tc>
        <w:tc>
          <w:tcPr>
            <w:tcW w:w="8050" w:type="dxa"/>
          </w:tcPr>
          <w:p w14:paraId="471FD10B" w14:textId="77777777" w:rsidR="00C05B3C" w:rsidRPr="00C05B3C" w:rsidRDefault="00C05B3C" w:rsidP="00C05B3C">
            <w:pPr>
              <w:jc w:val="both"/>
            </w:pPr>
            <w:r w:rsidRPr="00C05B3C">
              <w:t>Provvedimento della Conferenza Stato-Regioni1 del 22 febbraio 2001 “Accordo tra il</w:t>
            </w:r>
          </w:p>
          <w:p w14:paraId="2AA36DA9" w14:textId="77777777" w:rsidR="00C05B3C" w:rsidRPr="00C05B3C" w:rsidRDefault="00C05B3C" w:rsidP="00C05B3C">
            <w:pPr>
              <w:jc w:val="both"/>
            </w:pPr>
            <w:r w:rsidRPr="00C05B3C">
              <w:t>Ministero della Sanità, il Ministro per la Solidarietà sociale e le Regioni e Province autonome di</w:t>
            </w:r>
          </w:p>
          <w:p w14:paraId="5AB2BDFD" w14:textId="77777777" w:rsidR="00C05B3C" w:rsidRPr="00C05B3C" w:rsidRDefault="00C05B3C" w:rsidP="00C05B3C">
            <w:pPr>
              <w:jc w:val="both"/>
            </w:pPr>
            <w:r w:rsidRPr="00C05B3C">
              <w:t>Trento e Bolzano, per l’individuazione della figura e del relativo profilo professionale</w:t>
            </w:r>
          </w:p>
          <w:p w14:paraId="162F8BB3" w14:textId="77777777" w:rsidR="00C05B3C" w:rsidRPr="00C05B3C" w:rsidRDefault="00C05B3C" w:rsidP="00C05B3C">
            <w:pPr>
              <w:jc w:val="both"/>
            </w:pPr>
            <w:r w:rsidRPr="00C05B3C">
              <w:t>dell’Operatore Socio-Sanitario e per la definizione dell’ordinamento didattico dei corsi di</w:t>
            </w:r>
          </w:p>
          <w:p w14:paraId="034D5B3A" w14:textId="390EFE03" w:rsidR="004F0531" w:rsidRPr="00EF4827" w:rsidRDefault="00C05B3C" w:rsidP="00C05B3C">
            <w:pPr>
              <w:jc w:val="both"/>
            </w:pPr>
            <w:r w:rsidRPr="00C05B3C">
              <w:t>formazione”, pubblicato in G.U. Serie Generale n. 91 del 19 aprile 2001.</w:t>
            </w:r>
          </w:p>
        </w:tc>
      </w:tr>
      <w:tr w:rsidR="004F0531" w:rsidRPr="00EF4827" w14:paraId="226DBB99" w14:textId="77777777" w:rsidTr="004B7A44">
        <w:trPr>
          <w:trHeight w:val="119"/>
          <w:jc w:val="center"/>
        </w:trPr>
        <w:tc>
          <w:tcPr>
            <w:tcW w:w="694" w:type="dxa"/>
          </w:tcPr>
          <w:p w14:paraId="37D2D1B9" w14:textId="77777777" w:rsidR="004F0531" w:rsidRPr="00EF4827" w:rsidRDefault="004F0531" w:rsidP="004F0531">
            <w:pPr>
              <w:jc w:val="center"/>
            </w:pPr>
          </w:p>
        </w:tc>
        <w:tc>
          <w:tcPr>
            <w:tcW w:w="283" w:type="dxa"/>
          </w:tcPr>
          <w:p w14:paraId="2DC48345" w14:textId="77777777" w:rsidR="004F0531" w:rsidRPr="00EF4827" w:rsidRDefault="004F0531" w:rsidP="004F0531">
            <w:pPr>
              <w:jc w:val="center"/>
            </w:pPr>
          </w:p>
        </w:tc>
        <w:tc>
          <w:tcPr>
            <w:tcW w:w="8050" w:type="dxa"/>
          </w:tcPr>
          <w:p w14:paraId="66ECB878" w14:textId="77777777" w:rsidR="004F0531" w:rsidRPr="00EF4827" w:rsidRDefault="004F0531" w:rsidP="004F0531">
            <w:pPr>
              <w:jc w:val="both"/>
            </w:pPr>
          </w:p>
        </w:tc>
      </w:tr>
      <w:tr w:rsidR="004F0531" w:rsidRPr="00EF4827" w14:paraId="0EC59010" w14:textId="77777777" w:rsidTr="004B7A44">
        <w:trPr>
          <w:trHeight w:val="445"/>
          <w:jc w:val="center"/>
        </w:trPr>
        <w:tc>
          <w:tcPr>
            <w:tcW w:w="694" w:type="dxa"/>
          </w:tcPr>
          <w:p w14:paraId="66C2948D" w14:textId="35D976DB" w:rsidR="004F0531" w:rsidRPr="00EF4827" w:rsidRDefault="004F0531" w:rsidP="004F0531">
            <w:pPr>
              <w:jc w:val="center"/>
            </w:pPr>
            <w:r w:rsidRPr="00EF4827">
              <w:t>[D4]</w:t>
            </w:r>
          </w:p>
        </w:tc>
        <w:tc>
          <w:tcPr>
            <w:tcW w:w="283" w:type="dxa"/>
          </w:tcPr>
          <w:p w14:paraId="51C9D95C" w14:textId="77777777" w:rsidR="004F0531" w:rsidRPr="00EF4827" w:rsidRDefault="004F0531" w:rsidP="004F0531">
            <w:pPr>
              <w:jc w:val="center"/>
            </w:pPr>
            <w:r w:rsidRPr="00EF4827">
              <w:t>-</w:t>
            </w:r>
          </w:p>
        </w:tc>
        <w:tc>
          <w:tcPr>
            <w:tcW w:w="8050" w:type="dxa"/>
          </w:tcPr>
          <w:p w14:paraId="3035B4F1" w14:textId="77777777" w:rsidR="00C05B3C" w:rsidRPr="00C05B3C" w:rsidRDefault="00C05B3C" w:rsidP="00C05B3C">
            <w:pPr>
              <w:jc w:val="both"/>
            </w:pPr>
            <w:r w:rsidRPr="00C05B3C">
              <w:t xml:space="preserve">DM </w:t>
            </w:r>
            <w:proofErr w:type="spellStart"/>
            <w:r w:rsidRPr="00C05B3C">
              <w:t>MdS</w:t>
            </w:r>
            <w:proofErr w:type="spellEnd"/>
            <w:r w:rsidRPr="00C05B3C">
              <w:t xml:space="preserve"> 12 dicembre 2001 “Sistema di garanzie per il monitoraggio dell'assistenza sanitaria”</w:t>
            </w:r>
          </w:p>
          <w:p w14:paraId="47A48D17" w14:textId="176B4271" w:rsidR="004F0531" w:rsidRPr="00EF4827" w:rsidRDefault="00C05B3C" w:rsidP="00C05B3C">
            <w:pPr>
              <w:jc w:val="both"/>
            </w:pPr>
            <w:r w:rsidRPr="00C05B3C">
              <w:t>(Indicatori LEA), pubblicato in G.U. Serie Generale, n. 34 del 9 febbraio 2002.</w:t>
            </w:r>
          </w:p>
        </w:tc>
      </w:tr>
      <w:tr w:rsidR="004F0531" w:rsidRPr="00EF4827" w14:paraId="58872705" w14:textId="77777777" w:rsidTr="004B7A44">
        <w:trPr>
          <w:trHeight w:val="119"/>
          <w:jc w:val="center"/>
        </w:trPr>
        <w:tc>
          <w:tcPr>
            <w:tcW w:w="694" w:type="dxa"/>
          </w:tcPr>
          <w:p w14:paraId="4C346E15" w14:textId="77777777" w:rsidR="004F0531" w:rsidRPr="00EF4827" w:rsidRDefault="004F0531" w:rsidP="004F0531">
            <w:pPr>
              <w:jc w:val="center"/>
            </w:pPr>
          </w:p>
        </w:tc>
        <w:tc>
          <w:tcPr>
            <w:tcW w:w="283" w:type="dxa"/>
          </w:tcPr>
          <w:p w14:paraId="12700548" w14:textId="77777777" w:rsidR="004F0531" w:rsidRPr="00EF4827" w:rsidRDefault="004F0531" w:rsidP="004F0531">
            <w:pPr>
              <w:jc w:val="center"/>
            </w:pPr>
          </w:p>
        </w:tc>
        <w:tc>
          <w:tcPr>
            <w:tcW w:w="8050" w:type="dxa"/>
          </w:tcPr>
          <w:p w14:paraId="6E8752FA" w14:textId="77777777" w:rsidR="004F0531" w:rsidRPr="00EF4827" w:rsidRDefault="004F0531" w:rsidP="004F0531">
            <w:pPr>
              <w:jc w:val="both"/>
            </w:pPr>
          </w:p>
        </w:tc>
      </w:tr>
      <w:tr w:rsidR="004F0531" w:rsidRPr="00EF4827" w14:paraId="09A5E18F" w14:textId="77777777" w:rsidTr="004B7A44">
        <w:trPr>
          <w:trHeight w:val="445"/>
          <w:jc w:val="center"/>
        </w:trPr>
        <w:tc>
          <w:tcPr>
            <w:tcW w:w="694" w:type="dxa"/>
          </w:tcPr>
          <w:p w14:paraId="53F0E1BA" w14:textId="1C8CC6C9" w:rsidR="004F0531" w:rsidRPr="00EF4827" w:rsidRDefault="004F0531" w:rsidP="004F0531">
            <w:pPr>
              <w:jc w:val="center"/>
            </w:pPr>
            <w:r w:rsidRPr="00EF4827">
              <w:t>[D5]</w:t>
            </w:r>
          </w:p>
        </w:tc>
        <w:tc>
          <w:tcPr>
            <w:tcW w:w="283" w:type="dxa"/>
          </w:tcPr>
          <w:p w14:paraId="5B108086" w14:textId="77777777" w:rsidR="004F0531" w:rsidRPr="00EF4827" w:rsidRDefault="004F0531" w:rsidP="004F0531">
            <w:pPr>
              <w:jc w:val="center"/>
            </w:pPr>
            <w:r w:rsidRPr="00EF4827">
              <w:t>-</w:t>
            </w:r>
          </w:p>
        </w:tc>
        <w:tc>
          <w:tcPr>
            <w:tcW w:w="8050" w:type="dxa"/>
          </w:tcPr>
          <w:p w14:paraId="4722D3F9" w14:textId="77777777" w:rsidR="00C05B3C" w:rsidRPr="00C05B3C" w:rsidRDefault="00C05B3C" w:rsidP="00C05B3C">
            <w:pPr>
              <w:jc w:val="both"/>
            </w:pPr>
            <w:r w:rsidRPr="00C05B3C">
              <w:t xml:space="preserve">DM </w:t>
            </w:r>
            <w:proofErr w:type="spellStart"/>
            <w:r w:rsidRPr="00C05B3C">
              <w:t>MdS</w:t>
            </w:r>
            <w:proofErr w:type="spellEnd"/>
            <w:r w:rsidRPr="00C05B3C">
              <w:t xml:space="preserve"> 12 gennaio </w:t>
            </w:r>
            <w:proofErr w:type="gramStart"/>
            <w:r w:rsidRPr="00C05B3C">
              <w:t>2017 ”Definizione</w:t>
            </w:r>
            <w:proofErr w:type="gramEnd"/>
            <w:r w:rsidRPr="00C05B3C">
              <w:t xml:space="preserve"> e aggiornamento dei livelli essenziali di assistenza, di</w:t>
            </w:r>
          </w:p>
          <w:p w14:paraId="231F7A5C" w14:textId="1E2ADEDC" w:rsidR="004F0531" w:rsidRPr="00EF4827" w:rsidRDefault="00C05B3C" w:rsidP="00C05B3C">
            <w:pPr>
              <w:jc w:val="both"/>
            </w:pPr>
            <w:r w:rsidRPr="00C05B3C">
              <w:t>cui all'articolo 1, comma 7, del decreto legislativo 30 dicembre 1992, n. 502”</w:t>
            </w:r>
          </w:p>
        </w:tc>
      </w:tr>
      <w:tr w:rsidR="004F0531" w:rsidRPr="00EF4827" w14:paraId="2B28A780" w14:textId="77777777" w:rsidTr="004B7A44">
        <w:trPr>
          <w:trHeight w:val="167"/>
          <w:jc w:val="center"/>
        </w:trPr>
        <w:tc>
          <w:tcPr>
            <w:tcW w:w="694" w:type="dxa"/>
          </w:tcPr>
          <w:p w14:paraId="4734B4E4" w14:textId="77777777" w:rsidR="004F0531" w:rsidRPr="00EF4827" w:rsidRDefault="004F0531" w:rsidP="004F0531">
            <w:pPr>
              <w:jc w:val="center"/>
            </w:pPr>
          </w:p>
        </w:tc>
        <w:tc>
          <w:tcPr>
            <w:tcW w:w="283" w:type="dxa"/>
          </w:tcPr>
          <w:p w14:paraId="4C0C6E96" w14:textId="77777777" w:rsidR="004F0531" w:rsidRPr="00EF4827" w:rsidRDefault="004F0531" w:rsidP="004F0531">
            <w:pPr>
              <w:jc w:val="center"/>
            </w:pPr>
          </w:p>
        </w:tc>
        <w:tc>
          <w:tcPr>
            <w:tcW w:w="8050" w:type="dxa"/>
          </w:tcPr>
          <w:p w14:paraId="13FB4F94" w14:textId="77777777" w:rsidR="004F0531" w:rsidRPr="00EF4827" w:rsidRDefault="004F0531" w:rsidP="004F0531">
            <w:pPr>
              <w:jc w:val="both"/>
            </w:pPr>
          </w:p>
        </w:tc>
      </w:tr>
      <w:tr w:rsidR="004F0531" w:rsidRPr="00EF4827" w14:paraId="66D65990" w14:textId="77777777" w:rsidTr="004B7A44">
        <w:trPr>
          <w:trHeight w:val="445"/>
          <w:jc w:val="center"/>
        </w:trPr>
        <w:tc>
          <w:tcPr>
            <w:tcW w:w="694" w:type="dxa"/>
          </w:tcPr>
          <w:p w14:paraId="019B5B83" w14:textId="6A07FD5B" w:rsidR="004F0531" w:rsidRPr="00EF4827" w:rsidRDefault="004F0531" w:rsidP="004F0531">
            <w:pPr>
              <w:jc w:val="center"/>
            </w:pPr>
            <w:r w:rsidRPr="00EF4827">
              <w:t>[D6]</w:t>
            </w:r>
          </w:p>
        </w:tc>
        <w:tc>
          <w:tcPr>
            <w:tcW w:w="283" w:type="dxa"/>
          </w:tcPr>
          <w:p w14:paraId="40126D0F" w14:textId="77777777" w:rsidR="004F0531" w:rsidRPr="00EF4827" w:rsidRDefault="004F0531" w:rsidP="004F0531">
            <w:pPr>
              <w:jc w:val="center"/>
            </w:pPr>
          </w:p>
        </w:tc>
        <w:tc>
          <w:tcPr>
            <w:tcW w:w="8050" w:type="dxa"/>
          </w:tcPr>
          <w:p w14:paraId="25FA76F4" w14:textId="77777777" w:rsidR="004B7A44" w:rsidRPr="004B7A44" w:rsidRDefault="004B7A44" w:rsidP="004B7A44">
            <w:pPr>
              <w:jc w:val="both"/>
            </w:pPr>
            <w:r w:rsidRPr="004B7A44">
              <w:t xml:space="preserve">DM </w:t>
            </w:r>
            <w:proofErr w:type="spellStart"/>
            <w:r w:rsidRPr="004B7A44">
              <w:t>MdS</w:t>
            </w:r>
            <w:proofErr w:type="spellEnd"/>
            <w:r w:rsidRPr="004B7A44">
              <w:t xml:space="preserve"> 7 agosto </w:t>
            </w:r>
            <w:proofErr w:type="gramStart"/>
            <w:r w:rsidRPr="004B7A44">
              <w:t>2023 ”Istituzione</w:t>
            </w:r>
            <w:proofErr w:type="gramEnd"/>
            <w:r w:rsidRPr="004B7A44">
              <w:t xml:space="preserve"> del sistema informativo per il monitoraggio dell’assistenza</w:t>
            </w:r>
          </w:p>
          <w:p w14:paraId="1DEEA255" w14:textId="14B2402A" w:rsidR="004F0531" w:rsidRPr="00EF4827" w:rsidRDefault="004B7A44" w:rsidP="004B7A44">
            <w:pPr>
              <w:jc w:val="both"/>
            </w:pPr>
            <w:r w:rsidRPr="004B7A44">
              <w:t>riabilitativa”</w:t>
            </w:r>
          </w:p>
        </w:tc>
      </w:tr>
    </w:tbl>
    <w:p w14:paraId="71FD8A1D" w14:textId="77777777" w:rsidR="005D3D63" w:rsidRPr="00EF4827" w:rsidRDefault="005D3D63">
      <w:pPr>
        <w:widowControl/>
        <w:suppressAutoHyphens w:val="0"/>
        <w:spacing w:line="240" w:lineRule="auto"/>
        <w:rPr>
          <w:rFonts w:ascii="Arial" w:hAnsi="Arial"/>
          <w:b/>
          <w:sz w:val="24"/>
        </w:rPr>
      </w:pPr>
      <w:bookmarkStart w:id="11" w:name="__RefHeading__7_299485111"/>
      <w:bookmarkEnd w:id="11"/>
      <w:r w:rsidRPr="00EF4827">
        <w:br w:type="page"/>
      </w:r>
    </w:p>
    <w:p w14:paraId="26A86FCD" w14:textId="77777777" w:rsidR="00E5700D" w:rsidRPr="00EF4827" w:rsidRDefault="00E5700D">
      <w:pPr>
        <w:pStyle w:val="Titolo1"/>
      </w:pPr>
      <w:bookmarkStart w:id="12" w:name="_Toc212036796"/>
      <w:r w:rsidRPr="00EF4827">
        <w:lastRenderedPageBreak/>
        <w:t>Requisiti di validazione degli schemi XML tramite XSD</w:t>
      </w:r>
      <w:bookmarkEnd w:id="12"/>
    </w:p>
    <w:p w14:paraId="26D5C94A" w14:textId="77777777" w:rsidR="00E5700D" w:rsidRPr="00EF4827" w:rsidRDefault="00E5700D"/>
    <w:p w14:paraId="7297F019" w14:textId="77777777" w:rsidR="00E5700D" w:rsidRPr="00EF4827" w:rsidRDefault="00E5700D">
      <w:pPr>
        <w:pStyle w:val="Paragraph1"/>
        <w:spacing w:before="0" w:line="240" w:lineRule="atLeast"/>
      </w:pPr>
      <w:r w:rsidRPr="00EF4827">
        <w:t>Un</w:t>
      </w:r>
      <w:r w:rsidR="00AD75DD" w:rsidRPr="00EF4827">
        <w:t>o</w:t>
      </w:r>
      <w:r w:rsidRPr="00EF4827">
        <w:t xml:space="preserve"> </w:t>
      </w:r>
      <w:r w:rsidR="005C14A5" w:rsidRPr="00EF4827">
        <w:t>schema XSD</w:t>
      </w:r>
      <w:r w:rsidRPr="00EF4827">
        <w:t xml:space="preserve"> definisce il tipo di un documento XML in termini di vincoli: quali elementi </w:t>
      </w:r>
      <w:r w:rsidR="005C14A5" w:rsidRPr="00EF4827">
        <w:t>e</w:t>
      </w:r>
      <w:r w:rsidRPr="00EF4827">
        <w:t xml:space="preserve"> attributi possono apparire, in quale relazione reciproca, quale tipo di dati può contenere, ed altro. Può essere usata anche con un programma di validazione, al fine di accertare a quale tipo appartiene un determinato documento XML.</w:t>
      </w:r>
    </w:p>
    <w:p w14:paraId="49E2F594" w14:textId="77777777" w:rsidR="00E5700D" w:rsidRPr="00EF4827" w:rsidRDefault="00E5700D"/>
    <w:p w14:paraId="22F40A68" w14:textId="77777777" w:rsidR="00E5700D" w:rsidRPr="00EF4827" w:rsidRDefault="00E5700D">
      <w:pPr>
        <w:pStyle w:val="Titolo2"/>
      </w:pPr>
      <w:bookmarkStart w:id="13" w:name="__RefHeading__9_299485111"/>
      <w:bookmarkStart w:id="14" w:name="_Toc212036797"/>
      <w:bookmarkEnd w:id="13"/>
      <w:r w:rsidRPr="00EF4827">
        <w:t>Elenco dei controlli previsti</w:t>
      </w:r>
      <w:bookmarkEnd w:id="14"/>
    </w:p>
    <w:p w14:paraId="073FF0E1" w14:textId="77777777" w:rsidR="00E5700D" w:rsidRPr="00EF4827" w:rsidRDefault="00E5700D"/>
    <w:p w14:paraId="3B08AAF3" w14:textId="77777777" w:rsidR="00E5700D" w:rsidRPr="00EF4827" w:rsidRDefault="00E5700D">
      <w:pPr>
        <w:pStyle w:val="Paragraph1"/>
        <w:spacing w:before="0" w:line="240" w:lineRule="atLeast"/>
      </w:pPr>
      <w:r w:rsidRPr="00EF4827">
        <w:t>Nell’ambito del progetto di revisione dei Flussi Massivi, a partire dai flussi della Mobilità Sanitaria, vengono decentrati i cosiddetti controlli formali all’accettazione dei file. Storicamente sono definiti controlli formali le seguenti tipologie di controlli.</w:t>
      </w:r>
    </w:p>
    <w:p w14:paraId="5693037E" w14:textId="77777777" w:rsidR="00E5700D" w:rsidRPr="00EF4827" w:rsidRDefault="00E5700D"/>
    <w:p w14:paraId="60F9E318" w14:textId="77777777" w:rsidR="00E5700D" w:rsidRPr="00EF4827" w:rsidRDefault="00E5700D"/>
    <w:p w14:paraId="6D8A0641" w14:textId="77777777" w:rsidR="00E5700D" w:rsidRPr="00EF4827" w:rsidRDefault="00E5700D">
      <w:pPr>
        <w:numPr>
          <w:ilvl w:val="1"/>
          <w:numId w:val="7"/>
        </w:numPr>
      </w:pPr>
      <w:r w:rsidRPr="00EF4827">
        <w:t>Campo obbligatorio non valorizzato</w:t>
      </w:r>
    </w:p>
    <w:p w14:paraId="631ED316" w14:textId="77777777" w:rsidR="00E5700D" w:rsidRPr="00EF4827" w:rsidRDefault="00E5700D">
      <w:pPr>
        <w:numPr>
          <w:ilvl w:val="1"/>
          <w:numId w:val="7"/>
        </w:numPr>
      </w:pPr>
      <w:r w:rsidRPr="00EF4827">
        <w:t xml:space="preserve">Valore non accettabile </w:t>
      </w:r>
    </w:p>
    <w:p w14:paraId="3094ED5A" w14:textId="77777777" w:rsidR="00E5700D" w:rsidRPr="00EF4827" w:rsidRDefault="00E5700D">
      <w:pPr>
        <w:numPr>
          <w:ilvl w:val="1"/>
          <w:numId w:val="7"/>
        </w:numPr>
      </w:pPr>
      <w:r w:rsidRPr="00EF4827">
        <w:t>Valore non numerico</w:t>
      </w:r>
    </w:p>
    <w:p w14:paraId="5C6260EC" w14:textId="77777777" w:rsidR="00E5700D" w:rsidRPr="00EF4827" w:rsidRDefault="00E5700D">
      <w:pPr>
        <w:numPr>
          <w:ilvl w:val="1"/>
          <w:numId w:val="7"/>
        </w:numPr>
      </w:pPr>
      <w:r w:rsidRPr="00EF4827">
        <w:t xml:space="preserve">Valore non presente in tabella </w:t>
      </w:r>
    </w:p>
    <w:p w14:paraId="452D25A9" w14:textId="77777777" w:rsidR="00E5700D" w:rsidRPr="00EF4827" w:rsidRDefault="00E5700D">
      <w:pPr>
        <w:numPr>
          <w:ilvl w:val="1"/>
          <w:numId w:val="7"/>
        </w:numPr>
      </w:pPr>
      <w:r w:rsidRPr="00EF4827">
        <w:t>Data non Valida</w:t>
      </w:r>
    </w:p>
    <w:p w14:paraId="700A9BC2" w14:textId="77777777" w:rsidR="00E5700D" w:rsidRPr="00EF4827" w:rsidRDefault="00E5700D">
      <w:pPr>
        <w:numPr>
          <w:ilvl w:val="1"/>
          <w:numId w:val="7"/>
        </w:numPr>
      </w:pPr>
      <w:r w:rsidRPr="00EF4827">
        <w:t>Campo Formalmente Errato</w:t>
      </w:r>
    </w:p>
    <w:p w14:paraId="620659BC" w14:textId="77777777" w:rsidR="00E5700D" w:rsidRPr="00EF4827" w:rsidRDefault="00E5700D">
      <w:pPr>
        <w:numPr>
          <w:ilvl w:val="1"/>
          <w:numId w:val="7"/>
        </w:numPr>
      </w:pPr>
      <w:r w:rsidRPr="00EF4827">
        <w:t>Valore non Alfabetico</w:t>
      </w:r>
    </w:p>
    <w:p w14:paraId="28AD6FAB" w14:textId="77777777" w:rsidR="00E5700D" w:rsidRPr="00EF4827" w:rsidRDefault="00E5700D">
      <w:pPr>
        <w:numPr>
          <w:ilvl w:val="1"/>
          <w:numId w:val="7"/>
        </w:numPr>
      </w:pPr>
      <w:r w:rsidRPr="00EF4827">
        <w:t>Valore non coerente nell’intera Ricetta</w:t>
      </w:r>
    </w:p>
    <w:p w14:paraId="20A1BBF4" w14:textId="77777777" w:rsidR="00E5700D" w:rsidRPr="00EF4827" w:rsidRDefault="00E5700D"/>
    <w:p w14:paraId="77B44865" w14:textId="77777777" w:rsidR="00E5700D" w:rsidRPr="00EF4827" w:rsidRDefault="00E5700D">
      <w:pPr>
        <w:pStyle w:val="Paragraph1"/>
        <w:spacing w:before="0" w:line="240" w:lineRule="atLeast"/>
      </w:pPr>
      <w:r w:rsidRPr="00EF4827">
        <w:t>Tali controlli vengono sostituiti tramite grammatiche XSD seguendo gli standard e i vincoli definiti dal W3C per la versione 1.0; con i passaggi a versioni successive degli standard W3C è ipotizzabile un ulteriore raffinamento dei controlli formali attuabili sui file XML.</w:t>
      </w:r>
    </w:p>
    <w:p w14:paraId="5A4A32D7" w14:textId="77777777" w:rsidR="00E5700D" w:rsidRPr="00EF4827" w:rsidRDefault="00E5700D"/>
    <w:p w14:paraId="6B8D4E86" w14:textId="77777777" w:rsidR="00E5700D" w:rsidRPr="00EF4827" w:rsidRDefault="00E5700D">
      <w:pPr>
        <w:pStyle w:val="Paragraph1"/>
        <w:spacing w:before="0" w:line="240" w:lineRule="atLeast"/>
      </w:pPr>
      <w:r w:rsidRPr="00EF4827">
        <w:t xml:space="preserve">Per la versione 1.0 degli schemi applicati al presente flusso si precede di spostare nella logica dei controlli effettuati tramite XSD </w:t>
      </w:r>
      <w:r w:rsidR="005C14A5" w:rsidRPr="00EF4827">
        <w:t>i seguenti</w:t>
      </w:r>
      <w:r w:rsidRPr="00EF4827">
        <w:t xml:space="preserve"> controlli:  </w:t>
      </w:r>
    </w:p>
    <w:p w14:paraId="270A6484" w14:textId="77777777" w:rsidR="00E5700D" w:rsidRPr="00EF4827" w:rsidRDefault="00E5700D"/>
    <w:p w14:paraId="54BEDCEA" w14:textId="77777777" w:rsidR="00E5700D" w:rsidRPr="00EF4827" w:rsidRDefault="00E5700D">
      <w:pPr>
        <w:numPr>
          <w:ilvl w:val="0"/>
          <w:numId w:val="7"/>
        </w:numPr>
      </w:pPr>
      <w:r w:rsidRPr="00EF4827">
        <w:t>campi obbligatori</w:t>
      </w:r>
    </w:p>
    <w:p w14:paraId="392DE95B" w14:textId="77777777" w:rsidR="00E5700D" w:rsidRPr="00EF4827" w:rsidRDefault="00E5700D">
      <w:pPr>
        <w:ind w:left="360"/>
      </w:pPr>
    </w:p>
    <w:p w14:paraId="315E1490" w14:textId="77777777" w:rsidR="00E5700D" w:rsidRPr="00EF4827" w:rsidRDefault="00E5700D">
      <w:pPr>
        <w:numPr>
          <w:ilvl w:val="0"/>
          <w:numId w:val="7"/>
        </w:numPr>
      </w:pPr>
      <w:r w:rsidRPr="00EF4827">
        <w:t xml:space="preserve">enumerazioni o liste di valori ammessi come definite nelle schede dei singoli campi del documento [A4] </w:t>
      </w:r>
    </w:p>
    <w:p w14:paraId="01479D40" w14:textId="77777777" w:rsidR="00E5700D" w:rsidRPr="00EF4827" w:rsidRDefault="00E5700D"/>
    <w:p w14:paraId="336857EC" w14:textId="77777777" w:rsidR="00E5700D" w:rsidRPr="00EF4827" w:rsidRDefault="00E5700D">
      <w:pPr>
        <w:numPr>
          <w:ilvl w:val="0"/>
          <w:numId w:val="7"/>
        </w:numPr>
        <w:jc w:val="both"/>
      </w:pPr>
      <w:r w:rsidRPr="00EF4827">
        <w:t xml:space="preserve">per campi con enumerazioni di codici afferenti a basi dati centralizzate la cui numerosità e/o variabilità nel tempo sia </w:t>
      </w:r>
      <w:r w:rsidR="005C14A5" w:rsidRPr="00EF4827">
        <w:t>elevata, individuare</w:t>
      </w:r>
      <w:r w:rsidRPr="00EF4827">
        <w:t xml:space="preserve"> le regole minime di accettazione formale del </w:t>
      </w:r>
      <w:r w:rsidR="005C14A5" w:rsidRPr="00EF4827">
        <w:t>campo codificato</w:t>
      </w:r>
      <w:r w:rsidRPr="00EF4827">
        <w:t xml:space="preserve">; </w:t>
      </w:r>
      <w:proofErr w:type="gramStart"/>
      <w:r w:rsidRPr="00EF4827">
        <w:t>per esempio</w:t>
      </w:r>
      <w:proofErr w:type="gramEnd"/>
      <w:r w:rsidRPr="00EF4827">
        <w:t xml:space="preserve"> codici che debbano essere composti da solo cifre numeriche escludere la possibilità di caricare caratteri alfabetici o caratteri speciali; tali tipologie di controllo vengono definite </w:t>
      </w:r>
      <w:r w:rsidRPr="00EF4827">
        <w:rPr>
          <w:b/>
          <w:i/>
        </w:rPr>
        <w:t>Verifica Formale</w:t>
      </w:r>
      <w:r w:rsidRPr="00EF4827">
        <w:t xml:space="preserve"> con l’acronimo “VF”</w:t>
      </w:r>
    </w:p>
    <w:p w14:paraId="4501D100" w14:textId="77777777" w:rsidR="00E5700D" w:rsidRPr="00EF4827" w:rsidRDefault="00E5700D">
      <w:pPr>
        <w:ind w:left="360"/>
      </w:pPr>
    </w:p>
    <w:p w14:paraId="71BBD14A" w14:textId="77777777" w:rsidR="00E5700D" w:rsidRPr="00EF4827" w:rsidRDefault="00E5700D">
      <w:pPr>
        <w:numPr>
          <w:ilvl w:val="0"/>
          <w:numId w:val="7"/>
        </w:numPr>
        <w:jc w:val="both"/>
      </w:pPr>
      <w:r w:rsidRPr="00EF4827">
        <w:t>per le data individuare il formato di data valido; verificare rispetto a controlli formali eventuali intervalli temporali (per esempio “maggiore di</w:t>
      </w:r>
      <w:r w:rsidR="005C14A5" w:rsidRPr="00EF4827">
        <w:t>”)</w:t>
      </w:r>
    </w:p>
    <w:p w14:paraId="4D58F5C6" w14:textId="77777777" w:rsidR="00E5700D" w:rsidRPr="00EF4827" w:rsidRDefault="00E5700D"/>
    <w:p w14:paraId="68D98A5D" w14:textId="77777777" w:rsidR="00E5700D" w:rsidRPr="00EF4827" w:rsidRDefault="00E5700D">
      <w:pPr>
        <w:numPr>
          <w:ilvl w:val="0"/>
          <w:numId w:val="7"/>
        </w:numPr>
      </w:pPr>
      <w:r w:rsidRPr="00EF4827">
        <w:t>lunghezza del singolo campo, fissa, minima, massima al fine di rispettare l’attuale disegno degli archivi centralizzati e il dettaglio delle codifiche richieste</w:t>
      </w:r>
    </w:p>
    <w:p w14:paraId="7C9DFF07" w14:textId="77777777" w:rsidR="00E5700D" w:rsidRPr="00EF4827" w:rsidRDefault="00E5700D"/>
    <w:p w14:paraId="544DA94D" w14:textId="77777777" w:rsidR="00E5700D" w:rsidRPr="00EF4827" w:rsidRDefault="00E5700D"/>
    <w:p w14:paraId="4264CF41" w14:textId="77777777" w:rsidR="00E5700D" w:rsidRPr="00EF4827" w:rsidRDefault="00E5700D">
      <w:pPr>
        <w:pStyle w:val="Titolo2"/>
      </w:pPr>
      <w:bookmarkStart w:id="15" w:name="__RefHeading__11_299485111"/>
      <w:bookmarkStart w:id="16" w:name="_Toc212036798"/>
      <w:bookmarkEnd w:id="15"/>
      <w:r w:rsidRPr="00EF4827">
        <w:lastRenderedPageBreak/>
        <w:t>Elenco dei controlli proposti</w:t>
      </w:r>
      <w:bookmarkEnd w:id="16"/>
    </w:p>
    <w:p w14:paraId="306FDA1D" w14:textId="77777777" w:rsidR="00E5700D" w:rsidRPr="00EF4827" w:rsidRDefault="00E5700D"/>
    <w:p w14:paraId="4E0F5AC8" w14:textId="77777777" w:rsidR="00E5700D" w:rsidRPr="00EF4827" w:rsidRDefault="00E5700D">
      <w:pPr>
        <w:pStyle w:val="Paragraph1"/>
        <w:spacing w:before="0" w:line="240" w:lineRule="atLeast"/>
      </w:pPr>
      <w:r w:rsidRPr="00EF4827">
        <w:t>Si creano in base alle specifiche 1.0 del W3C dei controlli per stabilire quando un valore di un campo sia formalmente errato, senza confrontarlo ad una possibile enumerazione di valori. Tale strategia viene definita per trovare un bilanciamento tra le necessità di controllo e la gestione di sistemi di codifica complessi o che presentino una numerosità elevata e soggetta a variazioni periodiche, tali da indurre criticità di gestione e manutenzione degli schemi XSD di controllo.</w:t>
      </w:r>
    </w:p>
    <w:p w14:paraId="3E1A991A" w14:textId="77777777" w:rsidR="00E5700D" w:rsidRPr="00EF4827" w:rsidRDefault="00E5700D">
      <w:pPr>
        <w:jc w:val="both"/>
      </w:pPr>
    </w:p>
    <w:p w14:paraId="1D704A3F" w14:textId="2E05F627" w:rsidR="00E5700D" w:rsidRPr="00EF4827" w:rsidRDefault="00E5700D">
      <w:pPr>
        <w:jc w:val="both"/>
      </w:pPr>
      <w:r w:rsidRPr="00EF4827">
        <w:t>A titolo di esempio si riportano alcune casistiche: codici prestazioni, codici ASL d’Italia, codici comuni, codici ICD9-</w:t>
      </w:r>
      <w:r w:rsidR="005C14A5" w:rsidRPr="00EF4827">
        <w:t>CM soggetti</w:t>
      </w:r>
      <w:r w:rsidRPr="00EF4827">
        <w:t xml:space="preserve"> a periodi di validità</w:t>
      </w:r>
    </w:p>
    <w:p w14:paraId="77DD1785" w14:textId="77777777" w:rsidR="00E5700D" w:rsidRPr="00EF4827" w:rsidRDefault="00E5700D">
      <w:pPr>
        <w:jc w:val="both"/>
      </w:pPr>
    </w:p>
    <w:p w14:paraId="77DC31D7" w14:textId="77777777" w:rsidR="00E5700D" w:rsidRPr="00EF4827" w:rsidRDefault="005C14A5">
      <w:pPr>
        <w:pStyle w:val="Paragraph1"/>
        <w:spacing w:before="0" w:line="240" w:lineRule="atLeast"/>
      </w:pPr>
      <w:r w:rsidRPr="00EF4827">
        <w:t>È</w:t>
      </w:r>
      <w:r w:rsidR="00E5700D" w:rsidRPr="00EF4827">
        <w:t xml:space="preserve"> tuttavia ipotizzabile definire uno o più regole di validazione che possano essere applicati a delle variabili per limitare comunque l’invio di informazioni palesemente errate.</w:t>
      </w:r>
    </w:p>
    <w:p w14:paraId="5570EDEE" w14:textId="77777777" w:rsidR="00E5700D" w:rsidRPr="00EF4827" w:rsidRDefault="00E5700D"/>
    <w:p w14:paraId="6864A1CB" w14:textId="77777777" w:rsidR="00E5700D" w:rsidRPr="00EF4827" w:rsidRDefault="00E5700D">
      <w:pPr>
        <w:pStyle w:val="Paragraph1"/>
        <w:spacing w:before="0" w:line="240" w:lineRule="atLeast"/>
      </w:pPr>
      <w:r w:rsidRPr="00EF4827">
        <w:t xml:space="preserve">Di seguito vengono descritti i principali vincoli definibili tramite la </w:t>
      </w:r>
      <w:r w:rsidR="005C14A5" w:rsidRPr="00EF4827">
        <w:t>sintassi XSD</w:t>
      </w:r>
      <w:r w:rsidRPr="00EF4827">
        <w:t xml:space="preserve"> versione 1.0</w:t>
      </w:r>
    </w:p>
    <w:p w14:paraId="779FDCE2" w14:textId="77777777" w:rsidR="00E5700D" w:rsidRPr="00EF4827" w:rsidRDefault="00E5700D">
      <w:pPr>
        <w:pStyle w:val="Paragraph1"/>
        <w:spacing w:before="0" w:line="240" w:lineRule="atLeast"/>
      </w:pPr>
    </w:p>
    <w:p w14:paraId="4AE9B8C5" w14:textId="77777777" w:rsidR="00E5700D" w:rsidRPr="00EF4827" w:rsidRDefault="00E5700D">
      <w:pPr>
        <w:pStyle w:val="Paragraph1"/>
        <w:spacing w:before="0" w:line="240" w:lineRule="atLeast"/>
      </w:pPr>
      <w:r w:rsidRPr="00EF4827">
        <w:t>Tipo di dato associabile ad un campo:</w:t>
      </w:r>
    </w:p>
    <w:p w14:paraId="03624259" w14:textId="77777777" w:rsidR="00E5700D" w:rsidRPr="00EF4827" w:rsidRDefault="00E5700D">
      <w:pPr>
        <w:pStyle w:val="Paragraph1"/>
        <w:numPr>
          <w:ilvl w:val="0"/>
          <w:numId w:val="11"/>
        </w:numPr>
        <w:spacing w:before="0" w:line="240" w:lineRule="atLeast"/>
      </w:pPr>
      <w:r w:rsidRPr="00EF4827">
        <w:t>Stringhe (contenenti qualsiasi carattere ASCII)</w:t>
      </w:r>
    </w:p>
    <w:p w14:paraId="6B980F92" w14:textId="77777777" w:rsidR="00E5700D" w:rsidRPr="00EF4827" w:rsidRDefault="00E5700D">
      <w:pPr>
        <w:pStyle w:val="Paragraph1"/>
        <w:numPr>
          <w:ilvl w:val="0"/>
          <w:numId w:val="11"/>
        </w:numPr>
        <w:spacing w:before="0" w:line="240" w:lineRule="atLeast"/>
      </w:pPr>
      <w:r w:rsidRPr="00EF4827">
        <w:t>Numeri decimali (numeri decimali fino ad un massimo di 18 cifre dopo la virgola)</w:t>
      </w:r>
    </w:p>
    <w:p w14:paraId="439A3991" w14:textId="77777777" w:rsidR="00E5700D" w:rsidRPr="00EF4827" w:rsidRDefault="00E5700D">
      <w:pPr>
        <w:pStyle w:val="Paragraph1"/>
        <w:numPr>
          <w:ilvl w:val="0"/>
          <w:numId w:val="11"/>
        </w:numPr>
        <w:spacing w:before="0" w:line="240" w:lineRule="atLeast"/>
      </w:pPr>
      <w:r w:rsidRPr="00EF4827">
        <w:t>Numeri interi (solo numeri interi da 0 a 9 positivi e negativi senza decimali)</w:t>
      </w:r>
    </w:p>
    <w:p w14:paraId="0E9F4E50" w14:textId="77777777" w:rsidR="00E5700D" w:rsidRPr="00EF4827" w:rsidRDefault="00E5700D">
      <w:pPr>
        <w:pStyle w:val="Paragraph1"/>
        <w:numPr>
          <w:ilvl w:val="1"/>
          <w:numId w:val="11"/>
        </w:numPr>
        <w:spacing w:before="0" w:line="240" w:lineRule="atLeast"/>
        <w:jc w:val="left"/>
      </w:pPr>
      <w:r w:rsidRPr="00EF4827">
        <w:t>byte:</w:t>
      </w:r>
      <w:r w:rsidRPr="00EF4827">
        <w:tab/>
      </w:r>
      <w:r w:rsidRPr="00EF4827">
        <w:tab/>
        <w:t>numeri intero a 8-bit (positivi e negativi)</w:t>
      </w:r>
    </w:p>
    <w:p w14:paraId="108C165A" w14:textId="77777777" w:rsidR="00E5700D" w:rsidRPr="00EF4827" w:rsidRDefault="00E5700D">
      <w:pPr>
        <w:pStyle w:val="Paragraph1"/>
        <w:numPr>
          <w:ilvl w:val="1"/>
          <w:numId w:val="11"/>
        </w:numPr>
        <w:spacing w:before="0" w:line="240" w:lineRule="atLeast"/>
        <w:jc w:val="left"/>
      </w:pPr>
      <w:r w:rsidRPr="00EF4827">
        <w:t>short:</w:t>
      </w:r>
      <w:r w:rsidRPr="00EF4827">
        <w:tab/>
      </w:r>
      <w:r w:rsidRPr="00EF4827">
        <w:tab/>
        <w:t>numeri interi a 16-bit (positivi e negativi)</w:t>
      </w:r>
    </w:p>
    <w:p w14:paraId="69423284" w14:textId="77777777" w:rsidR="00E5700D" w:rsidRPr="00EF4827" w:rsidRDefault="00E5700D">
      <w:pPr>
        <w:pStyle w:val="Paragraph1"/>
        <w:numPr>
          <w:ilvl w:val="1"/>
          <w:numId w:val="11"/>
        </w:numPr>
        <w:spacing w:before="0" w:line="240" w:lineRule="atLeast"/>
        <w:jc w:val="left"/>
      </w:pPr>
      <w:proofErr w:type="spellStart"/>
      <w:r w:rsidRPr="00EF4827">
        <w:t>int</w:t>
      </w:r>
      <w:proofErr w:type="spellEnd"/>
      <w:r w:rsidRPr="00EF4827">
        <w:t>:</w:t>
      </w:r>
      <w:r w:rsidRPr="00EF4827">
        <w:tab/>
      </w:r>
      <w:r w:rsidRPr="00EF4827">
        <w:tab/>
        <w:t>numeri interi a 32-bit (positivi e negativi)</w:t>
      </w:r>
    </w:p>
    <w:p w14:paraId="2B98D828" w14:textId="77777777" w:rsidR="00E5700D" w:rsidRPr="00EF4827" w:rsidRDefault="00E5700D">
      <w:pPr>
        <w:pStyle w:val="Paragraph1"/>
        <w:numPr>
          <w:ilvl w:val="1"/>
          <w:numId w:val="11"/>
        </w:numPr>
        <w:spacing w:before="0" w:line="240" w:lineRule="atLeast"/>
        <w:jc w:val="left"/>
      </w:pPr>
      <w:r w:rsidRPr="00EF4827">
        <w:t>long:</w:t>
      </w:r>
      <w:r w:rsidRPr="00EF4827">
        <w:tab/>
      </w:r>
      <w:r w:rsidRPr="00EF4827">
        <w:tab/>
        <w:t>numeri interi a 64-bit (positivi e negativi)</w:t>
      </w:r>
    </w:p>
    <w:p w14:paraId="21A94715" w14:textId="77777777" w:rsidR="00E5700D" w:rsidRPr="00EF4827" w:rsidRDefault="00E5700D">
      <w:pPr>
        <w:pStyle w:val="Paragraph1"/>
        <w:numPr>
          <w:ilvl w:val="1"/>
          <w:numId w:val="11"/>
        </w:numPr>
        <w:spacing w:before="0" w:line="240" w:lineRule="atLeast"/>
        <w:jc w:val="left"/>
      </w:pPr>
      <w:proofErr w:type="spellStart"/>
      <w:r w:rsidRPr="00EF4827">
        <w:t>decimal</w:t>
      </w:r>
      <w:proofErr w:type="spellEnd"/>
      <w:r w:rsidRPr="00EF4827">
        <w:t>:</w:t>
      </w:r>
      <w:r w:rsidRPr="00EF4827">
        <w:tab/>
      </w:r>
      <w:r w:rsidRPr="00EF4827">
        <w:tab/>
        <w:t>numeri decimali</w:t>
      </w:r>
    </w:p>
    <w:p w14:paraId="7618AE38" w14:textId="77777777" w:rsidR="00E5700D" w:rsidRPr="00EF4827" w:rsidRDefault="00E5700D">
      <w:pPr>
        <w:pStyle w:val="Paragraph1"/>
        <w:numPr>
          <w:ilvl w:val="1"/>
          <w:numId w:val="11"/>
        </w:numPr>
        <w:spacing w:before="0" w:line="240" w:lineRule="atLeast"/>
        <w:jc w:val="left"/>
      </w:pPr>
      <w:proofErr w:type="spellStart"/>
      <w:r w:rsidRPr="00EF4827">
        <w:t>integer</w:t>
      </w:r>
      <w:proofErr w:type="spellEnd"/>
      <w:r w:rsidRPr="00EF4827">
        <w:t>:</w:t>
      </w:r>
      <w:r w:rsidRPr="00EF4827">
        <w:tab/>
      </w:r>
      <w:r w:rsidRPr="00EF4827">
        <w:tab/>
        <w:t>numeri interi semplici</w:t>
      </w:r>
    </w:p>
    <w:p w14:paraId="2BE08006" w14:textId="77777777" w:rsidR="00E5700D" w:rsidRPr="00EF4827" w:rsidRDefault="00E5700D">
      <w:pPr>
        <w:pStyle w:val="Paragraph1"/>
        <w:numPr>
          <w:ilvl w:val="1"/>
          <w:numId w:val="11"/>
        </w:numPr>
        <w:spacing w:before="0" w:line="240" w:lineRule="atLeast"/>
        <w:jc w:val="left"/>
      </w:pPr>
      <w:proofErr w:type="spellStart"/>
      <w:r w:rsidRPr="00EF4827">
        <w:t>negativeInteger</w:t>
      </w:r>
      <w:proofErr w:type="spellEnd"/>
      <w:r w:rsidRPr="00EF4827">
        <w:t>:</w:t>
      </w:r>
      <w:r w:rsidRPr="00EF4827">
        <w:tab/>
        <w:t>numeri interi negativi (-1,-2,</w:t>
      </w:r>
      <w:r w:rsidR="005C14A5" w:rsidRPr="00EF4827">
        <w:t xml:space="preserve"> </w:t>
      </w:r>
      <w:proofErr w:type="gramStart"/>
      <w:r w:rsidR="00480D59" w:rsidRPr="00EF4827">
        <w:t>etc.</w:t>
      </w:r>
      <w:r w:rsidRPr="00EF4827">
        <w:t>.</w:t>
      </w:r>
      <w:proofErr w:type="gramEnd"/>
      <w:r w:rsidRPr="00EF4827">
        <w:t>)</w:t>
      </w:r>
    </w:p>
    <w:p w14:paraId="5E9C2C63" w14:textId="24035A92" w:rsidR="00E5700D" w:rsidRPr="00EF4827" w:rsidRDefault="00E5700D">
      <w:pPr>
        <w:pStyle w:val="Paragraph1"/>
        <w:numPr>
          <w:ilvl w:val="1"/>
          <w:numId w:val="11"/>
        </w:numPr>
        <w:spacing w:before="0" w:line="240" w:lineRule="atLeast"/>
        <w:jc w:val="left"/>
      </w:pPr>
      <w:proofErr w:type="spellStart"/>
      <w:r w:rsidRPr="00EF4827">
        <w:t>nonNegativeInteger</w:t>
      </w:r>
      <w:proofErr w:type="spellEnd"/>
      <w:r w:rsidRPr="00EF4827">
        <w:t xml:space="preserve">: numeri </w:t>
      </w:r>
      <w:r w:rsidR="00CC46C9" w:rsidRPr="00EF4827">
        <w:t>interi non</w:t>
      </w:r>
      <w:r w:rsidRPr="00EF4827">
        <w:t xml:space="preserve"> negativi (0,1,2</w:t>
      </w:r>
      <w:r w:rsidR="00480D59" w:rsidRPr="00EF4827">
        <w:t>, etc.</w:t>
      </w:r>
      <w:r w:rsidRPr="00EF4827">
        <w:t>)</w:t>
      </w:r>
    </w:p>
    <w:p w14:paraId="285FB360" w14:textId="77777777" w:rsidR="00E5700D" w:rsidRPr="00EF4827" w:rsidRDefault="00E5700D">
      <w:pPr>
        <w:pStyle w:val="Paragraph1"/>
        <w:numPr>
          <w:ilvl w:val="1"/>
          <w:numId w:val="11"/>
        </w:numPr>
        <w:spacing w:before="0" w:line="240" w:lineRule="atLeast"/>
        <w:jc w:val="left"/>
      </w:pPr>
      <w:proofErr w:type="spellStart"/>
      <w:r w:rsidRPr="00EF4827">
        <w:t>nonPositiveInteger</w:t>
      </w:r>
      <w:proofErr w:type="spellEnd"/>
      <w:r w:rsidRPr="00EF4827">
        <w:t>: numeri interi non positivi (0,-1,-2</w:t>
      </w:r>
      <w:r w:rsidR="00480D59" w:rsidRPr="00EF4827">
        <w:t>, etc.</w:t>
      </w:r>
      <w:r w:rsidRPr="00EF4827">
        <w:t>)</w:t>
      </w:r>
    </w:p>
    <w:p w14:paraId="7A712271" w14:textId="77777777" w:rsidR="00E5700D" w:rsidRPr="00EF4827" w:rsidRDefault="00E5700D">
      <w:pPr>
        <w:pStyle w:val="Paragraph1"/>
        <w:numPr>
          <w:ilvl w:val="1"/>
          <w:numId w:val="11"/>
        </w:numPr>
        <w:spacing w:before="0" w:line="240" w:lineRule="atLeast"/>
        <w:jc w:val="left"/>
      </w:pPr>
      <w:proofErr w:type="spellStart"/>
      <w:r w:rsidRPr="00EF4827">
        <w:t>positiveInteger</w:t>
      </w:r>
      <w:proofErr w:type="spellEnd"/>
      <w:r w:rsidRPr="00EF4827">
        <w:t>:</w:t>
      </w:r>
      <w:r w:rsidRPr="00EF4827">
        <w:tab/>
        <w:t>numeri interi positivi (1,2,3</w:t>
      </w:r>
      <w:r w:rsidR="00480D59" w:rsidRPr="00EF4827">
        <w:t>, etc.</w:t>
      </w:r>
      <w:r w:rsidRPr="00EF4827">
        <w:t>)</w:t>
      </w:r>
    </w:p>
    <w:p w14:paraId="61434E92" w14:textId="77777777" w:rsidR="00E5700D" w:rsidRPr="00EF4827" w:rsidRDefault="00E5700D">
      <w:pPr>
        <w:pStyle w:val="Paragraph1"/>
        <w:numPr>
          <w:ilvl w:val="1"/>
          <w:numId w:val="11"/>
        </w:numPr>
        <w:spacing w:before="0" w:line="240" w:lineRule="atLeast"/>
        <w:jc w:val="left"/>
      </w:pPr>
      <w:proofErr w:type="spellStart"/>
      <w:r w:rsidRPr="00EF4827">
        <w:t>unsignedByte</w:t>
      </w:r>
      <w:proofErr w:type="spellEnd"/>
      <w:r w:rsidRPr="00EF4827">
        <w:t>:</w:t>
      </w:r>
      <w:r w:rsidRPr="00EF4827">
        <w:tab/>
        <w:t>numeri interi a 8-bit senza segno</w:t>
      </w:r>
    </w:p>
    <w:p w14:paraId="6E2A2B40" w14:textId="77777777" w:rsidR="00E5700D" w:rsidRPr="00EF4827" w:rsidRDefault="00E5700D">
      <w:pPr>
        <w:pStyle w:val="Paragraph1"/>
        <w:numPr>
          <w:ilvl w:val="1"/>
          <w:numId w:val="11"/>
        </w:numPr>
        <w:spacing w:before="0" w:line="240" w:lineRule="atLeast"/>
        <w:jc w:val="left"/>
      </w:pPr>
      <w:proofErr w:type="spellStart"/>
      <w:r w:rsidRPr="00EF4827">
        <w:t>unsignedShort</w:t>
      </w:r>
      <w:proofErr w:type="spellEnd"/>
      <w:r w:rsidRPr="00EF4827">
        <w:t>:</w:t>
      </w:r>
      <w:r w:rsidRPr="00EF4827">
        <w:tab/>
        <w:t>numeri interi a 16-bit senza segno</w:t>
      </w:r>
    </w:p>
    <w:p w14:paraId="62CA2BE3" w14:textId="77777777" w:rsidR="00E5700D" w:rsidRPr="00EF4827" w:rsidRDefault="00E5700D">
      <w:pPr>
        <w:pStyle w:val="Paragraph1"/>
        <w:numPr>
          <w:ilvl w:val="1"/>
          <w:numId w:val="11"/>
        </w:numPr>
        <w:spacing w:before="0" w:line="240" w:lineRule="atLeast"/>
        <w:jc w:val="left"/>
      </w:pPr>
      <w:proofErr w:type="spellStart"/>
      <w:r w:rsidRPr="00EF4827">
        <w:t>unsignedInt</w:t>
      </w:r>
      <w:proofErr w:type="spellEnd"/>
      <w:r w:rsidRPr="00EF4827">
        <w:t>:</w:t>
      </w:r>
      <w:r w:rsidRPr="00EF4827">
        <w:tab/>
        <w:t>numeri interi a 32-bit senza segno</w:t>
      </w:r>
    </w:p>
    <w:p w14:paraId="01028434" w14:textId="77777777" w:rsidR="00E5700D" w:rsidRPr="00EF4827" w:rsidRDefault="00E5700D">
      <w:pPr>
        <w:pStyle w:val="Paragraph1"/>
        <w:numPr>
          <w:ilvl w:val="1"/>
          <w:numId w:val="11"/>
        </w:numPr>
        <w:spacing w:before="0" w:line="240" w:lineRule="atLeast"/>
        <w:jc w:val="left"/>
      </w:pPr>
      <w:proofErr w:type="spellStart"/>
      <w:r w:rsidRPr="00EF4827">
        <w:t>unsignedLong</w:t>
      </w:r>
      <w:proofErr w:type="spellEnd"/>
      <w:r w:rsidRPr="00EF4827">
        <w:t>:</w:t>
      </w:r>
      <w:r w:rsidRPr="00EF4827">
        <w:tab/>
        <w:t>numeri interi a 64-bit senza segno</w:t>
      </w:r>
    </w:p>
    <w:p w14:paraId="58965F1C" w14:textId="77777777" w:rsidR="00E5700D" w:rsidRPr="00EF4827" w:rsidRDefault="00E5700D">
      <w:pPr>
        <w:pStyle w:val="Paragraph1"/>
        <w:numPr>
          <w:ilvl w:val="0"/>
          <w:numId w:val="11"/>
        </w:numPr>
        <w:spacing w:before="0" w:line="240" w:lineRule="atLeast"/>
      </w:pPr>
      <w:r w:rsidRPr="00EF4827">
        <w:t>Valori booleani (</w:t>
      </w:r>
      <w:proofErr w:type="spellStart"/>
      <w:r w:rsidRPr="00EF4827">
        <w:t>true</w:t>
      </w:r>
      <w:proofErr w:type="spellEnd"/>
      <w:r w:rsidRPr="00EF4827">
        <w:t xml:space="preserve"> / false)</w:t>
      </w:r>
    </w:p>
    <w:p w14:paraId="1BCB9310" w14:textId="77777777" w:rsidR="00E5700D" w:rsidRPr="00EF4827" w:rsidRDefault="00E5700D">
      <w:pPr>
        <w:pStyle w:val="Paragraph1"/>
        <w:numPr>
          <w:ilvl w:val="0"/>
          <w:numId w:val="11"/>
        </w:numPr>
        <w:spacing w:before="0" w:line="240" w:lineRule="atLeast"/>
      </w:pPr>
      <w:r w:rsidRPr="00EF4827">
        <w:t>Date (nel formato “</w:t>
      </w:r>
      <w:proofErr w:type="spellStart"/>
      <w:r w:rsidRPr="00EF4827">
        <w:t>aaaa</w:t>
      </w:r>
      <w:proofErr w:type="spellEnd"/>
      <w:r w:rsidRPr="00EF4827">
        <w:t>-mm-gg”)</w:t>
      </w:r>
    </w:p>
    <w:p w14:paraId="6BD57C3D" w14:textId="77777777" w:rsidR="00E5700D" w:rsidRPr="00EF4827" w:rsidRDefault="00E5700D">
      <w:pPr>
        <w:pStyle w:val="Paragraph1"/>
        <w:numPr>
          <w:ilvl w:val="0"/>
          <w:numId w:val="11"/>
        </w:numPr>
        <w:spacing w:before="0" w:line="240" w:lineRule="atLeast"/>
      </w:pPr>
      <w:r w:rsidRPr="00EF4827">
        <w:t>Orari (nel formato “</w:t>
      </w:r>
      <w:proofErr w:type="spellStart"/>
      <w:r w:rsidRPr="00EF4827">
        <w:t>hh:</w:t>
      </w:r>
      <w:proofErr w:type="gramStart"/>
      <w:r w:rsidRPr="00EF4827">
        <w:t>mm:ss</w:t>
      </w:r>
      <w:proofErr w:type="spellEnd"/>
      <w:proofErr w:type="gramEnd"/>
      <w:r w:rsidRPr="00EF4827">
        <w:t>”)</w:t>
      </w:r>
    </w:p>
    <w:p w14:paraId="780C2F89" w14:textId="77777777" w:rsidR="00E5700D" w:rsidRPr="00EF4827" w:rsidRDefault="00E5700D">
      <w:pPr>
        <w:pStyle w:val="Paragraph1"/>
        <w:spacing w:before="0" w:line="240" w:lineRule="atLeast"/>
      </w:pPr>
    </w:p>
    <w:p w14:paraId="068892E2" w14:textId="77777777" w:rsidR="00E5700D" w:rsidRPr="00EF4827" w:rsidRDefault="00E5700D">
      <w:pPr>
        <w:pStyle w:val="Paragraph1"/>
        <w:spacing w:before="0" w:line="240" w:lineRule="atLeast"/>
      </w:pPr>
      <w:r w:rsidRPr="00EF4827">
        <w:t xml:space="preserve">Valori </w:t>
      </w:r>
      <w:proofErr w:type="spellStart"/>
      <w:r w:rsidRPr="00EF4827">
        <w:t>preimpostabili</w:t>
      </w:r>
      <w:proofErr w:type="spellEnd"/>
      <w:r w:rsidRPr="00EF4827">
        <w:t>:</w:t>
      </w:r>
    </w:p>
    <w:p w14:paraId="4077A22C" w14:textId="77777777" w:rsidR="00E5700D" w:rsidRPr="00EF4827" w:rsidRDefault="00E5700D">
      <w:pPr>
        <w:pStyle w:val="Paragraph1"/>
        <w:numPr>
          <w:ilvl w:val="0"/>
          <w:numId w:val="9"/>
        </w:numPr>
        <w:spacing w:before="0" w:line="240" w:lineRule="atLeast"/>
      </w:pPr>
      <w:r w:rsidRPr="00EF4827">
        <w:t>Assegnare ad un campo un valore di default</w:t>
      </w:r>
    </w:p>
    <w:p w14:paraId="4895430E" w14:textId="77777777" w:rsidR="00E5700D" w:rsidRPr="00EF4827" w:rsidRDefault="00E5700D">
      <w:pPr>
        <w:pStyle w:val="Paragraph1"/>
        <w:numPr>
          <w:ilvl w:val="0"/>
          <w:numId w:val="9"/>
        </w:numPr>
        <w:spacing w:before="0" w:line="240" w:lineRule="atLeast"/>
      </w:pPr>
      <w:r w:rsidRPr="00EF4827">
        <w:t>Assegnare ad un campo un valore unico e statico</w:t>
      </w:r>
    </w:p>
    <w:p w14:paraId="213A5E75" w14:textId="77777777" w:rsidR="00E5700D" w:rsidRPr="00EF4827" w:rsidRDefault="00E5700D">
      <w:pPr>
        <w:pStyle w:val="Paragraph1"/>
        <w:spacing w:before="0" w:line="240" w:lineRule="atLeast"/>
      </w:pPr>
    </w:p>
    <w:p w14:paraId="57467755" w14:textId="77777777" w:rsidR="00E5700D" w:rsidRPr="00EF4827" w:rsidRDefault="00E5700D">
      <w:pPr>
        <w:pStyle w:val="Paragraph1"/>
        <w:spacing w:before="0" w:line="240" w:lineRule="atLeast"/>
      </w:pPr>
      <w:r w:rsidRPr="00EF4827">
        <w:t>Caratteristiche associabili agli attributi di un campo:</w:t>
      </w:r>
    </w:p>
    <w:p w14:paraId="455CE6FF" w14:textId="77777777" w:rsidR="00E5700D" w:rsidRPr="00EF4827" w:rsidRDefault="00E5700D">
      <w:pPr>
        <w:pStyle w:val="Paragraph1"/>
        <w:numPr>
          <w:ilvl w:val="0"/>
          <w:numId w:val="10"/>
        </w:numPr>
        <w:spacing w:before="0" w:line="240" w:lineRule="atLeast"/>
      </w:pPr>
      <w:r w:rsidRPr="00EF4827">
        <w:t xml:space="preserve">Definire che l’attributo è Opzionale </w:t>
      </w:r>
    </w:p>
    <w:p w14:paraId="1816ACCA" w14:textId="77777777" w:rsidR="00E5700D" w:rsidRPr="00EF4827" w:rsidRDefault="00E5700D">
      <w:pPr>
        <w:pStyle w:val="Paragraph1"/>
        <w:numPr>
          <w:ilvl w:val="0"/>
          <w:numId w:val="10"/>
        </w:numPr>
        <w:spacing w:before="0" w:line="240" w:lineRule="atLeast"/>
      </w:pPr>
      <w:r w:rsidRPr="00EF4827">
        <w:t>Definire che l’attributo è Obbligatorio</w:t>
      </w:r>
    </w:p>
    <w:p w14:paraId="38EF874B" w14:textId="77777777" w:rsidR="00E5700D" w:rsidRPr="00EF4827" w:rsidRDefault="00E5700D">
      <w:pPr>
        <w:pStyle w:val="Paragraph1"/>
        <w:spacing w:before="0" w:line="240" w:lineRule="atLeast"/>
      </w:pPr>
    </w:p>
    <w:p w14:paraId="58260DC7" w14:textId="77777777" w:rsidR="00E5700D" w:rsidRPr="00EF4827" w:rsidRDefault="00E5700D">
      <w:pPr>
        <w:pStyle w:val="Paragraph1"/>
        <w:spacing w:before="0" w:line="240" w:lineRule="atLeast"/>
      </w:pPr>
      <w:r w:rsidRPr="00EF4827">
        <w:t xml:space="preserve">Restrizioni associabili ad un campo di tipo </w:t>
      </w:r>
      <w:r w:rsidRPr="00EF4827">
        <w:rPr>
          <w:b/>
        </w:rPr>
        <w:t>numerico</w:t>
      </w:r>
      <w:r w:rsidRPr="00EF4827">
        <w:t>:</w:t>
      </w:r>
    </w:p>
    <w:p w14:paraId="46EB7AB6" w14:textId="77777777" w:rsidR="00E5700D" w:rsidRPr="00EF4827" w:rsidRDefault="00E5700D">
      <w:pPr>
        <w:pStyle w:val="Paragraph1"/>
        <w:numPr>
          <w:ilvl w:val="0"/>
          <w:numId w:val="8"/>
        </w:numPr>
        <w:spacing w:before="0" w:line="240" w:lineRule="atLeast"/>
      </w:pPr>
      <w:r w:rsidRPr="00EF4827">
        <w:t>Valore minimo accettabile (&gt;=0)</w:t>
      </w:r>
    </w:p>
    <w:p w14:paraId="52CF75C7" w14:textId="77777777" w:rsidR="00E5700D" w:rsidRPr="00EF4827" w:rsidRDefault="00E5700D">
      <w:pPr>
        <w:pStyle w:val="Paragraph1"/>
        <w:numPr>
          <w:ilvl w:val="0"/>
          <w:numId w:val="8"/>
        </w:numPr>
        <w:spacing w:before="0" w:line="240" w:lineRule="atLeast"/>
      </w:pPr>
      <w:r w:rsidRPr="00EF4827">
        <w:t>Valore massimo accettabile (&gt;=0)</w:t>
      </w:r>
    </w:p>
    <w:p w14:paraId="7BE62F14" w14:textId="77777777" w:rsidR="00E5700D" w:rsidRPr="00EF4827" w:rsidRDefault="00E5700D">
      <w:pPr>
        <w:pStyle w:val="Paragraph1"/>
        <w:numPr>
          <w:ilvl w:val="0"/>
          <w:numId w:val="8"/>
        </w:numPr>
        <w:spacing w:before="0" w:line="240" w:lineRule="atLeast"/>
      </w:pPr>
      <w:r w:rsidRPr="00EF4827">
        <w:lastRenderedPageBreak/>
        <w:t>Numero massimo di decimali consentiti dopo la virgola (&gt;=0)</w:t>
      </w:r>
    </w:p>
    <w:p w14:paraId="48A8FFA9" w14:textId="77777777" w:rsidR="00E5700D" w:rsidRPr="00EF4827" w:rsidRDefault="00E5700D">
      <w:pPr>
        <w:pStyle w:val="Paragraph1"/>
        <w:numPr>
          <w:ilvl w:val="0"/>
          <w:numId w:val="8"/>
        </w:numPr>
        <w:spacing w:before="0" w:line="240" w:lineRule="atLeast"/>
      </w:pPr>
      <w:r w:rsidRPr="00EF4827">
        <w:t>Definizione di una lista di valori accettati</w:t>
      </w:r>
    </w:p>
    <w:p w14:paraId="1664D7BB" w14:textId="77777777" w:rsidR="00E5700D" w:rsidRPr="00EF4827" w:rsidRDefault="00E5700D">
      <w:pPr>
        <w:pStyle w:val="Paragraph1"/>
        <w:numPr>
          <w:ilvl w:val="0"/>
          <w:numId w:val="8"/>
        </w:numPr>
        <w:spacing w:before="0" w:line="240" w:lineRule="atLeast"/>
      </w:pPr>
      <w:r w:rsidRPr="00EF4827">
        <w:t>Pattern (controlli formali sui singoli caratteri del campo)</w:t>
      </w:r>
    </w:p>
    <w:p w14:paraId="35B4D289" w14:textId="77777777" w:rsidR="00E5700D" w:rsidRPr="00EF4827" w:rsidRDefault="00E5700D">
      <w:pPr>
        <w:pStyle w:val="Paragraph1"/>
        <w:spacing w:before="0" w:line="240" w:lineRule="atLeast"/>
      </w:pPr>
    </w:p>
    <w:p w14:paraId="74FDB50C" w14:textId="77777777" w:rsidR="00E5700D" w:rsidRPr="00EF4827" w:rsidRDefault="00E5700D">
      <w:pPr>
        <w:pStyle w:val="Paragraph1"/>
        <w:spacing w:before="0" w:line="240" w:lineRule="atLeast"/>
      </w:pPr>
      <w:r w:rsidRPr="00EF4827">
        <w:t xml:space="preserve">Restrizioni associabili ad un campo di tipo </w:t>
      </w:r>
      <w:r w:rsidRPr="00EF4827">
        <w:rPr>
          <w:b/>
        </w:rPr>
        <w:t>data</w:t>
      </w:r>
      <w:r w:rsidRPr="00EF4827">
        <w:t>:</w:t>
      </w:r>
    </w:p>
    <w:p w14:paraId="4417810C" w14:textId="77777777" w:rsidR="00E5700D" w:rsidRPr="00EF4827" w:rsidRDefault="00E5700D">
      <w:pPr>
        <w:pStyle w:val="Paragraph1"/>
        <w:numPr>
          <w:ilvl w:val="0"/>
          <w:numId w:val="8"/>
        </w:numPr>
        <w:spacing w:before="0" w:line="240" w:lineRule="atLeast"/>
      </w:pPr>
      <w:r w:rsidRPr="00EF4827">
        <w:t>Valore minimo accettabile (&gt;=0)</w:t>
      </w:r>
    </w:p>
    <w:p w14:paraId="54BE9495" w14:textId="77777777" w:rsidR="00E5700D" w:rsidRPr="00EF4827" w:rsidRDefault="00E5700D">
      <w:pPr>
        <w:pStyle w:val="Paragraph1"/>
        <w:numPr>
          <w:ilvl w:val="0"/>
          <w:numId w:val="8"/>
        </w:numPr>
        <w:spacing w:before="0" w:line="240" w:lineRule="atLeast"/>
      </w:pPr>
      <w:r w:rsidRPr="00EF4827">
        <w:t>Valore massimo accettabile (&gt;=0)</w:t>
      </w:r>
    </w:p>
    <w:p w14:paraId="2E56EF32" w14:textId="77777777" w:rsidR="00E5700D" w:rsidRPr="00EF4827" w:rsidRDefault="00E5700D">
      <w:pPr>
        <w:pStyle w:val="Paragraph1"/>
        <w:numPr>
          <w:ilvl w:val="0"/>
          <w:numId w:val="8"/>
        </w:numPr>
        <w:spacing w:before="0" w:line="240" w:lineRule="atLeast"/>
      </w:pPr>
      <w:r w:rsidRPr="00EF4827">
        <w:t>Definizione di una lista di valori accettati</w:t>
      </w:r>
    </w:p>
    <w:p w14:paraId="58232D8D" w14:textId="77777777" w:rsidR="00E5700D" w:rsidRPr="00EF4827" w:rsidRDefault="00E5700D">
      <w:pPr>
        <w:pStyle w:val="Paragraph1"/>
        <w:numPr>
          <w:ilvl w:val="0"/>
          <w:numId w:val="8"/>
        </w:numPr>
        <w:spacing w:before="0" w:line="240" w:lineRule="atLeast"/>
      </w:pPr>
      <w:r w:rsidRPr="00EF4827">
        <w:t>Pattern (controlli formali sui singoli caratteri del campo)</w:t>
      </w:r>
    </w:p>
    <w:p w14:paraId="589752A3" w14:textId="77777777" w:rsidR="00E5700D" w:rsidRPr="00EF4827" w:rsidRDefault="00E5700D">
      <w:pPr>
        <w:pStyle w:val="Paragraph1"/>
        <w:spacing w:before="0" w:line="240" w:lineRule="atLeast"/>
      </w:pPr>
    </w:p>
    <w:p w14:paraId="404A1DF1" w14:textId="77777777" w:rsidR="00E5700D" w:rsidRPr="00EF4827" w:rsidRDefault="00E5700D">
      <w:pPr>
        <w:pStyle w:val="Paragraph1"/>
        <w:spacing w:before="0" w:line="240" w:lineRule="atLeast"/>
      </w:pPr>
      <w:r w:rsidRPr="00EF4827">
        <w:t xml:space="preserve">Restrizioni associabili ad un campo di tipo </w:t>
      </w:r>
      <w:r w:rsidRPr="00EF4827">
        <w:rPr>
          <w:b/>
        </w:rPr>
        <w:t>stringa</w:t>
      </w:r>
      <w:r w:rsidRPr="00EF4827">
        <w:t>:</w:t>
      </w:r>
    </w:p>
    <w:p w14:paraId="766B8183" w14:textId="77777777" w:rsidR="00E5700D" w:rsidRPr="00EF4827" w:rsidRDefault="00E5700D">
      <w:pPr>
        <w:pStyle w:val="Paragraph1"/>
        <w:numPr>
          <w:ilvl w:val="0"/>
          <w:numId w:val="3"/>
        </w:numPr>
        <w:spacing w:before="0" w:line="240" w:lineRule="atLeast"/>
      </w:pPr>
      <w:r w:rsidRPr="00EF4827">
        <w:t>Lunghezza del campo (&gt;=0)</w:t>
      </w:r>
    </w:p>
    <w:p w14:paraId="15546C10" w14:textId="77777777" w:rsidR="00E5700D" w:rsidRPr="00EF4827" w:rsidRDefault="00E5700D">
      <w:pPr>
        <w:pStyle w:val="Paragraph1"/>
        <w:numPr>
          <w:ilvl w:val="0"/>
          <w:numId w:val="3"/>
        </w:numPr>
        <w:spacing w:before="0" w:line="240" w:lineRule="atLeast"/>
      </w:pPr>
      <w:r w:rsidRPr="00EF4827">
        <w:t>Lunghezza minima del campo (&gt;=0)</w:t>
      </w:r>
    </w:p>
    <w:p w14:paraId="62C263D3" w14:textId="77777777" w:rsidR="00E5700D" w:rsidRPr="00EF4827" w:rsidRDefault="00E5700D">
      <w:pPr>
        <w:pStyle w:val="Paragraph1"/>
        <w:numPr>
          <w:ilvl w:val="0"/>
          <w:numId w:val="3"/>
        </w:numPr>
        <w:spacing w:before="0" w:line="240" w:lineRule="atLeast"/>
      </w:pPr>
      <w:r w:rsidRPr="00EF4827">
        <w:t>Lunghezza massima del campo (&gt;=0 oppure Qualunque)</w:t>
      </w:r>
    </w:p>
    <w:p w14:paraId="567C7077" w14:textId="77777777" w:rsidR="00E5700D" w:rsidRPr="00EF4827" w:rsidRDefault="00E5700D">
      <w:pPr>
        <w:pStyle w:val="Paragraph1"/>
        <w:numPr>
          <w:ilvl w:val="0"/>
          <w:numId w:val="3"/>
        </w:numPr>
        <w:spacing w:before="0" w:line="240" w:lineRule="atLeast"/>
      </w:pPr>
      <w:r w:rsidRPr="00EF4827">
        <w:t>Tipo di gestione delle spaziature: Specifica come deve essere gestita una spaziatura (tabulati, spazi, ritorni a capo)</w:t>
      </w:r>
    </w:p>
    <w:p w14:paraId="7EF364C3" w14:textId="77777777" w:rsidR="00E5700D" w:rsidRPr="00EF4827" w:rsidRDefault="00E5700D">
      <w:pPr>
        <w:pStyle w:val="Paragraph1"/>
        <w:numPr>
          <w:ilvl w:val="1"/>
          <w:numId w:val="3"/>
        </w:numPr>
        <w:spacing w:before="0" w:line="240" w:lineRule="atLeast"/>
      </w:pPr>
      <w:r w:rsidRPr="00EF4827">
        <w:t>Mantenere il tipo di spaziatura originale</w:t>
      </w:r>
    </w:p>
    <w:p w14:paraId="5A6D7D62" w14:textId="77777777" w:rsidR="00E5700D" w:rsidRPr="00EF4827" w:rsidRDefault="00E5700D">
      <w:pPr>
        <w:pStyle w:val="Paragraph1"/>
        <w:numPr>
          <w:ilvl w:val="1"/>
          <w:numId w:val="3"/>
        </w:numPr>
        <w:spacing w:before="0" w:line="240" w:lineRule="atLeast"/>
      </w:pPr>
      <w:r w:rsidRPr="00EF4827">
        <w:t>Sostituire le spaziature con un carattere Blank</w:t>
      </w:r>
    </w:p>
    <w:p w14:paraId="356FEBD9" w14:textId="77777777" w:rsidR="00E5700D" w:rsidRPr="00EF4827" w:rsidRDefault="00E5700D">
      <w:pPr>
        <w:pStyle w:val="Paragraph1"/>
        <w:numPr>
          <w:ilvl w:val="0"/>
          <w:numId w:val="8"/>
        </w:numPr>
        <w:spacing w:before="0" w:line="240" w:lineRule="atLeast"/>
      </w:pPr>
      <w:r w:rsidRPr="00EF4827">
        <w:t>Definizione di una lista di valori accettati</w:t>
      </w:r>
    </w:p>
    <w:p w14:paraId="21B7B61B" w14:textId="77777777" w:rsidR="00E5700D" w:rsidRPr="00EF4827" w:rsidRDefault="00E5700D">
      <w:pPr>
        <w:pStyle w:val="Paragraph1"/>
        <w:numPr>
          <w:ilvl w:val="0"/>
          <w:numId w:val="8"/>
        </w:numPr>
        <w:spacing w:before="0" w:line="240" w:lineRule="atLeast"/>
      </w:pPr>
      <w:r w:rsidRPr="00EF4827">
        <w:t>Pattern (controlli formali sui singoli caratteri del campo)</w:t>
      </w:r>
    </w:p>
    <w:p w14:paraId="1FD1EE38" w14:textId="77777777" w:rsidR="00E5700D" w:rsidRPr="00EF4827" w:rsidRDefault="00E5700D">
      <w:pPr>
        <w:pStyle w:val="Paragraph1"/>
        <w:numPr>
          <w:ilvl w:val="0"/>
          <w:numId w:val="3"/>
        </w:numPr>
        <w:spacing w:before="0" w:line="240" w:lineRule="atLeast"/>
      </w:pPr>
      <w:r w:rsidRPr="00EF4827">
        <w:t>Normalizzazione del valore (elimina eventuali spazi vuoti all’inizio ed alla fine del valore inserito)</w:t>
      </w:r>
    </w:p>
    <w:p w14:paraId="53ACADF6" w14:textId="77777777" w:rsidR="00E5700D" w:rsidRPr="00EF4827" w:rsidRDefault="00E5700D">
      <w:pPr>
        <w:pStyle w:val="Paragraph1"/>
        <w:spacing w:before="0" w:line="240" w:lineRule="atLeast"/>
      </w:pPr>
    </w:p>
    <w:p w14:paraId="229AAB7B" w14:textId="77777777" w:rsidR="00E5700D" w:rsidRPr="00EF4827" w:rsidRDefault="00E5700D">
      <w:pPr>
        <w:pStyle w:val="Titolo2"/>
        <w:pageBreakBefore/>
      </w:pPr>
      <w:bookmarkStart w:id="17" w:name="__RefHeading__13_299485111"/>
      <w:bookmarkStart w:id="18" w:name="_Toc212036799"/>
      <w:bookmarkEnd w:id="17"/>
      <w:r w:rsidRPr="00EF4827">
        <w:lastRenderedPageBreak/>
        <w:t>Implementazione dei controlli</w:t>
      </w:r>
      <w:bookmarkEnd w:id="18"/>
    </w:p>
    <w:p w14:paraId="22B163DA" w14:textId="77777777" w:rsidR="00E5700D" w:rsidRPr="00EF4827" w:rsidRDefault="00E5700D">
      <w:pPr>
        <w:pStyle w:val="Paragraph1"/>
        <w:spacing w:before="0" w:line="240" w:lineRule="atLeast"/>
      </w:pPr>
    </w:p>
    <w:p w14:paraId="0A5077B1" w14:textId="77777777" w:rsidR="00E5700D" w:rsidRPr="00EF4827" w:rsidRDefault="00E5700D" w:rsidP="00413C5B">
      <w:pPr>
        <w:pStyle w:val="Paragraph1"/>
        <w:spacing w:before="0" w:line="240" w:lineRule="atLeast"/>
      </w:pPr>
      <w:r w:rsidRPr="00EF4827">
        <w:t>Sfruttando le possibilità elencate precedentemente vengono pertanto proposti i seguenti tipi di presenze e di controlli formali da applicare ai campi (tag) del tracciato XML.</w:t>
      </w:r>
    </w:p>
    <w:p w14:paraId="4C0C7E71" w14:textId="77777777" w:rsidR="00E5700D" w:rsidRPr="00EF4827" w:rsidRDefault="00E5700D">
      <w:pPr>
        <w:rPr>
          <w:b/>
        </w:rPr>
      </w:pPr>
    </w:p>
    <w:tbl>
      <w:tblPr>
        <w:tblW w:w="0" w:type="auto"/>
        <w:tblInd w:w="5" w:type="dxa"/>
        <w:tblLayout w:type="fixed"/>
        <w:tblCellMar>
          <w:left w:w="0" w:type="dxa"/>
          <w:right w:w="0" w:type="dxa"/>
        </w:tblCellMar>
        <w:tblLook w:val="0000" w:firstRow="0" w:lastRow="0" w:firstColumn="0" w:lastColumn="0" w:noHBand="0" w:noVBand="0"/>
      </w:tblPr>
      <w:tblGrid>
        <w:gridCol w:w="682"/>
        <w:gridCol w:w="8803"/>
      </w:tblGrid>
      <w:tr w:rsidR="00EF4827" w:rsidRPr="00EF4827" w14:paraId="4B2065A5" w14:textId="77777777">
        <w:tc>
          <w:tcPr>
            <w:tcW w:w="682" w:type="dxa"/>
            <w:tcBorders>
              <w:top w:val="single" w:sz="4" w:space="0" w:color="000000"/>
              <w:left w:val="single" w:sz="4" w:space="0" w:color="000000"/>
              <w:bottom w:val="single" w:sz="4" w:space="0" w:color="000000"/>
            </w:tcBorders>
          </w:tcPr>
          <w:p w14:paraId="165B9749" w14:textId="77777777" w:rsidR="00E5700D" w:rsidRPr="00EF4827" w:rsidRDefault="00E5700D">
            <w:pPr>
              <w:snapToGrid w:val="0"/>
              <w:jc w:val="center"/>
              <w:rPr>
                <w:b/>
              </w:rPr>
            </w:pPr>
            <w:r w:rsidRPr="00EF4827">
              <w:rPr>
                <w:b/>
              </w:rPr>
              <w:t>OBB</w:t>
            </w:r>
          </w:p>
        </w:tc>
        <w:tc>
          <w:tcPr>
            <w:tcW w:w="8803" w:type="dxa"/>
            <w:tcBorders>
              <w:top w:val="single" w:sz="4" w:space="0" w:color="000000"/>
              <w:left w:val="single" w:sz="4" w:space="0" w:color="000000"/>
              <w:bottom w:val="single" w:sz="4" w:space="0" w:color="000000"/>
              <w:right w:val="single" w:sz="4" w:space="0" w:color="000000"/>
            </w:tcBorders>
          </w:tcPr>
          <w:p w14:paraId="52C78404" w14:textId="77777777" w:rsidR="00E5700D" w:rsidRPr="00EF4827" w:rsidRDefault="00E5700D">
            <w:pPr>
              <w:snapToGrid w:val="0"/>
            </w:pPr>
            <w:r w:rsidRPr="00EF4827">
              <w:t>Campo obbligatorio</w:t>
            </w:r>
          </w:p>
        </w:tc>
      </w:tr>
      <w:tr w:rsidR="00EF4827" w:rsidRPr="00EF4827" w14:paraId="7CC3F39A" w14:textId="77777777">
        <w:tc>
          <w:tcPr>
            <w:tcW w:w="682" w:type="dxa"/>
            <w:tcBorders>
              <w:top w:val="single" w:sz="4" w:space="0" w:color="000000"/>
              <w:left w:val="single" w:sz="4" w:space="0" w:color="000000"/>
              <w:bottom w:val="single" w:sz="4" w:space="0" w:color="000000"/>
            </w:tcBorders>
          </w:tcPr>
          <w:p w14:paraId="34E83CC4" w14:textId="77777777" w:rsidR="00E5700D" w:rsidRPr="00EF4827" w:rsidRDefault="00E5700D">
            <w:pPr>
              <w:snapToGrid w:val="0"/>
              <w:jc w:val="center"/>
              <w:rPr>
                <w:b/>
              </w:rPr>
            </w:pPr>
            <w:r w:rsidRPr="00EF4827">
              <w:rPr>
                <w:b/>
              </w:rPr>
              <w:t>LIS</w:t>
            </w:r>
          </w:p>
        </w:tc>
        <w:tc>
          <w:tcPr>
            <w:tcW w:w="8803" w:type="dxa"/>
            <w:tcBorders>
              <w:top w:val="single" w:sz="4" w:space="0" w:color="000000"/>
              <w:left w:val="single" w:sz="4" w:space="0" w:color="000000"/>
              <w:bottom w:val="single" w:sz="4" w:space="0" w:color="000000"/>
              <w:right w:val="single" w:sz="4" w:space="0" w:color="000000"/>
            </w:tcBorders>
          </w:tcPr>
          <w:p w14:paraId="4C6FEC2A" w14:textId="77777777" w:rsidR="00E5700D" w:rsidRPr="00EF4827" w:rsidRDefault="00E5700D">
            <w:pPr>
              <w:snapToGrid w:val="0"/>
            </w:pPr>
            <w:r w:rsidRPr="00EF4827">
              <w:t>Lista Valori specifica e predefinita</w:t>
            </w:r>
          </w:p>
        </w:tc>
      </w:tr>
      <w:tr w:rsidR="00EF4827" w:rsidRPr="00EF4827" w14:paraId="26E65924" w14:textId="77777777">
        <w:tc>
          <w:tcPr>
            <w:tcW w:w="682" w:type="dxa"/>
            <w:tcBorders>
              <w:top w:val="single" w:sz="4" w:space="0" w:color="000000"/>
              <w:left w:val="single" w:sz="4" w:space="0" w:color="000000"/>
              <w:bottom w:val="single" w:sz="4" w:space="0" w:color="000000"/>
            </w:tcBorders>
          </w:tcPr>
          <w:p w14:paraId="04654DD0" w14:textId="77777777" w:rsidR="00E5700D" w:rsidRPr="00EF4827" w:rsidRDefault="00E5700D">
            <w:pPr>
              <w:snapToGrid w:val="0"/>
              <w:jc w:val="center"/>
              <w:rPr>
                <w:b/>
              </w:rPr>
            </w:pPr>
            <w:r w:rsidRPr="00EF4827">
              <w:rPr>
                <w:b/>
              </w:rPr>
              <w:t>VF01</w:t>
            </w:r>
          </w:p>
        </w:tc>
        <w:tc>
          <w:tcPr>
            <w:tcW w:w="8803" w:type="dxa"/>
            <w:tcBorders>
              <w:top w:val="single" w:sz="4" w:space="0" w:color="000000"/>
              <w:left w:val="single" w:sz="4" w:space="0" w:color="000000"/>
              <w:bottom w:val="single" w:sz="4" w:space="0" w:color="000000"/>
              <w:right w:val="single" w:sz="4" w:space="0" w:color="000000"/>
            </w:tcBorders>
          </w:tcPr>
          <w:p w14:paraId="3D66E992" w14:textId="77777777" w:rsidR="00E5700D" w:rsidRPr="00EF4827" w:rsidRDefault="00E5700D">
            <w:pPr>
              <w:snapToGrid w:val="0"/>
            </w:pPr>
            <w:r w:rsidRPr="00EF4827">
              <w:t xml:space="preserve">Codice composto solo da caratteri numerici </w:t>
            </w:r>
          </w:p>
          <w:p w14:paraId="301B6B0B" w14:textId="77777777" w:rsidR="00E5700D" w:rsidRPr="00EF4827" w:rsidRDefault="00E5700D">
            <w:r w:rsidRPr="00EF4827">
              <w:t>(es: ”00000000”, “123”,”543344”,”01”)</w:t>
            </w:r>
          </w:p>
        </w:tc>
      </w:tr>
      <w:tr w:rsidR="00EF4827" w:rsidRPr="00EF4827" w14:paraId="7092C53C" w14:textId="77777777">
        <w:tc>
          <w:tcPr>
            <w:tcW w:w="682" w:type="dxa"/>
            <w:tcBorders>
              <w:top w:val="single" w:sz="4" w:space="0" w:color="000000"/>
              <w:left w:val="single" w:sz="4" w:space="0" w:color="000000"/>
              <w:bottom w:val="single" w:sz="4" w:space="0" w:color="000000"/>
            </w:tcBorders>
          </w:tcPr>
          <w:p w14:paraId="6DF6933E" w14:textId="77777777" w:rsidR="00E5700D" w:rsidRPr="00EF4827" w:rsidRDefault="00E5700D">
            <w:pPr>
              <w:snapToGrid w:val="0"/>
              <w:jc w:val="center"/>
              <w:rPr>
                <w:b/>
              </w:rPr>
            </w:pPr>
            <w:r w:rsidRPr="00EF4827">
              <w:rPr>
                <w:b/>
              </w:rPr>
              <w:t>VF02</w:t>
            </w:r>
          </w:p>
        </w:tc>
        <w:tc>
          <w:tcPr>
            <w:tcW w:w="8803" w:type="dxa"/>
            <w:tcBorders>
              <w:top w:val="single" w:sz="4" w:space="0" w:color="000000"/>
              <w:left w:val="single" w:sz="4" w:space="0" w:color="000000"/>
              <w:bottom w:val="single" w:sz="4" w:space="0" w:color="000000"/>
              <w:right w:val="single" w:sz="4" w:space="0" w:color="000000"/>
            </w:tcBorders>
          </w:tcPr>
          <w:p w14:paraId="277B9135" w14:textId="77777777" w:rsidR="00E5700D" w:rsidRPr="00EF4827" w:rsidRDefault="00E5700D">
            <w:pPr>
              <w:snapToGrid w:val="0"/>
            </w:pPr>
            <w:r w:rsidRPr="00EF4827">
              <w:t xml:space="preserve">Codice composto dal primo carattere alfabetico maiuscolo seguito da caratteri numerici </w:t>
            </w:r>
          </w:p>
          <w:p w14:paraId="4A7E7672" w14:textId="77777777" w:rsidR="00E5700D" w:rsidRPr="00EF4827" w:rsidRDefault="00E5700D">
            <w:pPr>
              <w:rPr>
                <w:lang w:val="en-GB"/>
              </w:rPr>
            </w:pPr>
            <w:r w:rsidRPr="00EF4827">
              <w:rPr>
                <w:lang w:val="en-GB"/>
              </w:rPr>
              <w:t>(es: “A210”</w:t>
            </w:r>
            <w:r w:rsidR="00CC46C9" w:rsidRPr="00EF4827">
              <w:rPr>
                <w:lang w:val="en-GB"/>
              </w:rPr>
              <w:t>,” B</w:t>
            </w:r>
            <w:r w:rsidRPr="00EF4827">
              <w:rPr>
                <w:lang w:val="en-GB"/>
              </w:rPr>
              <w:t>44532”, “S01”)</w:t>
            </w:r>
          </w:p>
        </w:tc>
      </w:tr>
      <w:tr w:rsidR="00EF4827" w:rsidRPr="002C68B3" w14:paraId="226F6D53" w14:textId="77777777">
        <w:tc>
          <w:tcPr>
            <w:tcW w:w="682" w:type="dxa"/>
            <w:tcBorders>
              <w:top w:val="single" w:sz="4" w:space="0" w:color="000000"/>
              <w:left w:val="single" w:sz="4" w:space="0" w:color="000000"/>
              <w:bottom w:val="single" w:sz="4" w:space="0" w:color="000000"/>
            </w:tcBorders>
          </w:tcPr>
          <w:p w14:paraId="49A5761F" w14:textId="77777777" w:rsidR="00E5700D" w:rsidRPr="00EF4827" w:rsidRDefault="00E5700D">
            <w:pPr>
              <w:snapToGrid w:val="0"/>
              <w:jc w:val="center"/>
              <w:rPr>
                <w:b/>
              </w:rPr>
            </w:pPr>
            <w:r w:rsidRPr="00EF4827">
              <w:rPr>
                <w:b/>
              </w:rPr>
              <w:t>VF03</w:t>
            </w:r>
          </w:p>
        </w:tc>
        <w:tc>
          <w:tcPr>
            <w:tcW w:w="8803" w:type="dxa"/>
            <w:tcBorders>
              <w:top w:val="single" w:sz="4" w:space="0" w:color="000000"/>
              <w:left w:val="single" w:sz="4" w:space="0" w:color="000000"/>
              <w:bottom w:val="single" w:sz="4" w:space="0" w:color="000000"/>
              <w:right w:val="single" w:sz="4" w:space="0" w:color="000000"/>
            </w:tcBorders>
          </w:tcPr>
          <w:p w14:paraId="6BB16FAE" w14:textId="77777777" w:rsidR="00E5700D" w:rsidRPr="00EF4827" w:rsidRDefault="00E5700D">
            <w:pPr>
              <w:snapToGrid w:val="0"/>
            </w:pPr>
            <w:r w:rsidRPr="00EF4827">
              <w:t xml:space="preserve">Codice composto da caratteri alfanumerici esclusi i caratteri speciali ovvero lettere dell’alfabeto maiuscole e/o caratteri numerici </w:t>
            </w:r>
          </w:p>
          <w:p w14:paraId="1116600C" w14:textId="77777777" w:rsidR="00E5700D" w:rsidRPr="00EF4827" w:rsidRDefault="00E5700D">
            <w:pPr>
              <w:rPr>
                <w:lang w:val="es-ES_tradnl"/>
              </w:rPr>
            </w:pPr>
            <w:r w:rsidRPr="00EF4827">
              <w:rPr>
                <w:lang w:val="es-ES_tradnl"/>
              </w:rPr>
              <w:t>(es: “CRRPLO76R02E020J”,”124EERO2000”,”A1”,”1133234”,”RRTOED”)</w:t>
            </w:r>
          </w:p>
        </w:tc>
      </w:tr>
      <w:tr w:rsidR="00EF4827" w:rsidRPr="00EF4827" w14:paraId="2BA814D4" w14:textId="77777777">
        <w:tc>
          <w:tcPr>
            <w:tcW w:w="682" w:type="dxa"/>
            <w:tcBorders>
              <w:top w:val="single" w:sz="4" w:space="0" w:color="000000"/>
              <w:left w:val="single" w:sz="4" w:space="0" w:color="000000"/>
              <w:bottom w:val="single" w:sz="4" w:space="0" w:color="000000"/>
            </w:tcBorders>
          </w:tcPr>
          <w:p w14:paraId="27C1CF23" w14:textId="77777777" w:rsidR="00E5700D" w:rsidRPr="00EF4827" w:rsidRDefault="00E5700D">
            <w:pPr>
              <w:snapToGrid w:val="0"/>
              <w:jc w:val="center"/>
              <w:rPr>
                <w:b/>
              </w:rPr>
            </w:pPr>
            <w:r w:rsidRPr="00EF4827">
              <w:rPr>
                <w:b/>
              </w:rPr>
              <w:t>VF04</w:t>
            </w:r>
          </w:p>
        </w:tc>
        <w:tc>
          <w:tcPr>
            <w:tcW w:w="8803" w:type="dxa"/>
            <w:tcBorders>
              <w:top w:val="single" w:sz="4" w:space="0" w:color="000000"/>
              <w:left w:val="single" w:sz="4" w:space="0" w:color="000000"/>
              <w:bottom w:val="single" w:sz="4" w:space="0" w:color="000000"/>
              <w:right w:val="single" w:sz="4" w:space="0" w:color="000000"/>
            </w:tcBorders>
          </w:tcPr>
          <w:p w14:paraId="51343E37" w14:textId="77777777" w:rsidR="00E5700D" w:rsidRPr="00EF4827" w:rsidRDefault="00E5700D">
            <w:pPr>
              <w:snapToGrid w:val="0"/>
            </w:pPr>
            <w:r w:rsidRPr="00EF4827">
              <w:t>Codice composto solo da caratteri alfabetici maiuscoli, [apice singolo], [spazio], [virgola], [punto], [backslash], [meno] senza cifre numeriche e/o altri caratteri speciali.</w:t>
            </w:r>
          </w:p>
          <w:p w14:paraId="5C43AF47" w14:textId="77777777" w:rsidR="00E5700D" w:rsidRPr="00EF4827" w:rsidRDefault="00E5700D">
            <w:r w:rsidRPr="00EF4827">
              <w:t>(es:</w:t>
            </w:r>
            <w:r w:rsidR="00E36F37" w:rsidRPr="00EF4827">
              <w:t xml:space="preserve"> “</w:t>
            </w:r>
            <w:r w:rsidRPr="00EF4827">
              <w:t>MARIO DE’MATTEI”, </w:t>
            </w:r>
            <w:r w:rsidR="00E36F37" w:rsidRPr="00EF4827">
              <w:t>“</w:t>
            </w:r>
            <w:r w:rsidRPr="00EF4827">
              <w:t>ROSSI\</w:t>
            </w:r>
            <w:proofErr w:type="gramStart"/>
            <w:r w:rsidRPr="00EF4827">
              <w:t>GIAN,MARIO</w:t>
            </w:r>
            <w:proofErr w:type="gramEnd"/>
            <w:r w:rsidRPr="00EF4827">
              <w:t xml:space="preserve">.”, </w:t>
            </w:r>
            <w:r w:rsidR="00E36F37" w:rsidRPr="00EF4827">
              <w:t>“</w:t>
            </w:r>
            <w:r w:rsidRPr="00EF4827">
              <w:t>IMPIEGATO”,</w:t>
            </w:r>
            <w:r w:rsidR="00E36F37" w:rsidRPr="00EF4827">
              <w:t xml:space="preserve"> “</w:t>
            </w:r>
            <w:r w:rsidRPr="00EF4827">
              <w:t>NON-PRESENTE”)</w:t>
            </w:r>
          </w:p>
        </w:tc>
      </w:tr>
      <w:tr w:rsidR="00EF4827" w:rsidRPr="00EF4827" w14:paraId="03ABAA20" w14:textId="77777777">
        <w:tc>
          <w:tcPr>
            <w:tcW w:w="682" w:type="dxa"/>
            <w:tcBorders>
              <w:top w:val="single" w:sz="4" w:space="0" w:color="000000"/>
              <w:left w:val="single" w:sz="4" w:space="0" w:color="000000"/>
              <w:bottom w:val="single" w:sz="4" w:space="0" w:color="000000"/>
            </w:tcBorders>
          </w:tcPr>
          <w:p w14:paraId="6A33E147" w14:textId="77777777" w:rsidR="00E5700D" w:rsidRPr="00EF4827" w:rsidRDefault="00E5700D">
            <w:pPr>
              <w:snapToGrid w:val="0"/>
              <w:jc w:val="center"/>
              <w:rPr>
                <w:b/>
              </w:rPr>
            </w:pPr>
            <w:r w:rsidRPr="00EF4827">
              <w:rPr>
                <w:b/>
              </w:rPr>
              <w:t>VF10</w:t>
            </w:r>
          </w:p>
        </w:tc>
        <w:tc>
          <w:tcPr>
            <w:tcW w:w="8803" w:type="dxa"/>
            <w:tcBorders>
              <w:top w:val="single" w:sz="4" w:space="0" w:color="000000"/>
              <w:left w:val="single" w:sz="4" w:space="0" w:color="000000"/>
              <w:bottom w:val="single" w:sz="4" w:space="0" w:color="000000"/>
              <w:right w:val="single" w:sz="4" w:space="0" w:color="000000"/>
            </w:tcBorders>
          </w:tcPr>
          <w:p w14:paraId="63565FF2" w14:textId="77777777" w:rsidR="00E5700D" w:rsidRPr="00EF4827" w:rsidRDefault="00E5700D">
            <w:pPr>
              <w:snapToGrid w:val="0"/>
            </w:pPr>
            <w:r w:rsidRPr="00EF4827">
              <w:t>Campo “Data” nel seguente formato “GGMMAAAA”</w:t>
            </w:r>
          </w:p>
        </w:tc>
      </w:tr>
      <w:tr w:rsidR="00EF4827" w:rsidRPr="00EF4827" w14:paraId="257450DE" w14:textId="77777777">
        <w:tc>
          <w:tcPr>
            <w:tcW w:w="682" w:type="dxa"/>
            <w:tcBorders>
              <w:top w:val="single" w:sz="4" w:space="0" w:color="000000"/>
              <w:left w:val="single" w:sz="4" w:space="0" w:color="000000"/>
              <w:bottom w:val="single" w:sz="4" w:space="0" w:color="000000"/>
            </w:tcBorders>
          </w:tcPr>
          <w:p w14:paraId="6BAA2D9E" w14:textId="77777777" w:rsidR="00E5700D" w:rsidRPr="00EF4827" w:rsidRDefault="00E5700D">
            <w:pPr>
              <w:snapToGrid w:val="0"/>
              <w:jc w:val="center"/>
              <w:rPr>
                <w:b/>
              </w:rPr>
            </w:pPr>
            <w:r w:rsidRPr="00EF4827">
              <w:rPr>
                <w:b/>
              </w:rPr>
              <w:t>VFP</w:t>
            </w:r>
          </w:p>
        </w:tc>
        <w:tc>
          <w:tcPr>
            <w:tcW w:w="8803" w:type="dxa"/>
            <w:tcBorders>
              <w:top w:val="single" w:sz="4" w:space="0" w:color="000000"/>
              <w:left w:val="single" w:sz="4" w:space="0" w:color="000000"/>
              <w:bottom w:val="single" w:sz="4" w:space="0" w:color="000000"/>
              <w:right w:val="single" w:sz="4" w:space="0" w:color="000000"/>
            </w:tcBorders>
          </w:tcPr>
          <w:p w14:paraId="7AA4F5BD" w14:textId="77777777" w:rsidR="00E5700D" w:rsidRPr="00EF4827" w:rsidRDefault="00E5700D">
            <w:pPr>
              <w:snapToGrid w:val="0"/>
            </w:pPr>
            <w:r w:rsidRPr="00EF4827">
              <w:t>Verifica formale Personalizzata</w:t>
            </w:r>
          </w:p>
        </w:tc>
      </w:tr>
      <w:tr w:rsidR="00E5700D" w:rsidRPr="00EF4827" w14:paraId="587868D8" w14:textId="77777777">
        <w:tc>
          <w:tcPr>
            <w:tcW w:w="682" w:type="dxa"/>
            <w:tcBorders>
              <w:top w:val="single" w:sz="4" w:space="0" w:color="000000"/>
              <w:left w:val="single" w:sz="4" w:space="0" w:color="000000"/>
              <w:bottom w:val="single" w:sz="4" w:space="0" w:color="000000"/>
            </w:tcBorders>
          </w:tcPr>
          <w:p w14:paraId="7A4F1C34" w14:textId="77777777" w:rsidR="00E5700D" w:rsidRPr="00EF4827" w:rsidRDefault="00E5700D">
            <w:pPr>
              <w:snapToGrid w:val="0"/>
              <w:jc w:val="center"/>
              <w:rPr>
                <w:b/>
              </w:rPr>
            </w:pPr>
            <w:r w:rsidRPr="00EF4827">
              <w:rPr>
                <w:b/>
              </w:rPr>
              <w:t>NUM</w:t>
            </w:r>
          </w:p>
        </w:tc>
        <w:tc>
          <w:tcPr>
            <w:tcW w:w="8803" w:type="dxa"/>
            <w:tcBorders>
              <w:top w:val="single" w:sz="4" w:space="0" w:color="000000"/>
              <w:left w:val="single" w:sz="4" w:space="0" w:color="000000"/>
              <w:bottom w:val="single" w:sz="4" w:space="0" w:color="000000"/>
              <w:right w:val="single" w:sz="4" w:space="0" w:color="000000"/>
            </w:tcBorders>
          </w:tcPr>
          <w:p w14:paraId="47F9E2A3" w14:textId="77777777" w:rsidR="00E5700D" w:rsidRPr="00EF4827" w:rsidRDefault="00E5700D">
            <w:pPr>
              <w:snapToGrid w:val="0"/>
            </w:pPr>
            <w:r w:rsidRPr="00EF4827">
              <w:t>Campo numerico intero, ovvero senza decimal</w:t>
            </w:r>
            <w:r w:rsidR="00E36F37" w:rsidRPr="00EF4827">
              <w:t>i</w:t>
            </w:r>
            <w:r w:rsidRPr="00EF4827">
              <w:br/>
              <w:t>(es: 0, 123, 543344, 1)</w:t>
            </w:r>
          </w:p>
        </w:tc>
      </w:tr>
    </w:tbl>
    <w:p w14:paraId="1E5B1A4F" w14:textId="77777777" w:rsidR="00E5700D" w:rsidRPr="00EF4827" w:rsidRDefault="00E5700D"/>
    <w:p w14:paraId="280D1B7F" w14:textId="77777777" w:rsidR="00E5700D" w:rsidRPr="00EF4827" w:rsidRDefault="00E5700D">
      <w:pPr>
        <w:pStyle w:val="Titolo3"/>
      </w:pPr>
      <w:bookmarkStart w:id="19" w:name="__RefHeading__15_299485111"/>
      <w:bookmarkStart w:id="20" w:name="_Toc212036800"/>
      <w:bookmarkEnd w:id="19"/>
      <w:r w:rsidRPr="00EF4827">
        <w:t>Controllo OBB</w:t>
      </w:r>
      <w:bookmarkEnd w:id="20"/>
    </w:p>
    <w:p w14:paraId="19E4A5F7" w14:textId="77777777" w:rsidR="00E5700D" w:rsidRPr="00EF4827" w:rsidRDefault="00E5700D">
      <w:pPr>
        <w:pStyle w:val="Paragraph1"/>
        <w:spacing w:before="0" w:line="240" w:lineRule="atLeast"/>
      </w:pPr>
      <w:r w:rsidRPr="00EF4827">
        <w:t>La verifica che un campo sia obbligatorio avviene attraverso l’applicazione di costrutti diversi a seconda della tipologia di dati associati a tale campo, nel particolare sono stati adottate le seguenti modalità:</w:t>
      </w:r>
    </w:p>
    <w:p w14:paraId="73BFAB80" w14:textId="77777777" w:rsidR="00E5700D" w:rsidRPr="00EF4827" w:rsidRDefault="00E5700D">
      <w:pPr>
        <w:pStyle w:val="Paragraph1"/>
        <w:spacing w:before="0" w:line="240" w:lineRule="atLeast"/>
      </w:pPr>
    </w:p>
    <w:p w14:paraId="1B23453D" w14:textId="505DF223" w:rsidR="00E5700D" w:rsidRPr="00EF4827" w:rsidRDefault="00E5700D">
      <w:pPr>
        <w:numPr>
          <w:ilvl w:val="0"/>
          <w:numId w:val="7"/>
        </w:numPr>
      </w:pPr>
      <w:r w:rsidRPr="00EF4827">
        <w:rPr>
          <w:b/>
        </w:rPr>
        <w:t>Validazione LISTE VALORI (LIS)</w:t>
      </w:r>
      <w:r w:rsidRPr="00EF4827">
        <w:t>: definendo un elemento vuoto come primo valore della lista tramite il costrutto: &lt;</w:t>
      </w:r>
      <w:proofErr w:type="spellStart"/>
      <w:proofErr w:type="gramStart"/>
      <w:r w:rsidRPr="00EF4827">
        <w:t>xs:enumeration</w:t>
      </w:r>
      <w:proofErr w:type="spellEnd"/>
      <w:proofErr w:type="gramEnd"/>
      <w:r w:rsidRPr="00EF4827">
        <w:t xml:space="preserve"> </w:t>
      </w:r>
      <w:proofErr w:type="spellStart"/>
      <w:r w:rsidRPr="00EF4827">
        <w:t>value</w:t>
      </w:r>
      <w:proofErr w:type="spellEnd"/>
      <w:r w:rsidRPr="00EF4827">
        <w:t>=""/&gt; il campo sarà automaticamente facoltativo, in ogni altro caso il campo sarà obbligatorio.</w:t>
      </w:r>
    </w:p>
    <w:p w14:paraId="3323F2D4" w14:textId="77777777" w:rsidR="00E5700D" w:rsidRPr="00EF4827" w:rsidRDefault="00E5700D"/>
    <w:p w14:paraId="0527754D" w14:textId="77777777" w:rsidR="00E5700D" w:rsidRPr="00EF4827" w:rsidRDefault="00E5700D">
      <w:pPr>
        <w:numPr>
          <w:ilvl w:val="0"/>
          <w:numId w:val="7"/>
        </w:numPr>
      </w:pPr>
      <w:r w:rsidRPr="00EF4827">
        <w:rPr>
          <w:b/>
        </w:rPr>
        <w:t>Validazione PATTERN (Verifica Formale)</w:t>
      </w:r>
      <w:r w:rsidRPr="00EF4827">
        <w:t>: implementando il carattere speciale “?” al fondo dell’algoritmo tramite il costrutto: &lt;</w:t>
      </w:r>
      <w:proofErr w:type="spellStart"/>
      <w:proofErr w:type="gramStart"/>
      <w:r w:rsidRPr="00EF4827">
        <w:t>xs:pattern</w:t>
      </w:r>
      <w:proofErr w:type="spellEnd"/>
      <w:proofErr w:type="gramEnd"/>
      <w:r w:rsidRPr="00EF4827">
        <w:t xml:space="preserve"> </w:t>
      </w:r>
      <w:proofErr w:type="spellStart"/>
      <w:r w:rsidRPr="00EF4827">
        <w:t>value</w:t>
      </w:r>
      <w:proofErr w:type="spellEnd"/>
      <w:r w:rsidRPr="00EF4827">
        <w:t>="(A)?"/&gt; il campo sarà automaticamente facoltativo, in ogni altro caso il campo sarà obbligatorio.</w:t>
      </w:r>
    </w:p>
    <w:p w14:paraId="55CBCCFC" w14:textId="77777777" w:rsidR="00E5700D" w:rsidRPr="00EF4827" w:rsidRDefault="00E5700D"/>
    <w:p w14:paraId="0683BA5D" w14:textId="77777777" w:rsidR="00E5700D" w:rsidRPr="00EF4827" w:rsidRDefault="00E5700D">
      <w:pPr>
        <w:pStyle w:val="Titolo3"/>
      </w:pPr>
      <w:bookmarkStart w:id="21" w:name="__RefHeading__17_299485111"/>
      <w:bookmarkStart w:id="22" w:name="_Toc212036801"/>
      <w:bookmarkEnd w:id="21"/>
      <w:r w:rsidRPr="00EF4827">
        <w:t>Controllo LIS</w:t>
      </w:r>
      <w:bookmarkEnd w:id="22"/>
    </w:p>
    <w:p w14:paraId="06913AF6" w14:textId="77777777" w:rsidR="00E5700D" w:rsidRPr="00EF4827" w:rsidRDefault="00E5700D"/>
    <w:p w14:paraId="0C8F9330" w14:textId="77777777" w:rsidR="00E5700D" w:rsidRPr="00EF4827" w:rsidRDefault="00E5700D">
      <w:r w:rsidRPr="00EF4827">
        <w:t>LIS = Lista Valori specifica e predefinita</w:t>
      </w:r>
    </w:p>
    <w:p w14:paraId="7B0E452B" w14:textId="77777777" w:rsidR="00E5700D" w:rsidRPr="00EF4827" w:rsidRDefault="00E5700D">
      <w:pPr>
        <w:jc w:val="both"/>
      </w:pPr>
    </w:p>
    <w:p w14:paraId="6D806D51" w14:textId="77777777" w:rsidR="00E5700D" w:rsidRPr="00EF4827" w:rsidRDefault="00E5700D">
      <w:pPr>
        <w:jc w:val="both"/>
      </w:pPr>
      <w:r w:rsidRPr="00EF4827">
        <w:t xml:space="preserve">Viene implementato mediante l’enumerazione dei codici, estratti dalle tabelle e/o basi dati di riferimento tramite i costrutti </w:t>
      </w:r>
      <w:proofErr w:type="spellStart"/>
      <w:proofErr w:type="gramStart"/>
      <w:r w:rsidRPr="00EF4827">
        <w:t>xs:restriction</w:t>
      </w:r>
      <w:proofErr w:type="spellEnd"/>
      <w:proofErr w:type="gramEnd"/>
      <w:r w:rsidRPr="00EF4827">
        <w:t xml:space="preserve"> base="</w:t>
      </w:r>
      <w:proofErr w:type="spellStart"/>
      <w:proofErr w:type="gramStart"/>
      <w:r w:rsidRPr="00EF4827">
        <w:t>xs:string</w:t>
      </w:r>
      <w:proofErr w:type="spellEnd"/>
      <w:proofErr w:type="gramEnd"/>
      <w:r w:rsidRPr="00EF4827">
        <w:t xml:space="preserve">”; </w:t>
      </w:r>
      <w:proofErr w:type="spellStart"/>
      <w:proofErr w:type="gramStart"/>
      <w:r w:rsidRPr="00EF4827">
        <w:t>xs:length</w:t>
      </w:r>
      <w:proofErr w:type="spellEnd"/>
      <w:proofErr w:type="gramEnd"/>
      <w:r w:rsidRPr="00EF4827">
        <w:t xml:space="preserve"> </w:t>
      </w:r>
      <w:proofErr w:type="spellStart"/>
      <w:r w:rsidRPr="00EF4827">
        <w:t>value</w:t>
      </w:r>
      <w:proofErr w:type="spellEnd"/>
      <w:r w:rsidRPr="00EF4827">
        <w:t xml:space="preserve">; </w:t>
      </w:r>
      <w:proofErr w:type="spellStart"/>
      <w:proofErr w:type="gramStart"/>
      <w:r w:rsidRPr="00EF4827">
        <w:t>xs:enumeration</w:t>
      </w:r>
      <w:proofErr w:type="spellEnd"/>
      <w:proofErr w:type="gramEnd"/>
      <w:r w:rsidRPr="00EF4827">
        <w:t xml:space="preserve"> </w:t>
      </w:r>
      <w:proofErr w:type="spellStart"/>
      <w:r w:rsidRPr="00EF4827">
        <w:t>value</w:t>
      </w:r>
      <w:proofErr w:type="spellEnd"/>
      <w:r w:rsidRPr="00EF4827">
        <w:t xml:space="preserve"> ovvero definendo un tipo stringa, con una lunghezza fissa e predefinita secondo il tag e successivamente enumerando i valori ammessi per il tag.</w:t>
      </w:r>
    </w:p>
    <w:p w14:paraId="72EEAF70" w14:textId="77777777" w:rsidR="00E5700D" w:rsidRPr="00EF4827" w:rsidRDefault="00E5700D"/>
    <w:p w14:paraId="49CD54FF" w14:textId="77777777" w:rsidR="00E5700D" w:rsidRPr="00EF4827" w:rsidRDefault="00E5700D">
      <w:r w:rsidRPr="00EF4827">
        <w:t>Esempio costrutto di enumerazione:</w:t>
      </w:r>
    </w:p>
    <w:p w14:paraId="65429779" w14:textId="77777777" w:rsidR="00E5700D" w:rsidRPr="00002B3A" w:rsidRDefault="00E5700D">
      <w:pPr>
        <w:rPr>
          <w:rStyle w:val="t1"/>
          <w:color w:val="auto"/>
        </w:rPr>
      </w:pPr>
      <w:r w:rsidRPr="00002B3A">
        <w:rPr>
          <w:rStyle w:val="t1"/>
          <w:color w:val="auto"/>
        </w:rPr>
        <w:t>&lt;</w:t>
      </w:r>
      <w:proofErr w:type="spellStart"/>
      <w:proofErr w:type="gramStart"/>
      <w:r w:rsidRPr="00002B3A">
        <w:rPr>
          <w:rStyle w:val="t1"/>
          <w:color w:val="auto"/>
        </w:rPr>
        <w:t>xs:element</w:t>
      </w:r>
      <w:proofErr w:type="spellEnd"/>
      <w:proofErr w:type="gramEnd"/>
      <w:r w:rsidRPr="00002B3A">
        <w:rPr>
          <w:rStyle w:val="t1"/>
          <w:color w:val="auto"/>
        </w:rPr>
        <w:t xml:space="preserve"> name="</w:t>
      </w:r>
      <w:proofErr w:type="spellStart"/>
      <w:r w:rsidRPr="00002B3A">
        <w:rPr>
          <w:rStyle w:val="t1"/>
          <w:color w:val="auto"/>
        </w:rPr>
        <w:t>aslTerritoriale</w:t>
      </w:r>
      <w:proofErr w:type="spellEnd"/>
      <w:r w:rsidRPr="00002B3A">
        <w:rPr>
          <w:rStyle w:val="t1"/>
          <w:color w:val="auto"/>
        </w:rPr>
        <w:t>"&gt;</w:t>
      </w:r>
    </w:p>
    <w:p w14:paraId="46B9D8D2" w14:textId="77777777" w:rsidR="00E5700D" w:rsidRPr="00EF4827" w:rsidRDefault="00E5700D">
      <w:pPr>
        <w:rPr>
          <w:rStyle w:val="t1"/>
          <w:color w:val="auto"/>
          <w:lang w:val="en-GB"/>
        </w:rPr>
      </w:pPr>
      <w:r w:rsidRPr="00002B3A">
        <w:rPr>
          <w:rStyle w:val="t1"/>
          <w:color w:val="auto"/>
        </w:rPr>
        <w:t xml:space="preserve">    </w:t>
      </w:r>
      <w:r w:rsidRPr="00EF4827">
        <w:rPr>
          <w:rStyle w:val="t1"/>
          <w:color w:val="auto"/>
          <w:lang w:val="en-GB"/>
        </w:rPr>
        <w:t>&lt;</w:t>
      </w:r>
      <w:proofErr w:type="spellStart"/>
      <w:proofErr w:type="gramStart"/>
      <w:r w:rsidRPr="00EF4827">
        <w:rPr>
          <w:rStyle w:val="t1"/>
          <w:color w:val="auto"/>
          <w:lang w:val="en-GB"/>
        </w:rPr>
        <w:t>xs:simpleType</w:t>
      </w:r>
      <w:proofErr w:type="spellEnd"/>
      <w:proofErr w:type="gramEnd"/>
      <w:r w:rsidRPr="00EF4827">
        <w:rPr>
          <w:rStyle w:val="t1"/>
          <w:color w:val="auto"/>
          <w:lang w:val="en-GB"/>
        </w:rPr>
        <w:t>&gt;</w:t>
      </w:r>
    </w:p>
    <w:p w14:paraId="62BFBE4A" w14:textId="77777777" w:rsidR="00E5700D" w:rsidRPr="00EF4827" w:rsidRDefault="00E5700D">
      <w:pPr>
        <w:rPr>
          <w:rStyle w:val="t1"/>
          <w:color w:val="auto"/>
          <w:lang w:val="en-GB"/>
        </w:rPr>
      </w:pPr>
      <w:r w:rsidRPr="00EF4827">
        <w:rPr>
          <w:rStyle w:val="t1"/>
          <w:color w:val="auto"/>
          <w:lang w:val="en-GB"/>
        </w:rPr>
        <w:t xml:space="preserve">      &lt;</w:t>
      </w:r>
      <w:proofErr w:type="spellStart"/>
      <w:proofErr w:type="gramStart"/>
      <w:r w:rsidRPr="00EF4827">
        <w:rPr>
          <w:rStyle w:val="t1"/>
          <w:color w:val="auto"/>
          <w:lang w:val="en-GB"/>
        </w:rPr>
        <w:t>xs:restriction</w:t>
      </w:r>
      <w:proofErr w:type="spellEnd"/>
      <w:proofErr w:type="gramEnd"/>
      <w:r w:rsidRPr="00EF4827">
        <w:rPr>
          <w:rStyle w:val="t1"/>
          <w:color w:val="auto"/>
          <w:lang w:val="en-GB"/>
        </w:rPr>
        <w:t xml:space="preserve"> base="</w:t>
      </w:r>
      <w:proofErr w:type="spellStart"/>
      <w:proofErr w:type="gramStart"/>
      <w:r w:rsidRPr="00EF4827">
        <w:rPr>
          <w:rStyle w:val="t1"/>
          <w:color w:val="auto"/>
          <w:lang w:val="en-GB"/>
        </w:rPr>
        <w:t>xs:string</w:t>
      </w:r>
      <w:proofErr w:type="spellEnd"/>
      <w:proofErr w:type="gramEnd"/>
      <w:r w:rsidRPr="00EF4827">
        <w:rPr>
          <w:rStyle w:val="t1"/>
          <w:color w:val="auto"/>
          <w:lang w:val="en-GB"/>
        </w:rPr>
        <w:t>"&gt;</w:t>
      </w:r>
    </w:p>
    <w:p w14:paraId="70F3FA17" w14:textId="77777777" w:rsidR="00E5700D" w:rsidRPr="00EF4827" w:rsidRDefault="00E5700D">
      <w:pPr>
        <w:rPr>
          <w:rStyle w:val="t1"/>
          <w:color w:val="auto"/>
          <w:lang w:val="en-GB"/>
        </w:rPr>
      </w:pPr>
      <w:r w:rsidRPr="00EF4827">
        <w:rPr>
          <w:rStyle w:val="t1"/>
          <w:color w:val="auto"/>
          <w:lang w:val="en-GB"/>
        </w:rPr>
        <w:t xml:space="preserve">        &lt;</w:t>
      </w:r>
      <w:proofErr w:type="spellStart"/>
      <w:proofErr w:type="gramStart"/>
      <w:r w:rsidRPr="00EF4827">
        <w:rPr>
          <w:rStyle w:val="t1"/>
          <w:color w:val="auto"/>
          <w:lang w:val="en-GB"/>
        </w:rPr>
        <w:t>xs:length</w:t>
      </w:r>
      <w:proofErr w:type="spellEnd"/>
      <w:proofErr w:type="gramEnd"/>
      <w:r w:rsidRPr="00EF4827">
        <w:rPr>
          <w:rStyle w:val="t1"/>
          <w:color w:val="auto"/>
          <w:lang w:val="en-GB"/>
        </w:rPr>
        <w:t xml:space="preserve"> value="3"/&gt;</w:t>
      </w:r>
    </w:p>
    <w:p w14:paraId="5ACE430F" w14:textId="77777777" w:rsidR="00E5700D" w:rsidRPr="00EF4827" w:rsidRDefault="00E5700D">
      <w:pPr>
        <w:rPr>
          <w:rStyle w:val="t1"/>
          <w:color w:val="auto"/>
          <w:lang w:val="en-GB"/>
        </w:rPr>
      </w:pPr>
      <w:r w:rsidRPr="00EF4827">
        <w:rPr>
          <w:rStyle w:val="t1"/>
          <w:color w:val="auto"/>
          <w:lang w:val="en-GB"/>
        </w:rPr>
        <w:lastRenderedPageBreak/>
        <w:t xml:space="preserve">        &lt;</w:t>
      </w:r>
      <w:proofErr w:type="spellStart"/>
      <w:proofErr w:type="gramStart"/>
      <w:r w:rsidRPr="00EF4827">
        <w:rPr>
          <w:rStyle w:val="t1"/>
          <w:color w:val="auto"/>
          <w:lang w:val="en-GB"/>
        </w:rPr>
        <w:t>xs:enumeration</w:t>
      </w:r>
      <w:proofErr w:type="spellEnd"/>
      <w:proofErr w:type="gramEnd"/>
      <w:r w:rsidRPr="00EF4827">
        <w:rPr>
          <w:rStyle w:val="t1"/>
          <w:color w:val="auto"/>
          <w:lang w:val="en-GB"/>
        </w:rPr>
        <w:t xml:space="preserve"> value="201"/&gt;</w:t>
      </w:r>
    </w:p>
    <w:p w14:paraId="35EF7649" w14:textId="77777777" w:rsidR="00E5700D" w:rsidRPr="00EF4827" w:rsidRDefault="00E5700D">
      <w:pPr>
        <w:rPr>
          <w:rStyle w:val="t1"/>
          <w:color w:val="auto"/>
          <w:lang w:val="en-GB"/>
        </w:rPr>
      </w:pPr>
      <w:r w:rsidRPr="00EF4827">
        <w:rPr>
          <w:rStyle w:val="t1"/>
          <w:color w:val="auto"/>
          <w:lang w:val="en-GB"/>
        </w:rPr>
        <w:t xml:space="preserve">        &lt;</w:t>
      </w:r>
      <w:proofErr w:type="spellStart"/>
      <w:proofErr w:type="gramStart"/>
      <w:r w:rsidRPr="00EF4827">
        <w:rPr>
          <w:rStyle w:val="t1"/>
          <w:color w:val="auto"/>
          <w:lang w:val="en-GB"/>
        </w:rPr>
        <w:t>xs:enumeration</w:t>
      </w:r>
      <w:proofErr w:type="spellEnd"/>
      <w:proofErr w:type="gramEnd"/>
      <w:r w:rsidRPr="00EF4827">
        <w:rPr>
          <w:rStyle w:val="t1"/>
          <w:color w:val="auto"/>
          <w:lang w:val="en-GB"/>
        </w:rPr>
        <w:t xml:space="preserve"> value="202"/&gt;</w:t>
      </w:r>
    </w:p>
    <w:p w14:paraId="3E998E36" w14:textId="77777777" w:rsidR="00E5700D" w:rsidRPr="00EF4827" w:rsidRDefault="00E5700D">
      <w:pPr>
        <w:rPr>
          <w:rStyle w:val="t1"/>
          <w:color w:val="auto"/>
        </w:rPr>
      </w:pPr>
      <w:r w:rsidRPr="00EF4827">
        <w:rPr>
          <w:rStyle w:val="t1"/>
          <w:color w:val="auto"/>
          <w:lang w:val="en-GB"/>
        </w:rPr>
        <w:t xml:space="preserve">         </w:t>
      </w:r>
      <w:r w:rsidRPr="00EF4827">
        <w:rPr>
          <w:rStyle w:val="t1"/>
          <w:color w:val="auto"/>
        </w:rPr>
        <w:t>..</w:t>
      </w:r>
    </w:p>
    <w:p w14:paraId="23F1703B" w14:textId="77777777" w:rsidR="00E5700D" w:rsidRPr="00EF4827" w:rsidRDefault="00E5700D">
      <w:pPr>
        <w:rPr>
          <w:rStyle w:val="t1"/>
          <w:color w:val="auto"/>
        </w:rPr>
      </w:pPr>
      <w:r w:rsidRPr="00EF4827">
        <w:rPr>
          <w:rStyle w:val="t1"/>
          <w:color w:val="auto"/>
        </w:rPr>
        <w:t xml:space="preserve">         ..</w:t>
      </w:r>
    </w:p>
    <w:p w14:paraId="006B4D45" w14:textId="77777777" w:rsidR="00E5700D" w:rsidRPr="00EF4827" w:rsidRDefault="00E5700D"/>
    <w:p w14:paraId="2F800EA2" w14:textId="77777777" w:rsidR="00E5700D" w:rsidRPr="00EF4827" w:rsidRDefault="00E5700D">
      <w:pPr>
        <w:pStyle w:val="Titolo3"/>
        <w:ind w:left="720" w:hanging="720"/>
      </w:pPr>
      <w:bookmarkStart w:id="23" w:name="__RefHeading__19_299485111"/>
      <w:bookmarkStart w:id="24" w:name="_Toc212036802"/>
      <w:bookmarkEnd w:id="23"/>
      <w:r w:rsidRPr="00EF4827">
        <w:t>Verifica formale VF01</w:t>
      </w:r>
      <w:bookmarkEnd w:id="24"/>
    </w:p>
    <w:p w14:paraId="5EBE2A07" w14:textId="77777777" w:rsidR="00E5700D" w:rsidRPr="00EF4827" w:rsidRDefault="00E5700D"/>
    <w:p w14:paraId="405F3755" w14:textId="77777777" w:rsidR="00E5700D" w:rsidRPr="00EF4827" w:rsidRDefault="00E5700D">
      <w:pPr>
        <w:jc w:val="both"/>
      </w:pPr>
      <w:r w:rsidRPr="00EF4827">
        <w:t>VF01 = Codice composto solo da caratteri numerici</w:t>
      </w:r>
    </w:p>
    <w:p w14:paraId="1FDA7F83" w14:textId="77777777" w:rsidR="00E5700D" w:rsidRPr="00EF4827" w:rsidRDefault="00E5700D">
      <w:pPr>
        <w:jc w:val="both"/>
      </w:pPr>
    </w:p>
    <w:p w14:paraId="1C5A90F2" w14:textId="77777777" w:rsidR="00E5700D" w:rsidRPr="00EF4827" w:rsidRDefault="00E5700D">
      <w:pPr>
        <w:jc w:val="both"/>
      </w:pPr>
      <w:r w:rsidRPr="00EF4827">
        <w:t xml:space="preserve">Viene implementato tramite il costrutto </w:t>
      </w:r>
      <w:proofErr w:type="spellStart"/>
      <w:proofErr w:type="gramStart"/>
      <w:r w:rsidRPr="00EF4827">
        <w:rPr>
          <w:rStyle w:val="t1"/>
          <w:color w:val="auto"/>
        </w:rPr>
        <w:t>xs:pattern</w:t>
      </w:r>
      <w:proofErr w:type="spellEnd"/>
      <w:proofErr w:type="gramEnd"/>
      <w:r w:rsidRPr="00EF4827">
        <w:t xml:space="preserve"> </w:t>
      </w:r>
      <w:proofErr w:type="spellStart"/>
      <w:r w:rsidRPr="00EF4827">
        <w:rPr>
          <w:rStyle w:val="t1"/>
          <w:color w:val="auto"/>
        </w:rPr>
        <w:t>value</w:t>
      </w:r>
      <w:proofErr w:type="spellEnd"/>
      <w:r w:rsidRPr="00EF4827">
        <w:t xml:space="preserve"> reiterato sul numero di caratteri presenti nel tag del campo; i valori ammessi sono esclusivamente di tipo numerico:  </w:t>
      </w:r>
    </w:p>
    <w:p w14:paraId="59774AE9" w14:textId="77777777" w:rsidR="00E5700D" w:rsidRPr="00EF4827" w:rsidRDefault="00E5700D"/>
    <w:p w14:paraId="5081B2EC" w14:textId="77777777" w:rsidR="00E5700D" w:rsidRPr="00EF4827" w:rsidRDefault="00E5700D">
      <w:r w:rsidRPr="00EF4827">
        <w:t>Esempio costrutto VF01:</w:t>
      </w:r>
    </w:p>
    <w:p w14:paraId="1AB9DF41" w14:textId="77777777" w:rsidR="00E5700D" w:rsidRPr="00EF4827" w:rsidRDefault="00E5700D">
      <w:pPr>
        <w:rPr>
          <w:rStyle w:val="m1"/>
          <w:color w:val="auto"/>
        </w:rPr>
      </w:pPr>
      <w:r w:rsidRPr="00EF4827">
        <w:rPr>
          <w:rStyle w:val="m1"/>
          <w:color w:val="auto"/>
        </w:rPr>
        <w:t>&lt;</w:t>
      </w:r>
      <w:proofErr w:type="spellStart"/>
      <w:proofErr w:type="gramStart"/>
      <w:r w:rsidRPr="00EF4827">
        <w:rPr>
          <w:rStyle w:val="t1"/>
          <w:color w:val="auto"/>
        </w:rPr>
        <w:t>xs:pattern</w:t>
      </w:r>
      <w:proofErr w:type="spellEnd"/>
      <w:proofErr w:type="gramEnd"/>
      <w:r w:rsidRPr="00EF4827">
        <w:t xml:space="preserve"> </w:t>
      </w:r>
      <w:proofErr w:type="spellStart"/>
      <w:r w:rsidRPr="00EF4827">
        <w:rPr>
          <w:rStyle w:val="t1"/>
          <w:color w:val="auto"/>
        </w:rPr>
        <w:t>value</w:t>
      </w:r>
      <w:proofErr w:type="spellEnd"/>
      <w:r w:rsidRPr="00EF4827">
        <w:rPr>
          <w:rStyle w:val="m1"/>
          <w:color w:val="auto"/>
        </w:rPr>
        <w:t>="</w:t>
      </w:r>
      <w:r w:rsidRPr="00EF4827">
        <w:t>[0-9]{6}</w:t>
      </w:r>
      <w:r w:rsidRPr="00EF4827">
        <w:rPr>
          <w:rStyle w:val="m1"/>
          <w:color w:val="auto"/>
        </w:rPr>
        <w:t xml:space="preserve">" /&gt; </w:t>
      </w:r>
    </w:p>
    <w:p w14:paraId="67B67A15" w14:textId="77777777" w:rsidR="00413C5B" w:rsidRPr="00EF4827" w:rsidRDefault="00413C5B"/>
    <w:p w14:paraId="5E765DAE" w14:textId="77777777" w:rsidR="00E5700D" w:rsidRPr="00EF4827" w:rsidRDefault="00E5700D">
      <w:r w:rsidRPr="00EF4827">
        <w:t xml:space="preserve">Verifica che il codice sia composto da </w:t>
      </w:r>
      <w:proofErr w:type="gramStart"/>
      <w:r w:rsidRPr="00EF4827">
        <w:t>6</w:t>
      </w:r>
      <w:proofErr w:type="gramEnd"/>
      <w:r w:rsidRPr="00EF4827">
        <w:t xml:space="preserve"> elementi esclusivamente numerici  </w:t>
      </w:r>
    </w:p>
    <w:p w14:paraId="7DF4C52F" w14:textId="77777777" w:rsidR="00E5700D" w:rsidRPr="00EF4827" w:rsidRDefault="00E5700D"/>
    <w:p w14:paraId="323D8846" w14:textId="77777777" w:rsidR="00E5700D" w:rsidRPr="00EF4827" w:rsidRDefault="00E5700D">
      <w:pPr>
        <w:pStyle w:val="Titolo3"/>
        <w:ind w:left="720" w:hanging="720"/>
      </w:pPr>
      <w:bookmarkStart w:id="25" w:name="__RefHeading__21_299485111"/>
      <w:bookmarkStart w:id="26" w:name="_Toc212036803"/>
      <w:bookmarkEnd w:id="25"/>
      <w:r w:rsidRPr="00EF4827">
        <w:t>Verifica Formale VF02</w:t>
      </w:r>
      <w:bookmarkEnd w:id="26"/>
    </w:p>
    <w:p w14:paraId="7DA1A3FE" w14:textId="77777777" w:rsidR="00E5700D" w:rsidRPr="00EF4827" w:rsidRDefault="00E5700D"/>
    <w:p w14:paraId="3D1D3AD0" w14:textId="3F1F14FD" w:rsidR="00E5700D" w:rsidRPr="00EF4827" w:rsidRDefault="00E5700D">
      <w:r w:rsidRPr="00EF4827">
        <w:t>VF02 = Codice composto dal primo carattere alfabetico maiuscolo seguito da caratteri numerici</w:t>
      </w:r>
    </w:p>
    <w:p w14:paraId="25661B00" w14:textId="77777777" w:rsidR="00E5700D" w:rsidRPr="00EF4827" w:rsidRDefault="00E5700D"/>
    <w:p w14:paraId="592695E2" w14:textId="77777777" w:rsidR="00E5700D" w:rsidRPr="00EF4827" w:rsidRDefault="00E5700D" w:rsidP="00413C5B">
      <w:pPr>
        <w:jc w:val="both"/>
      </w:pPr>
      <w:r w:rsidRPr="00EF4827">
        <w:t xml:space="preserve">Viene implementato tramite il costrutto </w:t>
      </w:r>
      <w:proofErr w:type="spellStart"/>
      <w:proofErr w:type="gramStart"/>
      <w:r w:rsidRPr="00EF4827">
        <w:rPr>
          <w:rStyle w:val="t1"/>
          <w:color w:val="auto"/>
        </w:rPr>
        <w:t>xs:pattern</w:t>
      </w:r>
      <w:proofErr w:type="spellEnd"/>
      <w:proofErr w:type="gramEnd"/>
      <w:r w:rsidRPr="00EF4827">
        <w:t xml:space="preserve"> </w:t>
      </w:r>
      <w:proofErr w:type="spellStart"/>
      <w:r w:rsidRPr="00EF4827">
        <w:rPr>
          <w:rStyle w:val="t1"/>
          <w:color w:val="auto"/>
        </w:rPr>
        <w:t>value</w:t>
      </w:r>
      <w:proofErr w:type="spellEnd"/>
      <w:r w:rsidRPr="00EF4827">
        <w:t xml:space="preserve"> reiterato sul numero di caratteri presenti nel tag del campo; i valori ammessi sono costituiti dal primo carattere alfabetico seguito da cifre numeriche</w:t>
      </w:r>
    </w:p>
    <w:p w14:paraId="3850D27F" w14:textId="77777777" w:rsidR="00413C5B" w:rsidRPr="00EF4827" w:rsidRDefault="00413C5B"/>
    <w:p w14:paraId="0FA83259" w14:textId="77777777" w:rsidR="00E5700D" w:rsidRPr="00EF4827" w:rsidRDefault="00E5700D">
      <w:r w:rsidRPr="00EF4827">
        <w:t>Esempio costrutto VF02:</w:t>
      </w:r>
    </w:p>
    <w:p w14:paraId="42A03C80" w14:textId="77777777" w:rsidR="00E5700D" w:rsidRPr="00002B3A" w:rsidRDefault="00E5700D">
      <w:pPr>
        <w:rPr>
          <w:rStyle w:val="m1"/>
          <w:color w:val="auto"/>
        </w:rPr>
      </w:pPr>
      <w:r w:rsidRPr="00002B3A">
        <w:rPr>
          <w:rStyle w:val="m1"/>
          <w:color w:val="auto"/>
        </w:rPr>
        <w:t>&lt;</w:t>
      </w:r>
      <w:proofErr w:type="spellStart"/>
      <w:proofErr w:type="gramStart"/>
      <w:r w:rsidRPr="00002B3A">
        <w:rPr>
          <w:rStyle w:val="t1"/>
          <w:color w:val="auto"/>
        </w:rPr>
        <w:t>xs:pattern</w:t>
      </w:r>
      <w:proofErr w:type="spellEnd"/>
      <w:proofErr w:type="gramEnd"/>
      <w:r w:rsidRPr="00002B3A">
        <w:t xml:space="preserve"> </w:t>
      </w:r>
      <w:proofErr w:type="spellStart"/>
      <w:r w:rsidRPr="00002B3A">
        <w:rPr>
          <w:rStyle w:val="t1"/>
          <w:color w:val="auto"/>
        </w:rPr>
        <w:t>value</w:t>
      </w:r>
      <w:proofErr w:type="spellEnd"/>
      <w:r w:rsidRPr="00002B3A">
        <w:rPr>
          <w:rStyle w:val="m1"/>
          <w:color w:val="auto"/>
        </w:rPr>
        <w:t>="</w:t>
      </w:r>
      <w:r w:rsidRPr="00002B3A">
        <w:t>[A-Z]{</w:t>
      </w:r>
      <w:proofErr w:type="gramStart"/>
      <w:r w:rsidRPr="00002B3A">
        <w:t>1}[</w:t>
      </w:r>
      <w:proofErr w:type="gramEnd"/>
      <w:r w:rsidRPr="00002B3A">
        <w:t>0-9]{3}</w:t>
      </w:r>
      <w:r w:rsidRPr="00002B3A">
        <w:rPr>
          <w:rStyle w:val="m1"/>
          <w:color w:val="auto"/>
        </w:rPr>
        <w:t xml:space="preserve">" /&gt; </w:t>
      </w:r>
    </w:p>
    <w:p w14:paraId="183DCEDF" w14:textId="77777777" w:rsidR="00413C5B" w:rsidRPr="00002B3A" w:rsidRDefault="00413C5B" w:rsidP="00413C5B">
      <w:pPr>
        <w:jc w:val="both"/>
      </w:pPr>
    </w:p>
    <w:p w14:paraId="163608B9" w14:textId="77777777" w:rsidR="00E5700D" w:rsidRPr="00EF4827" w:rsidRDefault="00E5700D" w:rsidP="00413C5B">
      <w:pPr>
        <w:jc w:val="both"/>
      </w:pPr>
      <w:r w:rsidRPr="00EF4827">
        <w:t xml:space="preserve">Verifica che il codice sia composto da </w:t>
      </w:r>
      <w:proofErr w:type="gramStart"/>
      <w:r w:rsidRPr="00EF4827">
        <w:t>4</w:t>
      </w:r>
      <w:proofErr w:type="gramEnd"/>
      <w:r w:rsidRPr="00EF4827">
        <w:t xml:space="preserve"> elementi di cui il primo alfabetico maiuscolo ed i successivi esclusivamente numerici  </w:t>
      </w:r>
    </w:p>
    <w:p w14:paraId="31F94E2A" w14:textId="77777777" w:rsidR="00E5700D" w:rsidRPr="00EF4827" w:rsidRDefault="00E5700D"/>
    <w:p w14:paraId="44387A7F" w14:textId="77777777" w:rsidR="00E5700D" w:rsidRPr="00EF4827" w:rsidRDefault="00E5700D">
      <w:pPr>
        <w:pStyle w:val="Titolo3"/>
        <w:ind w:left="720" w:hanging="720"/>
      </w:pPr>
      <w:bookmarkStart w:id="27" w:name="__RefHeading__23_299485111"/>
      <w:bookmarkStart w:id="28" w:name="_Toc212036804"/>
      <w:bookmarkEnd w:id="27"/>
      <w:r w:rsidRPr="00EF4827">
        <w:t>Verifica Formale VF03</w:t>
      </w:r>
      <w:bookmarkEnd w:id="28"/>
    </w:p>
    <w:p w14:paraId="45C040CA" w14:textId="77777777" w:rsidR="00E5700D" w:rsidRPr="00EF4827" w:rsidRDefault="00E5700D"/>
    <w:p w14:paraId="7B825960" w14:textId="77777777" w:rsidR="00E5700D" w:rsidRPr="00EF4827" w:rsidRDefault="00E5700D" w:rsidP="00413C5B">
      <w:pPr>
        <w:jc w:val="both"/>
      </w:pPr>
      <w:r w:rsidRPr="00EF4827">
        <w:t>VF03 = Codice composto da caratteri alfanumerici esclusi i caratteri speciali (lettere dell’alfabeto maiuscole e caratteri numerici)</w:t>
      </w:r>
    </w:p>
    <w:p w14:paraId="52ABA977" w14:textId="77777777" w:rsidR="00E5700D" w:rsidRPr="00EF4827" w:rsidRDefault="00E5700D"/>
    <w:p w14:paraId="1E912229" w14:textId="77777777" w:rsidR="00E5700D" w:rsidRPr="00EF4827" w:rsidRDefault="00E5700D" w:rsidP="00413C5B">
      <w:pPr>
        <w:jc w:val="both"/>
      </w:pPr>
      <w:r w:rsidRPr="00EF4827">
        <w:t xml:space="preserve">Viene implementato tramite il costrutto </w:t>
      </w:r>
      <w:proofErr w:type="spellStart"/>
      <w:proofErr w:type="gramStart"/>
      <w:r w:rsidRPr="00EF4827">
        <w:rPr>
          <w:rStyle w:val="t1"/>
          <w:color w:val="auto"/>
        </w:rPr>
        <w:t>xs:pattern</w:t>
      </w:r>
      <w:proofErr w:type="spellEnd"/>
      <w:proofErr w:type="gramEnd"/>
      <w:r w:rsidRPr="00EF4827">
        <w:t xml:space="preserve"> </w:t>
      </w:r>
      <w:proofErr w:type="spellStart"/>
      <w:r w:rsidRPr="00EF4827">
        <w:rPr>
          <w:rStyle w:val="t1"/>
          <w:color w:val="auto"/>
        </w:rPr>
        <w:t>value</w:t>
      </w:r>
      <w:proofErr w:type="spellEnd"/>
      <w:r w:rsidRPr="00EF4827">
        <w:t xml:space="preserve"> reiterato sul numero di caratteri presenti nel tag del campo; i valori ammessi sono esclusivamente di tipo alfanumerico  </w:t>
      </w:r>
    </w:p>
    <w:p w14:paraId="40D82FE6" w14:textId="77777777" w:rsidR="00413C5B" w:rsidRPr="00EF4827" w:rsidRDefault="00413C5B">
      <w:pPr>
        <w:pStyle w:val="Paragraph1"/>
        <w:spacing w:before="0" w:line="240" w:lineRule="atLeast"/>
      </w:pPr>
    </w:p>
    <w:p w14:paraId="40B25C74" w14:textId="77777777" w:rsidR="00E5700D" w:rsidRPr="00EF4827" w:rsidRDefault="00E5700D">
      <w:pPr>
        <w:pStyle w:val="Paragraph1"/>
        <w:spacing w:before="0" w:line="240" w:lineRule="atLeast"/>
      </w:pPr>
      <w:r w:rsidRPr="00EF4827">
        <w:t>Esempio costrutto VF03:</w:t>
      </w:r>
    </w:p>
    <w:p w14:paraId="15919613" w14:textId="77777777" w:rsidR="00E5700D" w:rsidRPr="00002B3A" w:rsidRDefault="00E5700D">
      <w:pPr>
        <w:rPr>
          <w:rStyle w:val="m1"/>
          <w:color w:val="auto"/>
        </w:rPr>
      </w:pPr>
      <w:r w:rsidRPr="00002B3A">
        <w:rPr>
          <w:rStyle w:val="m1"/>
          <w:color w:val="auto"/>
        </w:rPr>
        <w:t>&lt;</w:t>
      </w:r>
      <w:proofErr w:type="spellStart"/>
      <w:proofErr w:type="gramStart"/>
      <w:r w:rsidRPr="00002B3A">
        <w:rPr>
          <w:rStyle w:val="t1"/>
          <w:color w:val="auto"/>
        </w:rPr>
        <w:t>xs:pattern</w:t>
      </w:r>
      <w:proofErr w:type="spellEnd"/>
      <w:proofErr w:type="gramEnd"/>
      <w:r w:rsidRPr="00002B3A">
        <w:t xml:space="preserve"> </w:t>
      </w:r>
      <w:proofErr w:type="spellStart"/>
      <w:r w:rsidRPr="00002B3A">
        <w:rPr>
          <w:rStyle w:val="t1"/>
          <w:color w:val="auto"/>
        </w:rPr>
        <w:t>value</w:t>
      </w:r>
      <w:proofErr w:type="spellEnd"/>
      <w:r w:rsidRPr="00002B3A">
        <w:rPr>
          <w:rStyle w:val="m1"/>
          <w:color w:val="auto"/>
        </w:rPr>
        <w:t>="</w:t>
      </w:r>
      <w:r w:rsidRPr="00002B3A">
        <w:t>[A-Z0-9]{3}</w:t>
      </w:r>
      <w:r w:rsidRPr="00002B3A">
        <w:rPr>
          <w:rStyle w:val="m1"/>
          <w:color w:val="auto"/>
        </w:rPr>
        <w:t xml:space="preserve">" /&gt; </w:t>
      </w:r>
    </w:p>
    <w:p w14:paraId="0D3718C5" w14:textId="77777777" w:rsidR="00413C5B" w:rsidRPr="00002B3A" w:rsidRDefault="00413C5B" w:rsidP="00413C5B">
      <w:pPr>
        <w:jc w:val="both"/>
      </w:pPr>
    </w:p>
    <w:p w14:paraId="15BDE415" w14:textId="77777777" w:rsidR="00E5700D" w:rsidRPr="00EF4827" w:rsidRDefault="00E5700D" w:rsidP="00413C5B">
      <w:pPr>
        <w:jc w:val="both"/>
      </w:pPr>
      <w:r w:rsidRPr="00EF4827">
        <w:t xml:space="preserve">Verifica che il codice sia composto da </w:t>
      </w:r>
      <w:proofErr w:type="gramStart"/>
      <w:r w:rsidRPr="00EF4827">
        <w:t>3</w:t>
      </w:r>
      <w:proofErr w:type="gramEnd"/>
      <w:r w:rsidRPr="00EF4827">
        <w:t xml:space="preserve"> elementi esclusivamente alfanumerici </w:t>
      </w:r>
    </w:p>
    <w:p w14:paraId="30E3BB0B" w14:textId="77777777" w:rsidR="00E5700D" w:rsidRPr="00EF4827" w:rsidRDefault="00E5700D"/>
    <w:p w14:paraId="2B8B5E6D" w14:textId="77777777" w:rsidR="00E5700D" w:rsidRPr="00EF4827" w:rsidRDefault="00E5700D">
      <w:pPr>
        <w:pStyle w:val="Titolo3"/>
        <w:ind w:left="720" w:hanging="720"/>
      </w:pPr>
      <w:bookmarkStart w:id="29" w:name="__RefHeading__25_299485111"/>
      <w:bookmarkStart w:id="30" w:name="_Toc212036805"/>
      <w:bookmarkEnd w:id="29"/>
      <w:r w:rsidRPr="00EF4827">
        <w:t>Verifica Formale VF04</w:t>
      </w:r>
      <w:bookmarkEnd w:id="30"/>
    </w:p>
    <w:p w14:paraId="1CB255BD" w14:textId="77777777" w:rsidR="00E5700D" w:rsidRPr="00EF4827" w:rsidRDefault="00E5700D"/>
    <w:p w14:paraId="008FFAD9" w14:textId="77777777" w:rsidR="00E5700D" w:rsidRPr="00EF4827" w:rsidRDefault="00E5700D" w:rsidP="00413C5B">
      <w:pPr>
        <w:jc w:val="both"/>
      </w:pPr>
      <w:r w:rsidRPr="00EF4827">
        <w:t>VF</w:t>
      </w:r>
      <w:proofErr w:type="gramStart"/>
      <w:r w:rsidRPr="00EF4827">
        <w:t>04  =</w:t>
      </w:r>
      <w:proofErr w:type="gramEnd"/>
      <w:r w:rsidRPr="00EF4827">
        <w:t xml:space="preserve"> Codice composto solo da caratteri alfabetici maiuscoli, [apice singolo], [spazio], [virgola], [punto], </w:t>
      </w:r>
      <w:r w:rsidRPr="00EF4827">
        <w:lastRenderedPageBreak/>
        <w:t>[backslash], [meno] senza cifre numeriche e/o altri caratteri speciali.</w:t>
      </w:r>
    </w:p>
    <w:p w14:paraId="2E96F960" w14:textId="77777777" w:rsidR="00E5700D" w:rsidRPr="00EF4827" w:rsidRDefault="00E5700D"/>
    <w:p w14:paraId="70E9A799" w14:textId="77777777" w:rsidR="00E5700D" w:rsidRPr="00EF4827" w:rsidRDefault="00E5700D" w:rsidP="00413C5B">
      <w:pPr>
        <w:jc w:val="both"/>
      </w:pPr>
      <w:r w:rsidRPr="00EF4827">
        <w:t xml:space="preserve">Viene implementato tramite il costrutto </w:t>
      </w:r>
      <w:proofErr w:type="spellStart"/>
      <w:proofErr w:type="gramStart"/>
      <w:r w:rsidRPr="00EF4827">
        <w:rPr>
          <w:rStyle w:val="t1"/>
          <w:color w:val="auto"/>
        </w:rPr>
        <w:t>xs:pattern</w:t>
      </w:r>
      <w:proofErr w:type="spellEnd"/>
      <w:proofErr w:type="gramEnd"/>
      <w:r w:rsidRPr="00EF4827">
        <w:t xml:space="preserve"> </w:t>
      </w:r>
      <w:proofErr w:type="spellStart"/>
      <w:r w:rsidRPr="00EF4827">
        <w:rPr>
          <w:rStyle w:val="t1"/>
          <w:color w:val="auto"/>
        </w:rPr>
        <w:t>value</w:t>
      </w:r>
      <w:proofErr w:type="spellEnd"/>
      <w:r w:rsidRPr="00EF4827">
        <w:t xml:space="preserve"> reiterato sul numero di caratteri presenti nel tag del campo; i valori ammessi sono esclusivamente di tipo alfabetico maiuscolo, [apice singolo], [spazio], [virgola], [punto], [backslash], [meno]; l’apice e lo spazio sono consentiti solo dal secondo carattere in poi.</w:t>
      </w:r>
    </w:p>
    <w:p w14:paraId="4ECF881D" w14:textId="77777777" w:rsidR="00413C5B" w:rsidRPr="00EF4827" w:rsidRDefault="00413C5B">
      <w:pPr>
        <w:pStyle w:val="Paragraph1"/>
        <w:spacing w:before="0" w:line="240" w:lineRule="atLeast"/>
      </w:pPr>
    </w:p>
    <w:p w14:paraId="0AA59595" w14:textId="77777777" w:rsidR="00E5700D" w:rsidRPr="00EF4827" w:rsidRDefault="00E5700D">
      <w:pPr>
        <w:pStyle w:val="Paragraph1"/>
        <w:spacing w:before="0" w:line="240" w:lineRule="atLeast"/>
      </w:pPr>
      <w:r w:rsidRPr="00EF4827">
        <w:t>Esempio costrutto VF04:</w:t>
      </w:r>
    </w:p>
    <w:p w14:paraId="0D682ED4" w14:textId="77777777" w:rsidR="00E5700D" w:rsidRPr="00EF4827" w:rsidRDefault="00E5700D">
      <w:pPr>
        <w:rPr>
          <w:rStyle w:val="m1"/>
          <w:color w:val="auto"/>
        </w:rPr>
      </w:pPr>
      <w:r w:rsidRPr="00EF4827">
        <w:rPr>
          <w:rStyle w:val="m1"/>
          <w:color w:val="auto"/>
        </w:rPr>
        <w:t>&lt;</w:t>
      </w:r>
      <w:proofErr w:type="spellStart"/>
      <w:proofErr w:type="gramStart"/>
      <w:r w:rsidRPr="00EF4827">
        <w:rPr>
          <w:rStyle w:val="t1"/>
          <w:color w:val="auto"/>
        </w:rPr>
        <w:t>xs:pattern</w:t>
      </w:r>
      <w:proofErr w:type="spellEnd"/>
      <w:proofErr w:type="gramEnd"/>
      <w:r w:rsidRPr="00EF4827">
        <w:t xml:space="preserve"> </w:t>
      </w:r>
      <w:proofErr w:type="spellStart"/>
      <w:r w:rsidRPr="00EF4827">
        <w:rPr>
          <w:rStyle w:val="t1"/>
          <w:color w:val="auto"/>
        </w:rPr>
        <w:t>value</w:t>
      </w:r>
      <w:proofErr w:type="spellEnd"/>
      <w:r w:rsidRPr="00EF4827">
        <w:rPr>
          <w:rStyle w:val="m1"/>
          <w:color w:val="auto"/>
        </w:rPr>
        <w:t>="</w:t>
      </w:r>
      <w:r w:rsidRPr="00EF4827">
        <w:t>[A-Z]{</w:t>
      </w:r>
      <w:proofErr w:type="gramStart"/>
      <w:r w:rsidRPr="00EF4827">
        <w:t>1}[</w:t>
      </w:r>
      <w:proofErr w:type="gramEnd"/>
      <w:r w:rsidRPr="00EF4827">
        <w:t xml:space="preserve">A-Z </w:t>
      </w:r>
      <w:proofErr w:type="gramStart"/>
      <w:r w:rsidRPr="00EF4827">
        <w:t>' ,.\-]{</w:t>
      </w:r>
      <w:proofErr w:type="gramEnd"/>
      <w:r w:rsidRPr="00EF4827">
        <w:t>0,4}</w:t>
      </w:r>
      <w:r w:rsidRPr="00EF4827">
        <w:rPr>
          <w:rStyle w:val="m1"/>
          <w:color w:val="auto"/>
        </w:rPr>
        <w:t xml:space="preserve">" /&gt; </w:t>
      </w:r>
    </w:p>
    <w:p w14:paraId="70D9293E" w14:textId="77777777" w:rsidR="00413C5B" w:rsidRPr="00EF4827" w:rsidRDefault="00413C5B"/>
    <w:p w14:paraId="5610327F" w14:textId="77777777" w:rsidR="00E5700D" w:rsidRPr="00EF4827" w:rsidRDefault="00E5700D" w:rsidP="00413C5B">
      <w:pPr>
        <w:jc w:val="both"/>
      </w:pPr>
      <w:r w:rsidRPr="00EF4827">
        <w:t>Verifica che il codice sia composto da 1 a 5 elementi esclusivamente alfanumerici maiuscoli dove dal secondo elemento in poi sono ammessi anche i caratteri SPAZIO, SINGOLO_APICE, VIRGOLA, PUNTO, BACKSLASH e MENO</w:t>
      </w:r>
    </w:p>
    <w:p w14:paraId="466E1F75" w14:textId="77777777" w:rsidR="00E5700D" w:rsidRPr="00EF4827" w:rsidRDefault="00E5700D"/>
    <w:p w14:paraId="09B9A5DF" w14:textId="77777777" w:rsidR="00E5700D" w:rsidRPr="00EF4827" w:rsidRDefault="00E5700D">
      <w:pPr>
        <w:pStyle w:val="Titolo3"/>
        <w:ind w:left="720" w:hanging="720"/>
      </w:pPr>
      <w:bookmarkStart w:id="31" w:name="__RefHeading__27_299485111"/>
      <w:bookmarkStart w:id="32" w:name="_Toc212036806"/>
      <w:bookmarkEnd w:id="31"/>
      <w:r w:rsidRPr="00EF4827">
        <w:t>Verifica Formale VF10</w:t>
      </w:r>
      <w:bookmarkEnd w:id="32"/>
    </w:p>
    <w:p w14:paraId="321D11BD" w14:textId="77777777" w:rsidR="00E5700D" w:rsidRPr="00EF4827" w:rsidRDefault="00E5700D"/>
    <w:p w14:paraId="203E3C34" w14:textId="77777777" w:rsidR="00E5700D" w:rsidRPr="00EF4827" w:rsidRDefault="00E5700D">
      <w:r w:rsidRPr="00EF4827">
        <w:t>VF</w:t>
      </w:r>
      <w:proofErr w:type="gramStart"/>
      <w:r w:rsidRPr="00EF4827">
        <w:t>10  =</w:t>
      </w:r>
      <w:proofErr w:type="gramEnd"/>
      <w:r w:rsidRPr="00EF4827">
        <w:t xml:space="preserve"> Campo “Data” nel seguente formato “GGMMAAAA”</w:t>
      </w:r>
    </w:p>
    <w:p w14:paraId="0E9867BE" w14:textId="77777777" w:rsidR="00E5700D" w:rsidRPr="00EF4827" w:rsidRDefault="00E5700D"/>
    <w:p w14:paraId="07D09721" w14:textId="77777777" w:rsidR="00E5700D" w:rsidRPr="00EF4827" w:rsidRDefault="00E5700D" w:rsidP="00413C5B">
      <w:pPr>
        <w:jc w:val="both"/>
      </w:pPr>
      <w:r w:rsidRPr="00EF4827">
        <w:t xml:space="preserve">Viene implementato tramite il costrutto </w:t>
      </w:r>
      <w:proofErr w:type="spellStart"/>
      <w:proofErr w:type="gramStart"/>
      <w:r w:rsidRPr="00EF4827">
        <w:rPr>
          <w:rStyle w:val="t1"/>
          <w:color w:val="auto"/>
        </w:rPr>
        <w:t>xs:pattern</w:t>
      </w:r>
      <w:proofErr w:type="spellEnd"/>
      <w:proofErr w:type="gramEnd"/>
      <w:r w:rsidRPr="00EF4827">
        <w:t xml:space="preserve"> </w:t>
      </w:r>
      <w:proofErr w:type="spellStart"/>
      <w:r w:rsidRPr="00EF4827">
        <w:rPr>
          <w:rStyle w:val="t1"/>
          <w:color w:val="auto"/>
        </w:rPr>
        <w:t>value</w:t>
      </w:r>
      <w:proofErr w:type="spellEnd"/>
      <w:r w:rsidRPr="00EF4827">
        <w:t xml:space="preserve"> i valori ammessi sono esclusivamente di tipo numerico e devono seguire la formattazione seguente “GGMMAAAA”.</w:t>
      </w:r>
    </w:p>
    <w:p w14:paraId="68427BD1" w14:textId="77777777" w:rsidR="00413C5B" w:rsidRPr="00EF4827" w:rsidRDefault="00413C5B"/>
    <w:p w14:paraId="5994EEEB" w14:textId="77777777" w:rsidR="00E5700D" w:rsidRPr="00EF4827" w:rsidRDefault="00E5700D">
      <w:r w:rsidRPr="00EF4827">
        <w:t>Dove:</w:t>
      </w:r>
    </w:p>
    <w:p w14:paraId="419EA016" w14:textId="77777777" w:rsidR="00E5700D" w:rsidRPr="00EF4827" w:rsidRDefault="00E5700D">
      <w:r w:rsidRPr="00EF4827">
        <w:t>GG = Giorno in formato alfanumerico di 2 cifre (da 01 a 31)</w:t>
      </w:r>
    </w:p>
    <w:p w14:paraId="7D704959" w14:textId="77777777" w:rsidR="00E5700D" w:rsidRPr="00EF4827" w:rsidRDefault="00E5700D">
      <w:r w:rsidRPr="00EF4827">
        <w:t>MM = Mese il formato alfanumerico di 2 cifre (da 01 a 12)</w:t>
      </w:r>
    </w:p>
    <w:p w14:paraId="57BAE7F9" w14:textId="77777777" w:rsidR="00E5700D" w:rsidRPr="00EF4827" w:rsidRDefault="00E5700D">
      <w:r w:rsidRPr="00EF4827">
        <w:t xml:space="preserve">AAAA = Anno in formato numerico di </w:t>
      </w:r>
      <w:proofErr w:type="gramStart"/>
      <w:r w:rsidRPr="00EF4827">
        <w:t>4</w:t>
      </w:r>
      <w:proofErr w:type="gramEnd"/>
      <w:r w:rsidRPr="00EF4827">
        <w:t xml:space="preserve"> cifre</w:t>
      </w:r>
    </w:p>
    <w:p w14:paraId="3862130D" w14:textId="77777777" w:rsidR="00E5700D" w:rsidRPr="00EF4827" w:rsidRDefault="00E5700D"/>
    <w:p w14:paraId="25819A2A" w14:textId="77777777" w:rsidR="00E5700D" w:rsidRPr="00EF4827" w:rsidRDefault="00E5700D">
      <w:pPr>
        <w:pStyle w:val="Paragraph1"/>
        <w:spacing w:before="0" w:line="240" w:lineRule="atLeast"/>
      </w:pPr>
      <w:r w:rsidRPr="00EF4827">
        <w:t>Esempio costrutto VF10:</w:t>
      </w:r>
    </w:p>
    <w:p w14:paraId="7803F8D3" w14:textId="77777777" w:rsidR="00E5700D" w:rsidRPr="00EF4827" w:rsidRDefault="00E5700D">
      <w:pPr>
        <w:rPr>
          <w:rStyle w:val="m1"/>
          <w:color w:val="auto"/>
        </w:rPr>
      </w:pPr>
      <w:r w:rsidRPr="00EF4827">
        <w:rPr>
          <w:rStyle w:val="m1"/>
          <w:color w:val="auto"/>
        </w:rPr>
        <w:t>&lt;</w:t>
      </w:r>
      <w:proofErr w:type="spellStart"/>
      <w:proofErr w:type="gramStart"/>
      <w:r w:rsidRPr="00EF4827">
        <w:rPr>
          <w:rStyle w:val="m1"/>
          <w:color w:val="auto"/>
        </w:rPr>
        <w:t>xs:pattern</w:t>
      </w:r>
      <w:proofErr w:type="spellEnd"/>
      <w:proofErr w:type="gramEnd"/>
      <w:r w:rsidRPr="00EF4827">
        <w:rPr>
          <w:rStyle w:val="m1"/>
          <w:color w:val="auto"/>
        </w:rPr>
        <w:t xml:space="preserve"> value="(([</w:t>
      </w:r>
      <w:proofErr w:type="gramStart"/>
      <w:r w:rsidRPr="00EF4827">
        <w:rPr>
          <w:rStyle w:val="m1"/>
          <w:color w:val="auto"/>
        </w:rPr>
        <w:t>0][</w:t>
      </w:r>
      <w:proofErr w:type="gramEnd"/>
      <w:r w:rsidRPr="00EF4827">
        <w:rPr>
          <w:rStyle w:val="m1"/>
          <w:color w:val="auto"/>
        </w:rPr>
        <w:t>1-</w:t>
      </w:r>
      <w:proofErr w:type="gramStart"/>
      <w:r w:rsidRPr="00EF4827">
        <w:rPr>
          <w:rStyle w:val="m1"/>
          <w:color w:val="auto"/>
        </w:rPr>
        <w:t>9]|</w:t>
      </w:r>
      <w:proofErr w:type="gramEnd"/>
      <w:r w:rsidRPr="00EF4827">
        <w:rPr>
          <w:rStyle w:val="m1"/>
          <w:color w:val="auto"/>
        </w:rPr>
        <w:t>[1-</w:t>
      </w:r>
      <w:proofErr w:type="gramStart"/>
      <w:r w:rsidRPr="00EF4827">
        <w:rPr>
          <w:rStyle w:val="m1"/>
          <w:color w:val="auto"/>
        </w:rPr>
        <w:t>2][</w:t>
      </w:r>
      <w:proofErr w:type="gramEnd"/>
      <w:r w:rsidRPr="00EF4827">
        <w:rPr>
          <w:rStyle w:val="m1"/>
          <w:color w:val="auto"/>
        </w:rPr>
        <w:t>0-</w:t>
      </w:r>
      <w:proofErr w:type="gramStart"/>
      <w:r w:rsidRPr="00EF4827">
        <w:rPr>
          <w:rStyle w:val="m1"/>
          <w:color w:val="auto"/>
        </w:rPr>
        <w:t>9]|</w:t>
      </w:r>
      <w:proofErr w:type="gramEnd"/>
      <w:r w:rsidRPr="00EF4827">
        <w:rPr>
          <w:rStyle w:val="m1"/>
          <w:color w:val="auto"/>
        </w:rPr>
        <w:t>[</w:t>
      </w:r>
      <w:proofErr w:type="gramStart"/>
      <w:r w:rsidRPr="00EF4827">
        <w:rPr>
          <w:rStyle w:val="m1"/>
          <w:color w:val="auto"/>
        </w:rPr>
        <w:t>3][</w:t>
      </w:r>
      <w:proofErr w:type="gramEnd"/>
      <w:r w:rsidRPr="00EF4827">
        <w:rPr>
          <w:rStyle w:val="m1"/>
          <w:color w:val="auto"/>
        </w:rPr>
        <w:t>0-1</w:t>
      </w:r>
      <w:proofErr w:type="gramStart"/>
      <w:r w:rsidRPr="00EF4827">
        <w:rPr>
          <w:rStyle w:val="m1"/>
          <w:color w:val="auto"/>
        </w:rPr>
        <w:t>])(</w:t>
      </w:r>
      <w:proofErr w:type="gramEnd"/>
      <w:r w:rsidRPr="00EF4827">
        <w:rPr>
          <w:rStyle w:val="m1"/>
          <w:color w:val="auto"/>
        </w:rPr>
        <w:t>01|02|03|04|05|06|07|08|09|10|11|</w:t>
      </w:r>
      <w:proofErr w:type="gramStart"/>
      <w:r w:rsidRPr="00EF4827">
        <w:rPr>
          <w:rStyle w:val="m1"/>
          <w:color w:val="auto"/>
        </w:rPr>
        <w:t>12)(20)[</w:t>
      </w:r>
      <w:proofErr w:type="gramEnd"/>
      <w:r w:rsidRPr="00EF4827">
        <w:rPr>
          <w:rStyle w:val="m1"/>
          <w:color w:val="auto"/>
        </w:rPr>
        <w:t>0-9]{2})?"/&gt;</w:t>
      </w:r>
    </w:p>
    <w:p w14:paraId="4B6DA000" w14:textId="77777777" w:rsidR="00413C5B" w:rsidRPr="00EF4827" w:rsidRDefault="00413C5B"/>
    <w:p w14:paraId="47A008D3" w14:textId="77777777" w:rsidR="00E5700D" w:rsidRPr="00EF4827" w:rsidRDefault="00E5700D" w:rsidP="00413C5B">
      <w:pPr>
        <w:jc w:val="both"/>
      </w:pPr>
      <w:r w:rsidRPr="00EF4827">
        <w:t>Verifica che il codice sia composto da 8 caratteri esclusivamente numerici, dove i primi 2 compresi tra “01” e “31” seguiti da 2 caratteri compresi tra “01” e “12”, seguiti da 4 caratteri compresi tra “2000” e “2099”.</w:t>
      </w:r>
    </w:p>
    <w:p w14:paraId="617F64E9" w14:textId="77777777" w:rsidR="00E5700D" w:rsidRPr="00EF4827" w:rsidRDefault="00E5700D"/>
    <w:p w14:paraId="6F4F2BD0" w14:textId="77777777" w:rsidR="00E5700D" w:rsidRPr="00EF4827" w:rsidRDefault="00E5700D">
      <w:pPr>
        <w:pStyle w:val="Titolo3"/>
        <w:ind w:left="720" w:hanging="720"/>
      </w:pPr>
      <w:bookmarkStart w:id="33" w:name="__RefHeading__29_299485111"/>
      <w:bookmarkStart w:id="34" w:name="_Toc212036807"/>
      <w:bookmarkEnd w:id="33"/>
      <w:r w:rsidRPr="00EF4827">
        <w:t>Verifica Formale VFP</w:t>
      </w:r>
      <w:bookmarkEnd w:id="34"/>
    </w:p>
    <w:p w14:paraId="4B50BD5A" w14:textId="77777777" w:rsidR="00E5700D" w:rsidRPr="00EF4827" w:rsidRDefault="00E5700D"/>
    <w:p w14:paraId="737D0A05" w14:textId="77777777" w:rsidR="00E5700D" w:rsidRPr="00EF4827" w:rsidRDefault="00E5700D">
      <w:r w:rsidRPr="00EF4827">
        <w:t>VFP = Verifica formale Personalizzata.</w:t>
      </w:r>
    </w:p>
    <w:p w14:paraId="1EF66A57" w14:textId="77777777" w:rsidR="00413C5B" w:rsidRPr="00EF4827" w:rsidRDefault="00413C5B"/>
    <w:p w14:paraId="6E5A3D48" w14:textId="77777777" w:rsidR="00E5700D" w:rsidRPr="00EF4827" w:rsidRDefault="00E5700D" w:rsidP="00413C5B">
      <w:pPr>
        <w:jc w:val="both"/>
      </w:pPr>
      <w:r w:rsidRPr="00EF4827">
        <w:t>Si applica a tutti quei campi che non seguono una delle regole definite precedentemente ma che necessitano di una formattazione particolare specifica definita di volta in volta a seconda delle esigenze.</w:t>
      </w:r>
    </w:p>
    <w:p w14:paraId="16EDDD68" w14:textId="77777777" w:rsidR="00E5700D" w:rsidRPr="00EF4827" w:rsidRDefault="00E5700D"/>
    <w:p w14:paraId="3E53A823" w14:textId="77777777" w:rsidR="00E5700D" w:rsidRPr="00EF4827" w:rsidRDefault="00E5700D">
      <w:pPr>
        <w:pStyle w:val="Titolo3"/>
        <w:ind w:left="720" w:hanging="720"/>
      </w:pPr>
      <w:bookmarkStart w:id="35" w:name="__RefHeading__31_299485111"/>
      <w:bookmarkStart w:id="36" w:name="_Toc212036808"/>
      <w:bookmarkEnd w:id="35"/>
      <w:r w:rsidRPr="00EF4827">
        <w:t>Verifica Formale NUM</w:t>
      </w:r>
      <w:bookmarkEnd w:id="36"/>
    </w:p>
    <w:p w14:paraId="2A6619E3" w14:textId="77777777" w:rsidR="00E5700D" w:rsidRPr="00EF4827" w:rsidRDefault="00E5700D"/>
    <w:p w14:paraId="29FBE4C5" w14:textId="77777777" w:rsidR="00E5700D" w:rsidRPr="00EF4827" w:rsidRDefault="00E5700D">
      <w:proofErr w:type="gramStart"/>
      <w:r w:rsidRPr="00EF4827">
        <w:t>NUM  =</w:t>
      </w:r>
      <w:proofErr w:type="gramEnd"/>
      <w:r w:rsidRPr="00EF4827">
        <w:t xml:space="preserve"> Campo numerico intero</w:t>
      </w:r>
    </w:p>
    <w:p w14:paraId="3F842219" w14:textId="77777777" w:rsidR="00E5700D" w:rsidRPr="00EF4827" w:rsidRDefault="00E5700D"/>
    <w:p w14:paraId="4B1CEC54" w14:textId="77777777" w:rsidR="00E5700D" w:rsidRPr="00EF4827" w:rsidRDefault="00E5700D" w:rsidP="00413C5B">
      <w:pPr>
        <w:jc w:val="both"/>
      </w:pPr>
      <w:r w:rsidRPr="00EF4827">
        <w:t xml:space="preserve">Viene implementato tramite il costrutto </w:t>
      </w:r>
      <w:r w:rsidRPr="00EF4827">
        <w:rPr>
          <w:rStyle w:val="t1"/>
          <w:color w:val="auto"/>
        </w:rPr>
        <w:t>&lt;</w:t>
      </w:r>
      <w:proofErr w:type="spellStart"/>
      <w:proofErr w:type="gramStart"/>
      <w:r w:rsidRPr="00EF4827">
        <w:rPr>
          <w:rStyle w:val="t1"/>
          <w:color w:val="auto"/>
        </w:rPr>
        <w:t>xs:restriction</w:t>
      </w:r>
      <w:proofErr w:type="spellEnd"/>
      <w:proofErr w:type="gramEnd"/>
      <w:r w:rsidRPr="00EF4827">
        <w:rPr>
          <w:rStyle w:val="t1"/>
          <w:color w:val="auto"/>
        </w:rPr>
        <w:t xml:space="preserve"> base="</w:t>
      </w:r>
      <w:proofErr w:type="spellStart"/>
      <w:proofErr w:type="gramStart"/>
      <w:r w:rsidRPr="00EF4827">
        <w:rPr>
          <w:rStyle w:val="t1"/>
          <w:color w:val="auto"/>
        </w:rPr>
        <w:t>xs:integer</w:t>
      </w:r>
      <w:proofErr w:type="spellEnd"/>
      <w:proofErr w:type="gramEnd"/>
      <w:r w:rsidRPr="00EF4827">
        <w:rPr>
          <w:rStyle w:val="t1"/>
          <w:color w:val="auto"/>
        </w:rPr>
        <w:t>"&gt;</w:t>
      </w:r>
      <w:r w:rsidRPr="00EF4827">
        <w:t xml:space="preserve"> i valori ammessi sono esclusivamente di tipo numerico intero, ovvero senza decimali</w:t>
      </w:r>
    </w:p>
    <w:p w14:paraId="2FA324CA" w14:textId="77777777" w:rsidR="00E5700D" w:rsidRPr="00EF4827" w:rsidRDefault="00E5700D"/>
    <w:p w14:paraId="20C71DCB" w14:textId="77777777" w:rsidR="00E5700D" w:rsidRPr="00EF4827" w:rsidRDefault="00E5700D">
      <w:pPr>
        <w:pStyle w:val="Paragraph1"/>
        <w:spacing w:before="0" w:line="240" w:lineRule="atLeast"/>
      </w:pPr>
      <w:r w:rsidRPr="00EF4827">
        <w:t>Esempio costrutto NUM:</w:t>
      </w:r>
    </w:p>
    <w:p w14:paraId="11CEC85F" w14:textId="77777777" w:rsidR="00E5700D" w:rsidRPr="00EF4827" w:rsidRDefault="00E5700D">
      <w:pPr>
        <w:rPr>
          <w:rStyle w:val="m1"/>
          <w:color w:val="auto"/>
        </w:rPr>
      </w:pPr>
      <w:r w:rsidRPr="00EF4827">
        <w:rPr>
          <w:rStyle w:val="m1"/>
          <w:color w:val="auto"/>
        </w:rPr>
        <w:t>&lt;</w:t>
      </w:r>
      <w:proofErr w:type="spellStart"/>
      <w:proofErr w:type="gramStart"/>
      <w:r w:rsidRPr="00EF4827">
        <w:rPr>
          <w:rStyle w:val="m1"/>
          <w:color w:val="auto"/>
        </w:rPr>
        <w:t>xs:restriction</w:t>
      </w:r>
      <w:proofErr w:type="spellEnd"/>
      <w:proofErr w:type="gramEnd"/>
      <w:r w:rsidRPr="00EF4827">
        <w:rPr>
          <w:rStyle w:val="m1"/>
          <w:color w:val="auto"/>
        </w:rPr>
        <w:t xml:space="preserve"> base="</w:t>
      </w:r>
      <w:proofErr w:type="spellStart"/>
      <w:proofErr w:type="gramStart"/>
      <w:r w:rsidRPr="00EF4827">
        <w:rPr>
          <w:rStyle w:val="m1"/>
          <w:color w:val="auto"/>
        </w:rPr>
        <w:t>xs:integer</w:t>
      </w:r>
      <w:proofErr w:type="spellEnd"/>
      <w:proofErr w:type="gramEnd"/>
      <w:r w:rsidRPr="00EF4827">
        <w:rPr>
          <w:rStyle w:val="m1"/>
          <w:color w:val="auto"/>
        </w:rPr>
        <w:t>"&gt;&lt;</w:t>
      </w:r>
      <w:proofErr w:type="spellStart"/>
      <w:proofErr w:type="gramStart"/>
      <w:r w:rsidRPr="00EF4827">
        <w:rPr>
          <w:rStyle w:val="m1"/>
          <w:color w:val="auto"/>
        </w:rPr>
        <w:t>xs:minInclusive</w:t>
      </w:r>
      <w:proofErr w:type="spellEnd"/>
      <w:proofErr w:type="gramEnd"/>
      <w:r w:rsidRPr="00EF4827">
        <w:rPr>
          <w:rStyle w:val="m1"/>
          <w:color w:val="auto"/>
        </w:rPr>
        <w:t xml:space="preserve"> </w:t>
      </w:r>
      <w:proofErr w:type="spellStart"/>
      <w:r w:rsidRPr="00EF4827">
        <w:rPr>
          <w:rStyle w:val="m1"/>
          <w:color w:val="auto"/>
        </w:rPr>
        <w:t>value</w:t>
      </w:r>
      <w:proofErr w:type="spellEnd"/>
      <w:r w:rsidRPr="00EF4827">
        <w:rPr>
          <w:rStyle w:val="m1"/>
          <w:color w:val="auto"/>
        </w:rPr>
        <w:t>="1"/&gt;&lt;</w:t>
      </w:r>
      <w:proofErr w:type="spellStart"/>
      <w:proofErr w:type="gramStart"/>
      <w:r w:rsidRPr="00EF4827">
        <w:rPr>
          <w:rStyle w:val="m1"/>
          <w:color w:val="auto"/>
        </w:rPr>
        <w:t>xs:maxInclusive</w:t>
      </w:r>
      <w:proofErr w:type="spellEnd"/>
      <w:proofErr w:type="gramEnd"/>
      <w:r w:rsidRPr="00EF4827">
        <w:rPr>
          <w:rStyle w:val="m1"/>
          <w:color w:val="auto"/>
        </w:rPr>
        <w:t xml:space="preserve"> </w:t>
      </w:r>
      <w:proofErr w:type="spellStart"/>
      <w:r w:rsidRPr="00EF4827">
        <w:rPr>
          <w:rStyle w:val="m1"/>
          <w:color w:val="auto"/>
        </w:rPr>
        <w:t>value</w:t>
      </w:r>
      <w:proofErr w:type="spellEnd"/>
      <w:r w:rsidRPr="00EF4827">
        <w:rPr>
          <w:rStyle w:val="m1"/>
          <w:color w:val="auto"/>
        </w:rPr>
        <w:t>="99"/&gt;</w:t>
      </w:r>
      <w:r w:rsidRPr="00EF4827">
        <w:rPr>
          <w:rStyle w:val="m1"/>
          <w:color w:val="auto"/>
        </w:rPr>
        <w:tab/>
      </w:r>
    </w:p>
    <w:p w14:paraId="44E98CE6" w14:textId="77777777" w:rsidR="00413C5B" w:rsidRPr="00EF4827" w:rsidRDefault="00413C5B"/>
    <w:p w14:paraId="4ECF29B9" w14:textId="77777777" w:rsidR="00E5700D" w:rsidRPr="00EF4827" w:rsidRDefault="00E5700D" w:rsidP="00413C5B">
      <w:pPr>
        <w:jc w:val="both"/>
      </w:pPr>
      <w:r w:rsidRPr="00EF4827">
        <w:t>Verifica che il codice sia composto da un valore numerico intero compreso tra 1 e 99.</w:t>
      </w:r>
    </w:p>
    <w:p w14:paraId="7C8073B2" w14:textId="77777777" w:rsidR="00E5700D" w:rsidRPr="00EF4827" w:rsidRDefault="00E5700D">
      <w:pPr>
        <w:pageBreakBefore/>
      </w:pPr>
    </w:p>
    <w:p w14:paraId="66E37D88" w14:textId="422767B5" w:rsidR="00E5700D" w:rsidRPr="00EF4827" w:rsidRDefault="00E5700D">
      <w:pPr>
        <w:pStyle w:val="Titolo1"/>
      </w:pPr>
      <w:bookmarkStart w:id="37" w:name="__RefHeading__33_299485111"/>
      <w:bookmarkEnd w:id="37"/>
      <w:r w:rsidRPr="00EF4827">
        <w:t xml:space="preserve"> </w:t>
      </w:r>
      <w:bookmarkStart w:id="38" w:name="_Toc212036809"/>
      <w:r w:rsidRPr="00EF4827">
        <w:t>Allegato 1 –</w:t>
      </w:r>
      <w:r w:rsidR="00935571" w:rsidRPr="00EF4827">
        <w:t xml:space="preserve"> </w:t>
      </w:r>
      <w:r w:rsidR="003F3FD3">
        <w:t xml:space="preserve">Flusso </w:t>
      </w:r>
      <w:r w:rsidR="00F47836" w:rsidRPr="00F47836">
        <w:t xml:space="preserve">Dati anagrafici e di presa in carico </w:t>
      </w:r>
      <w:r w:rsidRPr="00EF4827">
        <w:t>(</w:t>
      </w:r>
      <w:r w:rsidRPr="005C77C7">
        <w:t>tracciato A000</w:t>
      </w:r>
      <w:r w:rsidR="005C77C7" w:rsidRPr="005C77C7">
        <w:t>1</w:t>
      </w:r>
      <w:r w:rsidRPr="005C77C7">
        <w:t>)</w:t>
      </w:r>
      <w:bookmarkEnd w:id="38"/>
    </w:p>
    <w:p w14:paraId="4053ACA3" w14:textId="77777777" w:rsidR="00E5700D" w:rsidRPr="00EF4827" w:rsidRDefault="00E5700D"/>
    <w:p w14:paraId="6512C812" w14:textId="77777777" w:rsidR="00E5700D" w:rsidRPr="00EF4827" w:rsidRDefault="00E5700D">
      <w:pPr>
        <w:pStyle w:val="Titolo2"/>
      </w:pPr>
      <w:bookmarkStart w:id="39" w:name="__RefHeading__35_299485111"/>
      <w:bookmarkStart w:id="40" w:name="_Toc212036810"/>
      <w:bookmarkEnd w:id="39"/>
      <w:r w:rsidRPr="00EF4827">
        <w:t>Regole di validazione</w:t>
      </w:r>
      <w:bookmarkEnd w:id="40"/>
    </w:p>
    <w:p w14:paraId="1C925918" w14:textId="77777777" w:rsidR="00E5700D" w:rsidRPr="00EF4827" w:rsidRDefault="00E5700D"/>
    <w:p w14:paraId="3570BF8B" w14:textId="77777777" w:rsidR="00E5700D" w:rsidRPr="00EF4827" w:rsidRDefault="00E5700D" w:rsidP="00413C5B">
      <w:pPr>
        <w:jc w:val="both"/>
      </w:pPr>
      <w:r w:rsidRPr="00EF4827">
        <w:t>Nelle tabelle seguenti vengono riportati, al fine di favorire una migliore interpretazione dei campi elementari definiti nel file xml da generare, le descrizioni e le regole di compilazione di ciascun elemento.</w:t>
      </w:r>
    </w:p>
    <w:p w14:paraId="4170F876" w14:textId="77777777" w:rsidR="00E5700D" w:rsidRPr="00EF4827" w:rsidRDefault="00E5700D" w:rsidP="00413C5B">
      <w:pPr>
        <w:jc w:val="both"/>
      </w:pPr>
    </w:p>
    <w:p w14:paraId="25F88CDA" w14:textId="77777777" w:rsidR="00E5700D" w:rsidRPr="00EF4827" w:rsidRDefault="00E5700D" w:rsidP="00413C5B">
      <w:pPr>
        <w:jc w:val="both"/>
      </w:pPr>
      <w:r w:rsidRPr="00EF4827">
        <w:t>La struttura gerarchica generale del file XML è incorporata in una serie di tag &lt;scheda&gt; che rappresentano l’insieme di più informazioni relative ad un unico gruppo di dati.</w:t>
      </w:r>
    </w:p>
    <w:p w14:paraId="4B4053B2" w14:textId="77777777" w:rsidR="00E5700D" w:rsidRPr="00EF4827" w:rsidRDefault="00E5700D" w:rsidP="00413C5B">
      <w:pPr>
        <w:jc w:val="both"/>
      </w:pPr>
      <w:r w:rsidRPr="00EF4827">
        <w:t>Tale TAG &lt;scheda&gt; si ripete per il numero di volte necessario a riportare tutti i dati da inviare.</w:t>
      </w:r>
    </w:p>
    <w:p w14:paraId="359964C2" w14:textId="77777777" w:rsidR="00E5700D" w:rsidRPr="00EF4827" w:rsidRDefault="00E5700D"/>
    <w:p w14:paraId="58BB463C" w14:textId="2A984027" w:rsidR="00E5700D" w:rsidRPr="00EF4827" w:rsidRDefault="00E5700D">
      <w:pPr>
        <w:pStyle w:val="Titolo3"/>
      </w:pPr>
      <w:bookmarkStart w:id="41" w:name="__RefHeading__37_299485111"/>
      <w:bookmarkStart w:id="42" w:name="_Toc212036811"/>
      <w:bookmarkEnd w:id="41"/>
      <w:r w:rsidRPr="00EF4827">
        <w:t>Controlli XSD (</w:t>
      </w:r>
      <w:r w:rsidR="00545396">
        <w:t>SIAR</w:t>
      </w:r>
      <w:r w:rsidRPr="00EF4827">
        <w:t>_a000</w:t>
      </w:r>
      <w:r w:rsidR="007A59D5">
        <w:t>1</w:t>
      </w:r>
      <w:r w:rsidRPr="00EF4827">
        <w:t>_01.xsd)</w:t>
      </w:r>
      <w:bookmarkEnd w:id="42"/>
    </w:p>
    <w:p w14:paraId="23824AE2" w14:textId="77777777" w:rsidR="00E5700D" w:rsidRPr="00EF4827" w:rsidRDefault="00E5700D"/>
    <w:p w14:paraId="587F86D5" w14:textId="70AF5DC1" w:rsidR="00E5700D" w:rsidRPr="00EF4827" w:rsidRDefault="00E5700D" w:rsidP="00413C5B">
      <w:pPr>
        <w:jc w:val="both"/>
      </w:pPr>
      <w:r w:rsidRPr="00EF4827">
        <w:t>Di seguito si riporta</w:t>
      </w:r>
      <w:r w:rsidR="00413C5B" w:rsidRPr="00EF4827">
        <w:t>no</w:t>
      </w:r>
      <w:r w:rsidRPr="00EF4827">
        <w:t xml:space="preserve"> il tracciato </w:t>
      </w:r>
      <w:r w:rsidR="003E0BFD">
        <w:t>dei dati anagrafici e di presa in carico</w:t>
      </w:r>
      <w:r w:rsidR="00F54EA0" w:rsidRPr="00EF4827">
        <w:t xml:space="preserve">, </w:t>
      </w:r>
      <w:r w:rsidR="003E0BFD" w:rsidRPr="00EF4827">
        <w:t>nonch</w:t>
      </w:r>
      <w:r w:rsidR="003E0BFD">
        <w:t>é</w:t>
      </w:r>
      <w:r w:rsidRPr="00EF4827">
        <w:t xml:space="preserve"> i controlli applicati ai singoli campi XML.</w:t>
      </w:r>
    </w:p>
    <w:p w14:paraId="2F648534" w14:textId="77777777" w:rsidR="00E5700D" w:rsidRPr="00EF4827" w:rsidRDefault="00E5700D">
      <w:pPr>
        <w:pStyle w:val="Intestazione1"/>
        <w:tabs>
          <w:tab w:val="clear" w:pos="4320"/>
          <w:tab w:val="clear" w:pos="8640"/>
        </w:tabs>
      </w:pPr>
      <w:r w:rsidRPr="00EF4827">
        <w:t xml:space="preserve"> </w:t>
      </w:r>
    </w:p>
    <w:p w14:paraId="3E56DDFA" w14:textId="77777777" w:rsidR="00E5700D" w:rsidRPr="00EF4827" w:rsidRDefault="00E5700D">
      <w:pPr>
        <w:jc w:val="center"/>
        <w:rPr>
          <w:b/>
        </w:rPr>
      </w:pPr>
      <w:r w:rsidRPr="00EF4827">
        <w:rPr>
          <w:b/>
        </w:rPr>
        <w:t>DATI PRESA IN CARICO</w:t>
      </w:r>
    </w:p>
    <w:p w14:paraId="258EA19B" w14:textId="77777777" w:rsidR="00E5700D" w:rsidRPr="00EF4827" w:rsidRDefault="00E5700D">
      <w:pPr>
        <w:jc w:val="center"/>
        <w:rPr>
          <w:sz w:val="18"/>
        </w:rPr>
      </w:pPr>
    </w:p>
    <w:tbl>
      <w:tblPr>
        <w:tblW w:w="9425" w:type="dxa"/>
        <w:tblInd w:w="5" w:type="dxa"/>
        <w:tblLayout w:type="fixed"/>
        <w:tblCellMar>
          <w:left w:w="0" w:type="dxa"/>
          <w:right w:w="0" w:type="dxa"/>
        </w:tblCellMar>
        <w:tblLook w:val="0000" w:firstRow="0" w:lastRow="0" w:firstColumn="0" w:lastColumn="0" w:noHBand="0" w:noVBand="0"/>
      </w:tblPr>
      <w:tblGrid>
        <w:gridCol w:w="595"/>
        <w:gridCol w:w="2119"/>
        <w:gridCol w:w="1311"/>
        <w:gridCol w:w="555"/>
        <w:gridCol w:w="855"/>
        <w:gridCol w:w="660"/>
        <w:gridCol w:w="3330"/>
      </w:tblGrid>
      <w:tr w:rsidR="00EF4827" w:rsidRPr="00EF4827" w14:paraId="1FFE6930" w14:textId="77777777" w:rsidTr="00546FBF">
        <w:trPr>
          <w:trHeight w:val="262"/>
          <w:tblHeader/>
        </w:trPr>
        <w:tc>
          <w:tcPr>
            <w:tcW w:w="595" w:type="dxa"/>
            <w:tcBorders>
              <w:top w:val="single" w:sz="4" w:space="0" w:color="000000"/>
              <w:left w:val="single" w:sz="4" w:space="0" w:color="000000"/>
              <w:bottom w:val="single" w:sz="4" w:space="0" w:color="000000"/>
            </w:tcBorders>
            <w:shd w:val="clear" w:color="auto" w:fill="00FFFF"/>
          </w:tcPr>
          <w:p w14:paraId="6BDA6C5B" w14:textId="77777777" w:rsidR="00E5700D" w:rsidRPr="00EF4827" w:rsidRDefault="00E5700D">
            <w:pPr>
              <w:snapToGrid w:val="0"/>
              <w:jc w:val="center"/>
              <w:rPr>
                <w:sz w:val="18"/>
              </w:rPr>
            </w:pPr>
            <w:r w:rsidRPr="00EF4827">
              <w:rPr>
                <w:sz w:val="18"/>
              </w:rPr>
              <w:t>N° campo</w:t>
            </w:r>
          </w:p>
        </w:tc>
        <w:tc>
          <w:tcPr>
            <w:tcW w:w="2119" w:type="dxa"/>
            <w:tcBorders>
              <w:top w:val="single" w:sz="4" w:space="0" w:color="000000"/>
              <w:left w:val="single" w:sz="4" w:space="0" w:color="000000"/>
              <w:bottom w:val="single" w:sz="4" w:space="0" w:color="000000"/>
            </w:tcBorders>
            <w:shd w:val="clear" w:color="auto" w:fill="00FFFF"/>
          </w:tcPr>
          <w:p w14:paraId="357BCFFA" w14:textId="77777777" w:rsidR="00E5700D" w:rsidRPr="00EF4827" w:rsidRDefault="00E5700D">
            <w:pPr>
              <w:snapToGrid w:val="0"/>
              <w:jc w:val="center"/>
              <w:rPr>
                <w:sz w:val="18"/>
              </w:rPr>
            </w:pPr>
            <w:r w:rsidRPr="00EF4827">
              <w:rPr>
                <w:sz w:val="18"/>
              </w:rPr>
              <w:t>Elemento XML</w:t>
            </w:r>
          </w:p>
        </w:tc>
        <w:tc>
          <w:tcPr>
            <w:tcW w:w="1311" w:type="dxa"/>
            <w:tcBorders>
              <w:top w:val="single" w:sz="4" w:space="0" w:color="000000"/>
              <w:left w:val="single" w:sz="4" w:space="0" w:color="000000"/>
              <w:bottom w:val="single" w:sz="4" w:space="0" w:color="000000"/>
            </w:tcBorders>
            <w:shd w:val="clear" w:color="auto" w:fill="00FFFF"/>
          </w:tcPr>
          <w:p w14:paraId="69E67978" w14:textId="77777777" w:rsidR="00E5700D" w:rsidRPr="00EF4827" w:rsidRDefault="00E5700D">
            <w:pPr>
              <w:snapToGrid w:val="0"/>
              <w:jc w:val="center"/>
              <w:rPr>
                <w:sz w:val="18"/>
              </w:rPr>
            </w:pPr>
            <w:r w:rsidRPr="00EF4827">
              <w:rPr>
                <w:sz w:val="18"/>
              </w:rPr>
              <w:t>Descrizione Funzionale</w:t>
            </w:r>
          </w:p>
        </w:tc>
        <w:tc>
          <w:tcPr>
            <w:tcW w:w="555" w:type="dxa"/>
            <w:tcBorders>
              <w:top w:val="single" w:sz="4" w:space="0" w:color="000000"/>
              <w:left w:val="single" w:sz="4" w:space="0" w:color="000000"/>
              <w:bottom w:val="single" w:sz="4" w:space="0" w:color="000000"/>
            </w:tcBorders>
            <w:shd w:val="clear" w:color="auto" w:fill="00FFFF"/>
          </w:tcPr>
          <w:p w14:paraId="49CECDA8" w14:textId="77777777" w:rsidR="00E5700D" w:rsidRPr="00EF4827" w:rsidRDefault="00E5700D">
            <w:pPr>
              <w:snapToGrid w:val="0"/>
              <w:jc w:val="center"/>
              <w:rPr>
                <w:sz w:val="18"/>
              </w:rPr>
            </w:pPr>
            <w:r w:rsidRPr="00EF4827">
              <w:rPr>
                <w:sz w:val="18"/>
              </w:rPr>
              <w:t>Lunghezza valore</w:t>
            </w:r>
          </w:p>
        </w:tc>
        <w:tc>
          <w:tcPr>
            <w:tcW w:w="855" w:type="dxa"/>
            <w:tcBorders>
              <w:top w:val="single" w:sz="4" w:space="0" w:color="000000"/>
              <w:left w:val="single" w:sz="4" w:space="0" w:color="000000"/>
              <w:bottom w:val="single" w:sz="4" w:space="0" w:color="000000"/>
            </w:tcBorders>
            <w:shd w:val="clear" w:color="auto" w:fill="00FFFF"/>
          </w:tcPr>
          <w:p w14:paraId="1DB47070" w14:textId="77777777" w:rsidR="00E5700D" w:rsidRPr="00EF4827" w:rsidRDefault="00E5700D">
            <w:pPr>
              <w:snapToGrid w:val="0"/>
              <w:jc w:val="center"/>
              <w:rPr>
                <w:sz w:val="18"/>
              </w:rPr>
            </w:pPr>
            <w:r w:rsidRPr="00EF4827">
              <w:rPr>
                <w:sz w:val="18"/>
              </w:rPr>
              <w:t>Valorizzazione</w:t>
            </w:r>
          </w:p>
        </w:tc>
        <w:tc>
          <w:tcPr>
            <w:tcW w:w="660" w:type="dxa"/>
            <w:tcBorders>
              <w:top w:val="single" w:sz="4" w:space="0" w:color="000000"/>
              <w:left w:val="single" w:sz="4" w:space="0" w:color="000000"/>
              <w:bottom w:val="single" w:sz="4" w:space="0" w:color="000000"/>
            </w:tcBorders>
            <w:shd w:val="clear" w:color="auto" w:fill="00FFFF"/>
          </w:tcPr>
          <w:p w14:paraId="2E4A3A53" w14:textId="77777777" w:rsidR="00E5700D" w:rsidRPr="00EF4827" w:rsidRDefault="00E5700D">
            <w:pPr>
              <w:snapToGrid w:val="0"/>
              <w:jc w:val="center"/>
              <w:rPr>
                <w:sz w:val="18"/>
              </w:rPr>
            </w:pPr>
            <w:r w:rsidRPr="00EF4827">
              <w:rPr>
                <w:sz w:val="18"/>
              </w:rPr>
              <w:t>Tipo Controllo</w:t>
            </w:r>
          </w:p>
        </w:tc>
        <w:tc>
          <w:tcPr>
            <w:tcW w:w="3330" w:type="dxa"/>
            <w:tcBorders>
              <w:top w:val="single" w:sz="4" w:space="0" w:color="000000"/>
              <w:left w:val="single" w:sz="4" w:space="0" w:color="000000"/>
              <w:bottom w:val="single" w:sz="4" w:space="0" w:color="000000"/>
              <w:right w:val="single" w:sz="4" w:space="0" w:color="000000"/>
            </w:tcBorders>
            <w:shd w:val="clear" w:color="auto" w:fill="00FFFF"/>
          </w:tcPr>
          <w:p w14:paraId="70AC607C" w14:textId="77777777" w:rsidR="00E5700D" w:rsidRPr="00EF4827" w:rsidRDefault="00E5700D">
            <w:pPr>
              <w:snapToGrid w:val="0"/>
              <w:jc w:val="center"/>
              <w:rPr>
                <w:sz w:val="18"/>
              </w:rPr>
            </w:pPr>
            <w:r w:rsidRPr="00EF4827">
              <w:rPr>
                <w:sz w:val="18"/>
              </w:rPr>
              <w:t>Norme di codifica</w:t>
            </w:r>
          </w:p>
        </w:tc>
      </w:tr>
      <w:tr w:rsidR="005945F5" w:rsidRPr="005945F5" w14:paraId="273B65CF" w14:textId="77777777" w:rsidTr="005945F5">
        <w:trPr>
          <w:trHeight w:val="262"/>
        </w:trPr>
        <w:tc>
          <w:tcPr>
            <w:tcW w:w="595" w:type="dxa"/>
            <w:tcBorders>
              <w:top w:val="single" w:sz="4" w:space="0" w:color="000000"/>
              <w:left w:val="single" w:sz="4" w:space="0" w:color="000000"/>
              <w:bottom w:val="single" w:sz="4" w:space="0" w:color="000000"/>
            </w:tcBorders>
          </w:tcPr>
          <w:p w14:paraId="2C6DEC2B" w14:textId="77777777" w:rsidR="005945F5" w:rsidRPr="005945F5" w:rsidRDefault="005945F5" w:rsidP="005945F5">
            <w:pPr>
              <w:snapToGrid w:val="0"/>
              <w:jc w:val="center"/>
              <w:rPr>
                <w:sz w:val="18"/>
              </w:rPr>
            </w:pPr>
            <w:r w:rsidRPr="005945F5">
              <w:rPr>
                <w:sz w:val="18"/>
              </w:rPr>
              <w:t>01.1</w:t>
            </w:r>
          </w:p>
        </w:tc>
        <w:tc>
          <w:tcPr>
            <w:tcW w:w="2119" w:type="dxa"/>
            <w:tcBorders>
              <w:top w:val="single" w:sz="4" w:space="0" w:color="000000"/>
              <w:left w:val="single" w:sz="4" w:space="0" w:color="000000"/>
              <w:bottom w:val="single" w:sz="4" w:space="0" w:color="000000"/>
            </w:tcBorders>
          </w:tcPr>
          <w:p w14:paraId="100A03F1" w14:textId="77777777" w:rsidR="005945F5" w:rsidRPr="005945F5" w:rsidRDefault="005945F5" w:rsidP="005945F5">
            <w:pPr>
              <w:snapToGrid w:val="0"/>
              <w:rPr>
                <w:sz w:val="18"/>
              </w:rPr>
            </w:pPr>
            <w:r w:rsidRPr="005945F5">
              <w:rPr>
                <w:sz w:val="18"/>
              </w:rPr>
              <w:t>Codice Cartella Territoriale: Anno</w:t>
            </w:r>
          </w:p>
        </w:tc>
        <w:tc>
          <w:tcPr>
            <w:tcW w:w="1311" w:type="dxa"/>
            <w:tcBorders>
              <w:top w:val="single" w:sz="4" w:space="0" w:color="000000"/>
              <w:left w:val="single" w:sz="4" w:space="0" w:color="000000"/>
              <w:bottom w:val="single" w:sz="4" w:space="0" w:color="000000"/>
            </w:tcBorders>
          </w:tcPr>
          <w:p w14:paraId="6B45F19D" w14:textId="77777777" w:rsidR="005945F5" w:rsidRPr="005945F5" w:rsidRDefault="005945F5" w:rsidP="005945F5">
            <w:pPr>
              <w:snapToGrid w:val="0"/>
              <w:rPr>
                <w:sz w:val="18"/>
              </w:rPr>
            </w:pPr>
            <w:r w:rsidRPr="005945F5">
              <w:rPr>
                <w:sz w:val="18"/>
              </w:rPr>
              <w:t>Anno di presa in carico del soggetto.</w:t>
            </w:r>
          </w:p>
        </w:tc>
        <w:tc>
          <w:tcPr>
            <w:tcW w:w="555" w:type="dxa"/>
            <w:tcBorders>
              <w:top w:val="single" w:sz="4" w:space="0" w:color="000000"/>
              <w:left w:val="single" w:sz="4" w:space="0" w:color="000000"/>
              <w:bottom w:val="single" w:sz="4" w:space="0" w:color="000000"/>
            </w:tcBorders>
          </w:tcPr>
          <w:p w14:paraId="755315A8" w14:textId="77777777" w:rsidR="005945F5" w:rsidRPr="005945F5" w:rsidRDefault="005945F5" w:rsidP="005945F5">
            <w:pPr>
              <w:snapToGrid w:val="0"/>
              <w:jc w:val="center"/>
              <w:rPr>
                <w:sz w:val="18"/>
              </w:rPr>
            </w:pPr>
            <w:r w:rsidRPr="005945F5">
              <w:rPr>
                <w:sz w:val="18"/>
              </w:rPr>
              <w:t>4</w:t>
            </w:r>
          </w:p>
        </w:tc>
        <w:tc>
          <w:tcPr>
            <w:tcW w:w="855" w:type="dxa"/>
            <w:tcBorders>
              <w:top w:val="single" w:sz="4" w:space="0" w:color="000000"/>
              <w:left w:val="single" w:sz="4" w:space="0" w:color="000000"/>
              <w:bottom w:val="single" w:sz="4" w:space="0" w:color="000000"/>
            </w:tcBorders>
          </w:tcPr>
          <w:p w14:paraId="0F72D787"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43C31582" w14:textId="77777777" w:rsidR="005945F5" w:rsidRPr="005945F5" w:rsidRDefault="005945F5" w:rsidP="005945F5">
            <w:pPr>
              <w:snapToGrid w:val="0"/>
              <w:jc w:val="center"/>
              <w:rPr>
                <w:sz w:val="18"/>
              </w:rPr>
            </w:pPr>
            <w:r w:rsidRPr="005945F5">
              <w:rPr>
                <w:sz w:val="18"/>
              </w:rPr>
              <w:t>VF01</w:t>
            </w:r>
          </w:p>
        </w:tc>
        <w:tc>
          <w:tcPr>
            <w:tcW w:w="3330" w:type="dxa"/>
            <w:tcBorders>
              <w:top w:val="single" w:sz="4" w:space="0" w:color="000000"/>
              <w:left w:val="single" w:sz="4" w:space="0" w:color="000000"/>
              <w:bottom w:val="single" w:sz="4" w:space="0" w:color="000000"/>
              <w:right w:val="single" w:sz="4" w:space="0" w:color="000000"/>
            </w:tcBorders>
          </w:tcPr>
          <w:p w14:paraId="2E1CF04C" w14:textId="613C4205" w:rsidR="005945F5" w:rsidRPr="005945F5" w:rsidRDefault="004F5BE3" w:rsidP="004F5BE3">
            <w:pPr>
              <w:widowControl/>
              <w:suppressAutoHyphens w:val="0"/>
              <w:spacing w:line="240" w:lineRule="auto"/>
              <w:rPr>
                <w:color w:val="000000"/>
                <w:sz w:val="18"/>
                <w:szCs w:val="18"/>
                <w:lang w:eastAsia="it-IT"/>
              </w:rPr>
            </w:pPr>
            <w:r>
              <w:rPr>
                <w:color w:val="000000"/>
                <w:sz w:val="18"/>
              </w:rPr>
              <w:t>Da 1900 a 2050</w:t>
            </w:r>
          </w:p>
        </w:tc>
      </w:tr>
      <w:tr w:rsidR="005945F5" w:rsidRPr="005945F5" w14:paraId="10FCC11C" w14:textId="77777777" w:rsidTr="005945F5">
        <w:trPr>
          <w:trHeight w:val="262"/>
        </w:trPr>
        <w:tc>
          <w:tcPr>
            <w:tcW w:w="595" w:type="dxa"/>
            <w:tcBorders>
              <w:top w:val="single" w:sz="4" w:space="0" w:color="000000"/>
              <w:left w:val="single" w:sz="4" w:space="0" w:color="000000"/>
              <w:bottom w:val="single" w:sz="4" w:space="0" w:color="000000"/>
            </w:tcBorders>
          </w:tcPr>
          <w:p w14:paraId="2CBD73A4" w14:textId="77777777" w:rsidR="005945F5" w:rsidRPr="005945F5" w:rsidRDefault="005945F5" w:rsidP="005945F5">
            <w:pPr>
              <w:snapToGrid w:val="0"/>
              <w:jc w:val="center"/>
              <w:rPr>
                <w:sz w:val="18"/>
              </w:rPr>
            </w:pPr>
            <w:r w:rsidRPr="005945F5">
              <w:rPr>
                <w:sz w:val="18"/>
              </w:rPr>
              <w:t>01.2</w:t>
            </w:r>
          </w:p>
        </w:tc>
        <w:tc>
          <w:tcPr>
            <w:tcW w:w="2119" w:type="dxa"/>
            <w:tcBorders>
              <w:top w:val="single" w:sz="4" w:space="0" w:color="000000"/>
              <w:left w:val="single" w:sz="4" w:space="0" w:color="000000"/>
              <w:bottom w:val="single" w:sz="4" w:space="0" w:color="000000"/>
            </w:tcBorders>
          </w:tcPr>
          <w:p w14:paraId="7B0A3251" w14:textId="77777777" w:rsidR="005945F5" w:rsidRPr="005945F5" w:rsidRDefault="005945F5" w:rsidP="005945F5">
            <w:pPr>
              <w:snapToGrid w:val="0"/>
              <w:rPr>
                <w:sz w:val="18"/>
              </w:rPr>
            </w:pPr>
            <w:r w:rsidRPr="005945F5">
              <w:rPr>
                <w:sz w:val="18"/>
              </w:rPr>
              <w:t>Codice Cartella Territoriale: Progressivo</w:t>
            </w:r>
          </w:p>
        </w:tc>
        <w:tc>
          <w:tcPr>
            <w:tcW w:w="1311" w:type="dxa"/>
            <w:tcBorders>
              <w:top w:val="single" w:sz="4" w:space="0" w:color="000000"/>
              <w:left w:val="single" w:sz="4" w:space="0" w:color="000000"/>
              <w:bottom w:val="single" w:sz="4" w:space="0" w:color="000000"/>
            </w:tcBorders>
          </w:tcPr>
          <w:p w14:paraId="5139422A" w14:textId="77777777" w:rsidR="005945F5" w:rsidRPr="005945F5" w:rsidRDefault="005945F5" w:rsidP="005945F5">
            <w:pPr>
              <w:snapToGrid w:val="0"/>
              <w:rPr>
                <w:sz w:val="18"/>
              </w:rPr>
            </w:pPr>
            <w:r w:rsidRPr="005945F5">
              <w:rPr>
                <w:sz w:val="18"/>
              </w:rPr>
              <w:t>Progressivo numerico di Cartella Territoriale nell'ambito dell'Azienda inviante e dell'anno.</w:t>
            </w:r>
          </w:p>
        </w:tc>
        <w:tc>
          <w:tcPr>
            <w:tcW w:w="555" w:type="dxa"/>
            <w:tcBorders>
              <w:top w:val="single" w:sz="4" w:space="0" w:color="000000"/>
              <w:left w:val="single" w:sz="4" w:space="0" w:color="000000"/>
              <w:bottom w:val="single" w:sz="4" w:space="0" w:color="000000"/>
            </w:tcBorders>
          </w:tcPr>
          <w:p w14:paraId="1CAC1F19" w14:textId="77777777" w:rsidR="005945F5" w:rsidRPr="005945F5" w:rsidRDefault="005945F5" w:rsidP="005945F5">
            <w:pPr>
              <w:snapToGrid w:val="0"/>
              <w:jc w:val="center"/>
              <w:rPr>
                <w:sz w:val="18"/>
              </w:rPr>
            </w:pPr>
            <w:r w:rsidRPr="005945F5">
              <w:rPr>
                <w:sz w:val="18"/>
              </w:rPr>
              <w:t>8</w:t>
            </w:r>
          </w:p>
        </w:tc>
        <w:tc>
          <w:tcPr>
            <w:tcW w:w="855" w:type="dxa"/>
            <w:tcBorders>
              <w:top w:val="single" w:sz="4" w:space="0" w:color="000000"/>
              <w:left w:val="single" w:sz="4" w:space="0" w:color="000000"/>
              <w:bottom w:val="single" w:sz="4" w:space="0" w:color="000000"/>
            </w:tcBorders>
          </w:tcPr>
          <w:p w14:paraId="1231D3C2"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1C956C81" w14:textId="77777777" w:rsidR="005945F5" w:rsidRPr="005945F5" w:rsidRDefault="005945F5" w:rsidP="005945F5">
            <w:pPr>
              <w:snapToGrid w:val="0"/>
              <w:jc w:val="center"/>
              <w:rPr>
                <w:sz w:val="18"/>
              </w:rPr>
            </w:pPr>
            <w:r w:rsidRPr="005945F5">
              <w:rPr>
                <w:sz w:val="18"/>
              </w:rPr>
              <w:t>VF01</w:t>
            </w:r>
          </w:p>
        </w:tc>
        <w:tc>
          <w:tcPr>
            <w:tcW w:w="3330" w:type="dxa"/>
            <w:tcBorders>
              <w:top w:val="single" w:sz="4" w:space="0" w:color="000000"/>
              <w:left w:val="single" w:sz="4" w:space="0" w:color="000000"/>
              <w:bottom w:val="single" w:sz="4" w:space="0" w:color="000000"/>
              <w:right w:val="single" w:sz="4" w:space="0" w:color="000000"/>
            </w:tcBorders>
          </w:tcPr>
          <w:p w14:paraId="2B705F17" w14:textId="77777777" w:rsidR="005945F5" w:rsidRPr="005945F5" w:rsidRDefault="005945F5" w:rsidP="005945F5">
            <w:pPr>
              <w:snapToGrid w:val="0"/>
              <w:rPr>
                <w:sz w:val="18"/>
              </w:rPr>
            </w:pPr>
            <w:r w:rsidRPr="005945F5">
              <w:rPr>
                <w:sz w:val="18"/>
              </w:rPr>
              <w:t>Da 1 a 99999999</w:t>
            </w:r>
          </w:p>
        </w:tc>
      </w:tr>
      <w:tr w:rsidR="005945F5" w:rsidRPr="005945F5" w14:paraId="1E0480E1" w14:textId="77777777" w:rsidTr="005945F5">
        <w:trPr>
          <w:trHeight w:val="262"/>
        </w:trPr>
        <w:tc>
          <w:tcPr>
            <w:tcW w:w="595" w:type="dxa"/>
            <w:tcBorders>
              <w:top w:val="single" w:sz="4" w:space="0" w:color="000000"/>
              <w:left w:val="single" w:sz="4" w:space="0" w:color="000000"/>
              <w:bottom w:val="single" w:sz="4" w:space="0" w:color="000000"/>
            </w:tcBorders>
          </w:tcPr>
          <w:p w14:paraId="4B891B26" w14:textId="77777777" w:rsidR="005945F5" w:rsidRPr="005945F5" w:rsidRDefault="005945F5" w:rsidP="005945F5">
            <w:pPr>
              <w:snapToGrid w:val="0"/>
              <w:jc w:val="center"/>
              <w:rPr>
                <w:sz w:val="18"/>
              </w:rPr>
            </w:pPr>
            <w:r w:rsidRPr="005945F5">
              <w:rPr>
                <w:sz w:val="18"/>
              </w:rPr>
              <w:t>02.0</w:t>
            </w:r>
          </w:p>
        </w:tc>
        <w:tc>
          <w:tcPr>
            <w:tcW w:w="2119" w:type="dxa"/>
            <w:tcBorders>
              <w:top w:val="single" w:sz="4" w:space="0" w:color="000000"/>
              <w:left w:val="single" w:sz="4" w:space="0" w:color="000000"/>
              <w:bottom w:val="single" w:sz="4" w:space="0" w:color="000000"/>
            </w:tcBorders>
          </w:tcPr>
          <w:p w14:paraId="65E361AF" w14:textId="77777777" w:rsidR="005945F5" w:rsidRPr="005945F5" w:rsidRDefault="005945F5" w:rsidP="005945F5">
            <w:pPr>
              <w:snapToGrid w:val="0"/>
              <w:rPr>
                <w:sz w:val="18"/>
              </w:rPr>
            </w:pPr>
            <w:r w:rsidRPr="005945F5">
              <w:rPr>
                <w:sz w:val="18"/>
              </w:rPr>
              <w:t>Azienda sanitaria di erogazione</w:t>
            </w:r>
          </w:p>
        </w:tc>
        <w:tc>
          <w:tcPr>
            <w:tcW w:w="1311" w:type="dxa"/>
            <w:tcBorders>
              <w:top w:val="single" w:sz="4" w:space="0" w:color="000000"/>
              <w:left w:val="single" w:sz="4" w:space="0" w:color="000000"/>
              <w:bottom w:val="single" w:sz="4" w:space="0" w:color="000000"/>
            </w:tcBorders>
          </w:tcPr>
          <w:p w14:paraId="5F277174" w14:textId="77777777" w:rsidR="005945F5" w:rsidRPr="005945F5" w:rsidRDefault="005945F5" w:rsidP="005945F5">
            <w:pPr>
              <w:snapToGrid w:val="0"/>
              <w:rPr>
                <w:sz w:val="18"/>
              </w:rPr>
            </w:pPr>
            <w:r w:rsidRPr="005945F5">
              <w:rPr>
                <w:sz w:val="18"/>
              </w:rPr>
              <w:t>Indica il codice dell’Azienda Sanitaria/Azienda Ospedaliera che eroga il servizio.</w:t>
            </w:r>
          </w:p>
        </w:tc>
        <w:tc>
          <w:tcPr>
            <w:tcW w:w="555" w:type="dxa"/>
            <w:tcBorders>
              <w:top w:val="single" w:sz="4" w:space="0" w:color="000000"/>
              <w:left w:val="single" w:sz="4" w:space="0" w:color="000000"/>
              <w:bottom w:val="single" w:sz="4" w:space="0" w:color="000000"/>
            </w:tcBorders>
          </w:tcPr>
          <w:p w14:paraId="07386B27" w14:textId="77777777" w:rsidR="005945F5" w:rsidRPr="005945F5" w:rsidRDefault="005945F5" w:rsidP="005945F5">
            <w:pPr>
              <w:snapToGrid w:val="0"/>
              <w:jc w:val="center"/>
              <w:rPr>
                <w:sz w:val="18"/>
              </w:rPr>
            </w:pPr>
            <w:r w:rsidRPr="005945F5">
              <w:rPr>
                <w:sz w:val="18"/>
              </w:rPr>
              <w:t>3</w:t>
            </w:r>
          </w:p>
        </w:tc>
        <w:tc>
          <w:tcPr>
            <w:tcW w:w="855" w:type="dxa"/>
            <w:tcBorders>
              <w:top w:val="single" w:sz="4" w:space="0" w:color="000000"/>
              <w:left w:val="single" w:sz="4" w:space="0" w:color="000000"/>
              <w:bottom w:val="single" w:sz="4" w:space="0" w:color="000000"/>
            </w:tcBorders>
          </w:tcPr>
          <w:p w14:paraId="1A735BE3"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5698C717" w14:textId="77777777" w:rsidR="005945F5" w:rsidRPr="005945F5" w:rsidRDefault="005945F5" w:rsidP="005945F5">
            <w:pPr>
              <w:snapToGrid w:val="0"/>
              <w:jc w:val="center"/>
              <w:rPr>
                <w:sz w:val="18"/>
              </w:rPr>
            </w:pPr>
            <w:r w:rsidRPr="005945F5">
              <w:rPr>
                <w:sz w:val="18"/>
              </w:rPr>
              <w:t>VF01</w:t>
            </w:r>
          </w:p>
        </w:tc>
        <w:tc>
          <w:tcPr>
            <w:tcW w:w="3330" w:type="dxa"/>
            <w:tcBorders>
              <w:top w:val="single" w:sz="4" w:space="0" w:color="000000"/>
              <w:left w:val="single" w:sz="4" w:space="0" w:color="000000"/>
              <w:bottom w:val="single" w:sz="4" w:space="0" w:color="000000"/>
              <w:right w:val="single" w:sz="4" w:space="0" w:color="000000"/>
            </w:tcBorders>
          </w:tcPr>
          <w:p w14:paraId="3E1A9CF7" w14:textId="77777777" w:rsidR="005945F5" w:rsidRPr="005945F5" w:rsidRDefault="005945F5" w:rsidP="005945F5">
            <w:pPr>
              <w:snapToGrid w:val="0"/>
              <w:rPr>
                <w:sz w:val="18"/>
              </w:rPr>
            </w:pPr>
            <w:r w:rsidRPr="005945F5">
              <w:rPr>
                <w:sz w:val="18"/>
              </w:rPr>
              <w:t>Come da controllo</w:t>
            </w:r>
          </w:p>
        </w:tc>
      </w:tr>
      <w:tr w:rsidR="005945F5" w:rsidRPr="005945F5" w14:paraId="1AA258B3" w14:textId="77777777" w:rsidTr="005945F5">
        <w:trPr>
          <w:trHeight w:val="262"/>
        </w:trPr>
        <w:tc>
          <w:tcPr>
            <w:tcW w:w="595" w:type="dxa"/>
            <w:tcBorders>
              <w:top w:val="single" w:sz="4" w:space="0" w:color="000000"/>
              <w:left w:val="single" w:sz="4" w:space="0" w:color="000000"/>
              <w:bottom w:val="single" w:sz="4" w:space="0" w:color="000000"/>
            </w:tcBorders>
          </w:tcPr>
          <w:p w14:paraId="2DD106B7" w14:textId="77777777" w:rsidR="005945F5" w:rsidRPr="005945F5" w:rsidRDefault="005945F5" w:rsidP="005945F5">
            <w:pPr>
              <w:snapToGrid w:val="0"/>
              <w:jc w:val="center"/>
              <w:rPr>
                <w:sz w:val="18"/>
              </w:rPr>
            </w:pPr>
            <w:r w:rsidRPr="005945F5">
              <w:rPr>
                <w:sz w:val="18"/>
              </w:rPr>
              <w:t>03.0</w:t>
            </w:r>
          </w:p>
        </w:tc>
        <w:tc>
          <w:tcPr>
            <w:tcW w:w="2119" w:type="dxa"/>
            <w:tcBorders>
              <w:top w:val="single" w:sz="4" w:space="0" w:color="000000"/>
              <w:left w:val="single" w:sz="4" w:space="0" w:color="000000"/>
              <w:bottom w:val="single" w:sz="4" w:space="0" w:color="000000"/>
            </w:tcBorders>
          </w:tcPr>
          <w:p w14:paraId="46FB5F31" w14:textId="77777777" w:rsidR="005945F5" w:rsidRPr="005945F5" w:rsidRDefault="005945F5" w:rsidP="005945F5">
            <w:pPr>
              <w:snapToGrid w:val="0"/>
              <w:rPr>
                <w:sz w:val="18"/>
              </w:rPr>
            </w:pPr>
            <w:r w:rsidRPr="005945F5">
              <w:rPr>
                <w:sz w:val="18"/>
              </w:rPr>
              <w:t>Struttura erogatrice</w:t>
            </w:r>
          </w:p>
        </w:tc>
        <w:tc>
          <w:tcPr>
            <w:tcW w:w="1311" w:type="dxa"/>
            <w:tcBorders>
              <w:top w:val="single" w:sz="4" w:space="0" w:color="000000"/>
              <w:left w:val="single" w:sz="4" w:space="0" w:color="000000"/>
              <w:bottom w:val="single" w:sz="4" w:space="0" w:color="000000"/>
            </w:tcBorders>
          </w:tcPr>
          <w:p w14:paraId="347FA3EF" w14:textId="77777777" w:rsidR="005945F5" w:rsidRPr="005945F5" w:rsidRDefault="005945F5" w:rsidP="005945F5">
            <w:pPr>
              <w:snapToGrid w:val="0"/>
              <w:rPr>
                <w:sz w:val="18"/>
              </w:rPr>
            </w:pPr>
            <w:r w:rsidRPr="005945F5">
              <w:rPr>
                <w:sz w:val="18"/>
              </w:rPr>
              <w:t>Indica il codice della struttura erogatrice.</w:t>
            </w:r>
          </w:p>
        </w:tc>
        <w:tc>
          <w:tcPr>
            <w:tcW w:w="555" w:type="dxa"/>
            <w:tcBorders>
              <w:top w:val="single" w:sz="4" w:space="0" w:color="000000"/>
              <w:left w:val="single" w:sz="4" w:space="0" w:color="000000"/>
              <w:bottom w:val="single" w:sz="4" w:space="0" w:color="000000"/>
            </w:tcBorders>
          </w:tcPr>
          <w:p w14:paraId="1FC0C618" w14:textId="77777777" w:rsidR="005945F5" w:rsidRPr="005945F5" w:rsidRDefault="005945F5" w:rsidP="005945F5">
            <w:pPr>
              <w:snapToGrid w:val="0"/>
              <w:jc w:val="center"/>
              <w:rPr>
                <w:sz w:val="18"/>
              </w:rPr>
            </w:pPr>
            <w:r w:rsidRPr="005945F5">
              <w:rPr>
                <w:sz w:val="18"/>
              </w:rPr>
              <w:t>6</w:t>
            </w:r>
          </w:p>
        </w:tc>
        <w:tc>
          <w:tcPr>
            <w:tcW w:w="855" w:type="dxa"/>
            <w:tcBorders>
              <w:top w:val="single" w:sz="4" w:space="0" w:color="000000"/>
              <w:left w:val="single" w:sz="4" w:space="0" w:color="000000"/>
              <w:bottom w:val="single" w:sz="4" w:space="0" w:color="000000"/>
            </w:tcBorders>
          </w:tcPr>
          <w:p w14:paraId="417C3806"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557E0596" w14:textId="77777777" w:rsidR="005945F5" w:rsidRPr="005945F5" w:rsidRDefault="005945F5" w:rsidP="005945F5">
            <w:pPr>
              <w:snapToGrid w:val="0"/>
              <w:jc w:val="center"/>
              <w:rPr>
                <w:sz w:val="18"/>
              </w:rPr>
            </w:pPr>
            <w:r w:rsidRPr="005945F5">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5EA9294D" w14:textId="77777777" w:rsidR="005945F5" w:rsidRPr="005945F5" w:rsidRDefault="005945F5" w:rsidP="005945F5">
            <w:pPr>
              <w:snapToGrid w:val="0"/>
              <w:rPr>
                <w:sz w:val="18"/>
              </w:rPr>
            </w:pPr>
            <w:r w:rsidRPr="005945F5">
              <w:rPr>
                <w:sz w:val="18"/>
              </w:rPr>
              <w:t>Come da controllo</w:t>
            </w:r>
          </w:p>
        </w:tc>
      </w:tr>
      <w:tr w:rsidR="005945F5" w:rsidRPr="005945F5" w14:paraId="48CB3C3F" w14:textId="77777777" w:rsidTr="005945F5">
        <w:trPr>
          <w:trHeight w:val="262"/>
        </w:trPr>
        <w:tc>
          <w:tcPr>
            <w:tcW w:w="595" w:type="dxa"/>
            <w:tcBorders>
              <w:top w:val="single" w:sz="4" w:space="0" w:color="000000"/>
              <w:left w:val="single" w:sz="4" w:space="0" w:color="000000"/>
              <w:bottom w:val="single" w:sz="4" w:space="0" w:color="000000"/>
            </w:tcBorders>
          </w:tcPr>
          <w:p w14:paraId="613189D1" w14:textId="77777777" w:rsidR="005945F5" w:rsidRPr="005945F5" w:rsidRDefault="005945F5" w:rsidP="005945F5">
            <w:pPr>
              <w:snapToGrid w:val="0"/>
              <w:jc w:val="center"/>
              <w:rPr>
                <w:sz w:val="18"/>
              </w:rPr>
            </w:pPr>
            <w:r w:rsidRPr="005945F5">
              <w:rPr>
                <w:sz w:val="18"/>
              </w:rPr>
              <w:t>04.0</w:t>
            </w:r>
          </w:p>
        </w:tc>
        <w:tc>
          <w:tcPr>
            <w:tcW w:w="2119" w:type="dxa"/>
            <w:tcBorders>
              <w:top w:val="single" w:sz="4" w:space="0" w:color="000000"/>
              <w:left w:val="single" w:sz="4" w:space="0" w:color="000000"/>
              <w:bottom w:val="single" w:sz="4" w:space="0" w:color="000000"/>
            </w:tcBorders>
          </w:tcPr>
          <w:p w14:paraId="4480F902" w14:textId="77777777" w:rsidR="005945F5" w:rsidRPr="005945F5" w:rsidRDefault="005945F5" w:rsidP="005945F5">
            <w:pPr>
              <w:snapToGrid w:val="0"/>
              <w:rPr>
                <w:sz w:val="18"/>
              </w:rPr>
            </w:pPr>
            <w:r w:rsidRPr="005945F5">
              <w:rPr>
                <w:sz w:val="18"/>
              </w:rPr>
              <w:t>Data apertura PIC</w:t>
            </w:r>
          </w:p>
        </w:tc>
        <w:tc>
          <w:tcPr>
            <w:tcW w:w="1311" w:type="dxa"/>
            <w:tcBorders>
              <w:top w:val="single" w:sz="4" w:space="0" w:color="000000"/>
              <w:left w:val="single" w:sz="4" w:space="0" w:color="000000"/>
              <w:bottom w:val="single" w:sz="4" w:space="0" w:color="000000"/>
            </w:tcBorders>
          </w:tcPr>
          <w:p w14:paraId="22DD92A7" w14:textId="77777777" w:rsidR="005945F5" w:rsidRPr="005945F5" w:rsidRDefault="005945F5" w:rsidP="005945F5">
            <w:pPr>
              <w:snapToGrid w:val="0"/>
              <w:rPr>
                <w:sz w:val="18"/>
              </w:rPr>
            </w:pPr>
            <w:r w:rsidRPr="005945F5">
              <w:rPr>
                <w:sz w:val="18"/>
              </w:rPr>
              <w:t>Indica la data di avvio della presa in carico dell’assistito.</w:t>
            </w:r>
          </w:p>
        </w:tc>
        <w:tc>
          <w:tcPr>
            <w:tcW w:w="555" w:type="dxa"/>
            <w:tcBorders>
              <w:top w:val="single" w:sz="4" w:space="0" w:color="000000"/>
              <w:left w:val="single" w:sz="4" w:space="0" w:color="000000"/>
              <w:bottom w:val="single" w:sz="4" w:space="0" w:color="000000"/>
            </w:tcBorders>
          </w:tcPr>
          <w:p w14:paraId="294FCABD" w14:textId="77777777" w:rsidR="005945F5" w:rsidRPr="005945F5" w:rsidRDefault="005945F5" w:rsidP="005945F5">
            <w:pPr>
              <w:snapToGrid w:val="0"/>
              <w:jc w:val="center"/>
              <w:rPr>
                <w:sz w:val="18"/>
              </w:rPr>
            </w:pPr>
            <w:r w:rsidRPr="005945F5">
              <w:rPr>
                <w:sz w:val="18"/>
              </w:rPr>
              <w:t>8</w:t>
            </w:r>
          </w:p>
        </w:tc>
        <w:tc>
          <w:tcPr>
            <w:tcW w:w="855" w:type="dxa"/>
            <w:tcBorders>
              <w:top w:val="single" w:sz="4" w:space="0" w:color="000000"/>
              <w:left w:val="single" w:sz="4" w:space="0" w:color="000000"/>
              <w:bottom w:val="single" w:sz="4" w:space="0" w:color="000000"/>
            </w:tcBorders>
          </w:tcPr>
          <w:p w14:paraId="752185BB"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2214454E" w14:textId="77777777" w:rsidR="005945F5" w:rsidRPr="005945F5" w:rsidRDefault="005945F5" w:rsidP="005945F5">
            <w:pPr>
              <w:snapToGrid w:val="0"/>
              <w:jc w:val="center"/>
              <w:rPr>
                <w:sz w:val="18"/>
              </w:rPr>
            </w:pPr>
            <w:r w:rsidRPr="005945F5">
              <w:rPr>
                <w:sz w:val="18"/>
              </w:rPr>
              <w:t>VF10</w:t>
            </w:r>
          </w:p>
        </w:tc>
        <w:tc>
          <w:tcPr>
            <w:tcW w:w="3330" w:type="dxa"/>
            <w:tcBorders>
              <w:top w:val="single" w:sz="4" w:space="0" w:color="000000"/>
              <w:left w:val="single" w:sz="4" w:space="0" w:color="000000"/>
              <w:bottom w:val="single" w:sz="4" w:space="0" w:color="000000"/>
              <w:right w:val="single" w:sz="4" w:space="0" w:color="000000"/>
            </w:tcBorders>
          </w:tcPr>
          <w:p w14:paraId="7EB38A3D" w14:textId="350680A6" w:rsidR="005945F5" w:rsidRPr="005945F5" w:rsidRDefault="005945F5" w:rsidP="005945F5">
            <w:pPr>
              <w:snapToGrid w:val="0"/>
              <w:rPr>
                <w:sz w:val="18"/>
              </w:rPr>
            </w:pPr>
            <w:r w:rsidRPr="005945F5">
              <w:rPr>
                <w:sz w:val="18"/>
              </w:rPr>
              <w:t>Da 0101</w:t>
            </w:r>
            <w:r w:rsidR="00F77AD0">
              <w:rPr>
                <w:sz w:val="18"/>
              </w:rPr>
              <w:t>1900</w:t>
            </w:r>
            <w:r w:rsidRPr="005945F5">
              <w:rPr>
                <w:sz w:val="18"/>
              </w:rPr>
              <w:t xml:space="preserve"> a 31122099</w:t>
            </w:r>
          </w:p>
        </w:tc>
      </w:tr>
      <w:tr w:rsidR="005945F5" w:rsidRPr="005945F5" w14:paraId="19984E35" w14:textId="77777777" w:rsidTr="005945F5">
        <w:trPr>
          <w:trHeight w:val="262"/>
        </w:trPr>
        <w:tc>
          <w:tcPr>
            <w:tcW w:w="595" w:type="dxa"/>
            <w:tcBorders>
              <w:top w:val="single" w:sz="4" w:space="0" w:color="000000"/>
              <w:left w:val="single" w:sz="4" w:space="0" w:color="000000"/>
              <w:bottom w:val="single" w:sz="4" w:space="0" w:color="000000"/>
            </w:tcBorders>
          </w:tcPr>
          <w:p w14:paraId="37D320EB" w14:textId="77777777" w:rsidR="005945F5" w:rsidRPr="005945F5" w:rsidRDefault="005945F5" w:rsidP="005945F5">
            <w:pPr>
              <w:snapToGrid w:val="0"/>
              <w:jc w:val="center"/>
              <w:rPr>
                <w:sz w:val="18"/>
              </w:rPr>
            </w:pPr>
            <w:r w:rsidRPr="005945F5">
              <w:rPr>
                <w:sz w:val="18"/>
              </w:rPr>
              <w:t>05.0</w:t>
            </w:r>
          </w:p>
        </w:tc>
        <w:tc>
          <w:tcPr>
            <w:tcW w:w="2119" w:type="dxa"/>
            <w:tcBorders>
              <w:top w:val="single" w:sz="4" w:space="0" w:color="000000"/>
              <w:left w:val="single" w:sz="4" w:space="0" w:color="000000"/>
              <w:bottom w:val="single" w:sz="4" w:space="0" w:color="000000"/>
            </w:tcBorders>
          </w:tcPr>
          <w:p w14:paraId="39A29DA8" w14:textId="77777777" w:rsidR="005945F5" w:rsidRPr="005945F5" w:rsidRDefault="005945F5" w:rsidP="005945F5">
            <w:pPr>
              <w:snapToGrid w:val="0"/>
              <w:rPr>
                <w:sz w:val="18"/>
              </w:rPr>
            </w:pPr>
            <w:r w:rsidRPr="005945F5">
              <w:rPr>
                <w:sz w:val="18"/>
              </w:rPr>
              <w:t>Tipo movimento</w:t>
            </w:r>
          </w:p>
        </w:tc>
        <w:tc>
          <w:tcPr>
            <w:tcW w:w="1311" w:type="dxa"/>
            <w:tcBorders>
              <w:top w:val="single" w:sz="4" w:space="0" w:color="000000"/>
              <w:left w:val="single" w:sz="4" w:space="0" w:color="000000"/>
              <w:bottom w:val="single" w:sz="4" w:space="0" w:color="000000"/>
            </w:tcBorders>
          </w:tcPr>
          <w:p w14:paraId="2E86F80B" w14:textId="77777777" w:rsidR="005945F5" w:rsidRPr="005945F5" w:rsidRDefault="005945F5" w:rsidP="005945F5">
            <w:pPr>
              <w:snapToGrid w:val="0"/>
              <w:rPr>
                <w:sz w:val="18"/>
              </w:rPr>
            </w:pPr>
            <w:r w:rsidRPr="005945F5">
              <w:rPr>
                <w:sz w:val="18"/>
              </w:rPr>
              <w:t>Tipo Movimento</w:t>
            </w:r>
          </w:p>
        </w:tc>
        <w:tc>
          <w:tcPr>
            <w:tcW w:w="555" w:type="dxa"/>
            <w:tcBorders>
              <w:top w:val="single" w:sz="4" w:space="0" w:color="000000"/>
              <w:left w:val="single" w:sz="4" w:space="0" w:color="000000"/>
              <w:bottom w:val="single" w:sz="4" w:space="0" w:color="000000"/>
            </w:tcBorders>
          </w:tcPr>
          <w:p w14:paraId="0AE698D0"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4B811CBB"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3338227A"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0B8F756B" w14:textId="4861F6A7"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I</w:t>
            </w:r>
            <w:r w:rsidR="00EB4139">
              <w:rPr>
                <w:sz w:val="18"/>
              </w:rPr>
              <w:t>”</w:t>
            </w:r>
            <w:r w:rsidRPr="005945F5">
              <w:rPr>
                <w:sz w:val="18"/>
              </w:rPr>
              <w:t xml:space="preserve">, </w:t>
            </w:r>
            <w:r w:rsidR="00EB4139">
              <w:rPr>
                <w:sz w:val="18"/>
              </w:rPr>
              <w:t>“</w:t>
            </w:r>
            <w:r w:rsidRPr="005945F5">
              <w:rPr>
                <w:sz w:val="18"/>
              </w:rPr>
              <w:t>S</w:t>
            </w:r>
            <w:r w:rsidR="00EB4139">
              <w:rPr>
                <w:sz w:val="18"/>
              </w:rPr>
              <w:t>”</w:t>
            </w:r>
            <w:r w:rsidRPr="005945F5">
              <w:rPr>
                <w:sz w:val="18"/>
              </w:rPr>
              <w:t xml:space="preserve">, </w:t>
            </w:r>
            <w:r w:rsidR="00EB4139">
              <w:rPr>
                <w:sz w:val="18"/>
              </w:rPr>
              <w:t>“</w:t>
            </w:r>
            <w:r w:rsidRPr="005945F5">
              <w:rPr>
                <w:sz w:val="18"/>
              </w:rPr>
              <w:t>C</w:t>
            </w:r>
            <w:r w:rsidR="00EB4139">
              <w:rPr>
                <w:sz w:val="18"/>
              </w:rPr>
              <w:t>”</w:t>
            </w:r>
          </w:p>
        </w:tc>
      </w:tr>
      <w:tr w:rsidR="005945F5" w:rsidRPr="005945F5" w14:paraId="7205B030" w14:textId="77777777" w:rsidTr="005945F5">
        <w:trPr>
          <w:trHeight w:val="262"/>
        </w:trPr>
        <w:tc>
          <w:tcPr>
            <w:tcW w:w="595" w:type="dxa"/>
            <w:tcBorders>
              <w:top w:val="single" w:sz="4" w:space="0" w:color="000000"/>
              <w:left w:val="single" w:sz="4" w:space="0" w:color="000000"/>
              <w:bottom w:val="single" w:sz="4" w:space="0" w:color="000000"/>
            </w:tcBorders>
          </w:tcPr>
          <w:p w14:paraId="02FD13E9" w14:textId="77777777" w:rsidR="005945F5" w:rsidRPr="005945F5" w:rsidRDefault="005945F5" w:rsidP="005945F5">
            <w:pPr>
              <w:snapToGrid w:val="0"/>
              <w:jc w:val="center"/>
              <w:rPr>
                <w:sz w:val="18"/>
              </w:rPr>
            </w:pPr>
            <w:r w:rsidRPr="005945F5">
              <w:rPr>
                <w:sz w:val="18"/>
              </w:rPr>
              <w:lastRenderedPageBreak/>
              <w:t>84.0</w:t>
            </w:r>
          </w:p>
        </w:tc>
        <w:tc>
          <w:tcPr>
            <w:tcW w:w="2119" w:type="dxa"/>
            <w:tcBorders>
              <w:top w:val="single" w:sz="4" w:space="0" w:color="000000"/>
              <w:left w:val="single" w:sz="4" w:space="0" w:color="000000"/>
              <w:bottom w:val="single" w:sz="4" w:space="0" w:color="000000"/>
            </w:tcBorders>
          </w:tcPr>
          <w:p w14:paraId="41F17E27" w14:textId="77777777" w:rsidR="005945F5" w:rsidRPr="005945F5" w:rsidRDefault="005945F5" w:rsidP="005945F5">
            <w:pPr>
              <w:snapToGrid w:val="0"/>
              <w:rPr>
                <w:sz w:val="18"/>
              </w:rPr>
            </w:pPr>
            <w:r w:rsidRPr="005945F5">
              <w:rPr>
                <w:sz w:val="18"/>
              </w:rPr>
              <w:t>ID Record</w:t>
            </w:r>
          </w:p>
        </w:tc>
        <w:tc>
          <w:tcPr>
            <w:tcW w:w="1311" w:type="dxa"/>
            <w:tcBorders>
              <w:top w:val="single" w:sz="4" w:space="0" w:color="000000"/>
              <w:left w:val="single" w:sz="4" w:space="0" w:color="000000"/>
              <w:bottom w:val="single" w:sz="4" w:space="0" w:color="000000"/>
            </w:tcBorders>
          </w:tcPr>
          <w:p w14:paraId="688173F6" w14:textId="77777777" w:rsidR="005945F5" w:rsidRPr="005945F5" w:rsidRDefault="005945F5" w:rsidP="005945F5">
            <w:pPr>
              <w:snapToGrid w:val="0"/>
              <w:rPr>
                <w:sz w:val="18"/>
              </w:rPr>
            </w:pPr>
            <w:r w:rsidRPr="005945F5">
              <w:rPr>
                <w:sz w:val="18"/>
              </w:rPr>
              <w:t>Identifica univocamente il record</w:t>
            </w:r>
          </w:p>
        </w:tc>
        <w:tc>
          <w:tcPr>
            <w:tcW w:w="555" w:type="dxa"/>
            <w:tcBorders>
              <w:top w:val="single" w:sz="4" w:space="0" w:color="000000"/>
              <w:left w:val="single" w:sz="4" w:space="0" w:color="000000"/>
              <w:bottom w:val="single" w:sz="4" w:space="0" w:color="000000"/>
            </w:tcBorders>
          </w:tcPr>
          <w:p w14:paraId="494A9462" w14:textId="77777777" w:rsidR="005945F5" w:rsidRPr="005945F5" w:rsidRDefault="005945F5" w:rsidP="005945F5">
            <w:pPr>
              <w:snapToGrid w:val="0"/>
              <w:jc w:val="center"/>
              <w:rPr>
                <w:sz w:val="18"/>
              </w:rPr>
            </w:pPr>
            <w:r w:rsidRPr="005945F5">
              <w:rPr>
                <w:sz w:val="18"/>
              </w:rPr>
              <w:t>20</w:t>
            </w:r>
          </w:p>
        </w:tc>
        <w:tc>
          <w:tcPr>
            <w:tcW w:w="855" w:type="dxa"/>
            <w:tcBorders>
              <w:top w:val="single" w:sz="4" w:space="0" w:color="000000"/>
              <w:left w:val="single" w:sz="4" w:space="0" w:color="000000"/>
              <w:bottom w:val="single" w:sz="4" w:space="0" w:color="000000"/>
            </w:tcBorders>
          </w:tcPr>
          <w:p w14:paraId="4D2B62A5"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14743520" w14:textId="77777777" w:rsidR="005945F5" w:rsidRPr="005945F5" w:rsidRDefault="005945F5" w:rsidP="005945F5">
            <w:pPr>
              <w:snapToGrid w:val="0"/>
              <w:jc w:val="center"/>
              <w:rPr>
                <w:sz w:val="18"/>
              </w:rPr>
            </w:pPr>
            <w:r w:rsidRPr="005945F5">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4926D6A7" w14:textId="77777777" w:rsidR="005945F5" w:rsidRPr="005945F5" w:rsidRDefault="005945F5" w:rsidP="005945F5">
            <w:pPr>
              <w:snapToGrid w:val="0"/>
              <w:rPr>
                <w:sz w:val="18"/>
              </w:rPr>
            </w:pPr>
            <w:r w:rsidRPr="005945F5">
              <w:rPr>
                <w:sz w:val="18"/>
              </w:rPr>
              <w:t>Come da controllo</w:t>
            </w:r>
          </w:p>
        </w:tc>
      </w:tr>
      <w:tr w:rsidR="005945F5" w:rsidRPr="005945F5" w14:paraId="33922B85" w14:textId="77777777" w:rsidTr="005945F5">
        <w:trPr>
          <w:trHeight w:val="262"/>
        </w:trPr>
        <w:tc>
          <w:tcPr>
            <w:tcW w:w="595" w:type="dxa"/>
            <w:tcBorders>
              <w:top w:val="single" w:sz="4" w:space="0" w:color="000000"/>
              <w:left w:val="single" w:sz="4" w:space="0" w:color="000000"/>
              <w:bottom w:val="single" w:sz="4" w:space="0" w:color="000000"/>
            </w:tcBorders>
          </w:tcPr>
          <w:p w14:paraId="5F451460" w14:textId="77777777" w:rsidR="005945F5" w:rsidRPr="005945F5" w:rsidRDefault="005945F5" w:rsidP="005945F5">
            <w:pPr>
              <w:snapToGrid w:val="0"/>
              <w:jc w:val="center"/>
              <w:rPr>
                <w:sz w:val="18"/>
              </w:rPr>
            </w:pPr>
            <w:r w:rsidRPr="005945F5">
              <w:rPr>
                <w:sz w:val="18"/>
              </w:rPr>
              <w:t>06.0</w:t>
            </w:r>
          </w:p>
        </w:tc>
        <w:tc>
          <w:tcPr>
            <w:tcW w:w="2119" w:type="dxa"/>
            <w:tcBorders>
              <w:top w:val="single" w:sz="4" w:space="0" w:color="000000"/>
              <w:left w:val="single" w:sz="4" w:space="0" w:color="000000"/>
              <w:bottom w:val="single" w:sz="4" w:space="0" w:color="000000"/>
            </w:tcBorders>
          </w:tcPr>
          <w:p w14:paraId="782B994A" w14:textId="77777777" w:rsidR="005945F5" w:rsidRPr="005945F5" w:rsidRDefault="005945F5" w:rsidP="005945F5">
            <w:pPr>
              <w:snapToGrid w:val="0"/>
              <w:rPr>
                <w:sz w:val="18"/>
              </w:rPr>
            </w:pPr>
            <w:r w:rsidRPr="005945F5">
              <w:rPr>
                <w:sz w:val="18"/>
              </w:rPr>
              <w:t>Cognome</w:t>
            </w:r>
          </w:p>
        </w:tc>
        <w:tc>
          <w:tcPr>
            <w:tcW w:w="1311" w:type="dxa"/>
            <w:tcBorders>
              <w:top w:val="single" w:sz="4" w:space="0" w:color="000000"/>
              <w:left w:val="single" w:sz="4" w:space="0" w:color="000000"/>
              <w:bottom w:val="single" w:sz="4" w:space="0" w:color="000000"/>
            </w:tcBorders>
          </w:tcPr>
          <w:p w14:paraId="3BA493BC" w14:textId="77777777" w:rsidR="005945F5" w:rsidRPr="005945F5" w:rsidRDefault="005945F5" w:rsidP="005945F5">
            <w:pPr>
              <w:snapToGrid w:val="0"/>
              <w:rPr>
                <w:sz w:val="18"/>
              </w:rPr>
            </w:pPr>
            <w:r w:rsidRPr="005945F5">
              <w:rPr>
                <w:sz w:val="18"/>
              </w:rPr>
              <w:t>Cognome dell'assistito.</w:t>
            </w:r>
          </w:p>
        </w:tc>
        <w:tc>
          <w:tcPr>
            <w:tcW w:w="555" w:type="dxa"/>
            <w:tcBorders>
              <w:top w:val="single" w:sz="4" w:space="0" w:color="000000"/>
              <w:left w:val="single" w:sz="4" w:space="0" w:color="000000"/>
              <w:bottom w:val="single" w:sz="4" w:space="0" w:color="000000"/>
            </w:tcBorders>
          </w:tcPr>
          <w:p w14:paraId="33C463D9" w14:textId="77777777" w:rsidR="005945F5" w:rsidRPr="005945F5" w:rsidRDefault="005945F5" w:rsidP="005945F5">
            <w:pPr>
              <w:snapToGrid w:val="0"/>
              <w:jc w:val="center"/>
              <w:rPr>
                <w:sz w:val="18"/>
              </w:rPr>
            </w:pPr>
            <w:r w:rsidRPr="005945F5">
              <w:rPr>
                <w:sz w:val="18"/>
              </w:rPr>
              <w:t>50</w:t>
            </w:r>
          </w:p>
        </w:tc>
        <w:tc>
          <w:tcPr>
            <w:tcW w:w="855" w:type="dxa"/>
            <w:tcBorders>
              <w:top w:val="single" w:sz="4" w:space="0" w:color="000000"/>
              <w:left w:val="single" w:sz="4" w:space="0" w:color="000000"/>
              <w:bottom w:val="single" w:sz="4" w:space="0" w:color="000000"/>
            </w:tcBorders>
          </w:tcPr>
          <w:p w14:paraId="1037396D"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31A2C9EA" w14:textId="77777777" w:rsidR="005945F5" w:rsidRPr="005945F5" w:rsidRDefault="005945F5" w:rsidP="005945F5">
            <w:pPr>
              <w:snapToGrid w:val="0"/>
              <w:jc w:val="center"/>
              <w:rPr>
                <w:sz w:val="18"/>
              </w:rPr>
            </w:pPr>
            <w:r w:rsidRPr="005945F5">
              <w:rPr>
                <w:sz w:val="18"/>
              </w:rPr>
              <w:t>VFP</w:t>
            </w:r>
          </w:p>
        </w:tc>
        <w:tc>
          <w:tcPr>
            <w:tcW w:w="3330" w:type="dxa"/>
            <w:tcBorders>
              <w:top w:val="single" w:sz="4" w:space="0" w:color="000000"/>
              <w:left w:val="single" w:sz="4" w:space="0" w:color="000000"/>
              <w:bottom w:val="single" w:sz="4" w:space="0" w:color="000000"/>
              <w:right w:val="single" w:sz="4" w:space="0" w:color="000000"/>
            </w:tcBorders>
          </w:tcPr>
          <w:p w14:paraId="4D28DC24" w14:textId="77777777" w:rsidR="005945F5" w:rsidRPr="005945F5" w:rsidRDefault="005945F5" w:rsidP="005945F5">
            <w:pPr>
              <w:snapToGrid w:val="0"/>
              <w:rPr>
                <w:sz w:val="18"/>
              </w:rPr>
            </w:pPr>
            <w:r w:rsidRPr="005945F5">
              <w:rPr>
                <w:sz w:val="18"/>
              </w:rPr>
              <w:t>Valori ammessi: A-Z, [spazio], [apice], [trattino]</w:t>
            </w:r>
          </w:p>
        </w:tc>
      </w:tr>
      <w:tr w:rsidR="005945F5" w:rsidRPr="005945F5" w14:paraId="54C83899" w14:textId="77777777" w:rsidTr="005945F5">
        <w:trPr>
          <w:trHeight w:val="262"/>
        </w:trPr>
        <w:tc>
          <w:tcPr>
            <w:tcW w:w="595" w:type="dxa"/>
            <w:tcBorders>
              <w:top w:val="single" w:sz="4" w:space="0" w:color="000000"/>
              <w:left w:val="single" w:sz="4" w:space="0" w:color="000000"/>
              <w:bottom w:val="single" w:sz="4" w:space="0" w:color="000000"/>
            </w:tcBorders>
          </w:tcPr>
          <w:p w14:paraId="099C4A03" w14:textId="77777777" w:rsidR="005945F5" w:rsidRPr="005945F5" w:rsidRDefault="005945F5" w:rsidP="005945F5">
            <w:pPr>
              <w:snapToGrid w:val="0"/>
              <w:jc w:val="center"/>
              <w:rPr>
                <w:sz w:val="18"/>
              </w:rPr>
            </w:pPr>
            <w:r w:rsidRPr="005945F5">
              <w:rPr>
                <w:sz w:val="18"/>
              </w:rPr>
              <w:t>07.0</w:t>
            </w:r>
          </w:p>
        </w:tc>
        <w:tc>
          <w:tcPr>
            <w:tcW w:w="2119" w:type="dxa"/>
            <w:tcBorders>
              <w:top w:val="single" w:sz="4" w:space="0" w:color="000000"/>
              <w:left w:val="single" w:sz="4" w:space="0" w:color="000000"/>
              <w:bottom w:val="single" w:sz="4" w:space="0" w:color="000000"/>
            </w:tcBorders>
          </w:tcPr>
          <w:p w14:paraId="4BD00D83" w14:textId="77777777" w:rsidR="005945F5" w:rsidRPr="005945F5" w:rsidRDefault="005945F5" w:rsidP="005945F5">
            <w:pPr>
              <w:snapToGrid w:val="0"/>
              <w:rPr>
                <w:sz w:val="18"/>
              </w:rPr>
            </w:pPr>
            <w:r w:rsidRPr="005945F5">
              <w:rPr>
                <w:sz w:val="18"/>
              </w:rPr>
              <w:t>Nome</w:t>
            </w:r>
          </w:p>
        </w:tc>
        <w:tc>
          <w:tcPr>
            <w:tcW w:w="1311" w:type="dxa"/>
            <w:tcBorders>
              <w:top w:val="single" w:sz="4" w:space="0" w:color="000000"/>
              <w:left w:val="single" w:sz="4" w:space="0" w:color="000000"/>
              <w:bottom w:val="single" w:sz="4" w:space="0" w:color="000000"/>
            </w:tcBorders>
          </w:tcPr>
          <w:p w14:paraId="07A32BD1" w14:textId="77777777" w:rsidR="005945F5" w:rsidRPr="005945F5" w:rsidRDefault="005945F5" w:rsidP="005945F5">
            <w:pPr>
              <w:snapToGrid w:val="0"/>
              <w:rPr>
                <w:sz w:val="18"/>
              </w:rPr>
            </w:pPr>
            <w:r w:rsidRPr="005945F5">
              <w:rPr>
                <w:sz w:val="18"/>
              </w:rPr>
              <w:t>Nome dell'assistito.</w:t>
            </w:r>
          </w:p>
        </w:tc>
        <w:tc>
          <w:tcPr>
            <w:tcW w:w="555" w:type="dxa"/>
            <w:tcBorders>
              <w:top w:val="single" w:sz="4" w:space="0" w:color="000000"/>
              <w:left w:val="single" w:sz="4" w:space="0" w:color="000000"/>
              <w:bottom w:val="single" w:sz="4" w:space="0" w:color="000000"/>
            </w:tcBorders>
          </w:tcPr>
          <w:p w14:paraId="19D4A082" w14:textId="77777777" w:rsidR="005945F5" w:rsidRPr="005945F5" w:rsidRDefault="005945F5" w:rsidP="005945F5">
            <w:pPr>
              <w:snapToGrid w:val="0"/>
              <w:jc w:val="center"/>
              <w:rPr>
                <w:sz w:val="18"/>
              </w:rPr>
            </w:pPr>
            <w:r w:rsidRPr="005945F5">
              <w:rPr>
                <w:sz w:val="18"/>
              </w:rPr>
              <w:t>50</w:t>
            </w:r>
          </w:p>
        </w:tc>
        <w:tc>
          <w:tcPr>
            <w:tcW w:w="855" w:type="dxa"/>
            <w:tcBorders>
              <w:top w:val="single" w:sz="4" w:space="0" w:color="000000"/>
              <w:left w:val="single" w:sz="4" w:space="0" w:color="000000"/>
              <w:bottom w:val="single" w:sz="4" w:space="0" w:color="000000"/>
            </w:tcBorders>
          </w:tcPr>
          <w:p w14:paraId="0D1E5BD1"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60B52A6E" w14:textId="77777777" w:rsidR="005945F5" w:rsidRPr="005945F5" w:rsidRDefault="005945F5" w:rsidP="005945F5">
            <w:pPr>
              <w:snapToGrid w:val="0"/>
              <w:jc w:val="center"/>
              <w:rPr>
                <w:sz w:val="18"/>
              </w:rPr>
            </w:pPr>
            <w:r w:rsidRPr="005945F5">
              <w:rPr>
                <w:sz w:val="18"/>
              </w:rPr>
              <w:t>VFP</w:t>
            </w:r>
          </w:p>
        </w:tc>
        <w:tc>
          <w:tcPr>
            <w:tcW w:w="3330" w:type="dxa"/>
            <w:tcBorders>
              <w:top w:val="single" w:sz="4" w:space="0" w:color="000000"/>
              <w:left w:val="single" w:sz="4" w:space="0" w:color="000000"/>
              <w:bottom w:val="single" w:sz="4" w:space="0" w:color="000000"/>
              <w:right w:val="single" w:sz="4" w:space="0" w:color="000000"/>
            </w:tcBorders>
          </w:tcPr>
          <w:p w14:paraId="21299F12" w14:textId="77777777" w:rsidR="005945F5" w:rsidRPr="005945F5" w:rsidRDefault="005945F5" w:rsidP="005945F5">
            <w:pPr>
              <w:snapToGrid w:val="0"/>
              <w:rPr>
                <w:sz w:val="18"/>
              </w:rPr>
            </w:pPr>
            <w:r w:rsidRPr="005945F5">
              <w:rPr>
                <w:sz w:val="18"/>
              </w:rPr>
              <w:t>Valori ammessi: A-Z, [spazio], [apice], [trattino]</w:t>
            </w:r>
          </w:p>
        </w:tc>
      </w:tr>
      <w:tr w:rsidR="005945F5" w:rsidRPr="005945F5" w14:paraId="2C66A5E4" w14:textId="77777777" w:rsidTr="005945F5">
        <w:trPr>
          <w:trHeight w:val="262"/>
        </w:trPr>
        <w:tc>
          <w:tcPr>
            <w:tcW w:w="595" w:type="dxa"/>
            <w:tcBorders>
              <w:top w:val="single" w:sz="4" w:space="0" w:color="000000"/>
              <w:left w:val="single" w:sz="4" w:space="0" w:color="000000"/>
              <w:bottom w:val="single" w:sz="4" w:space="0" w:color="000000"/>
            </w:tcBorders>
          </w:tcPr>
          <w:p w14:paraId="2030353A" w14:textId="77777777" w:rsidR="005945F5" w:rsidRPr="005945F5" w:rsidRDefault="005945F5" w:rsidP="005945F5">
            <w:pPr>
              <w:snapToGrid w:val="0"/>
              <w:jc w:val="center"/>
              <w:rPr>
                <w:sz w:val="18"/>
              </w:rPr>
            </w:pPr>
            <w:r w:rsidRPr="005945F5">
              <w:rPr>
                <w:sz w:val="18"/>
              </w:rPr>
              <w:t>08.0</w:t>
            </w:r>
          </w:p>
        </w:tc>
        <w:tc>
          <w:tcPr>
            <w:tcW w:w="2119" w:type="dxa"/>
            <w:tcBorders>
              <w:top w:val="single" w:sz="4" w:space="0" w:color="000000"/>
              <w:left w:val="single" w:sz="4" w:space="0" w:color="000000"/>
              <w:bottom w:val="single" w:sz="4" w:space="0" w:color="000000"/>
            </w:tcBorders>
          </w:tcPr>
          <w:p w14:paraId="7476BE45" w14:textId="77777777" w:rsidR="005945F5" w:rsidRPr="005945F5" w:rsidRDefault="005945F5" w:rsidP="005945F5">
            <w:pPr>
              <w:snapToGrid w:val="0"/>
              <w:rPr>
                <w:sz w:val="18"/>
              </w:rPr>
            </w:pPr>
            <w:r w:rsidRPr="005945F5">
              <w:rPr>
                <w:sz w:val="18"/>
              </w:rPr>
              <w:t>Genere</w:t>
            </w:r>
          </w:p>
        </w:tc>
        <w:tc>
          <w:tcPr>
            <w:tcW w:w="1311" w:type="dxa"/>
            <w:tcBorders>
              <w:top w:val="single" w:sz="4" w:space="0" w:color="000000"/>
              <w:left w:val="single" w:sz="4" w:space="0" w:color="000000"/>
              <w:bottom w:val="single" w:sz="4" w:space="0" w:color="000000"/>
            </w:tcBorders>
          </w:tcPr>
          <w:p w14:paraId="0A6E52DB" w14:textId="77777777" w:rsidR="005945F5" w:rsidRPr="005945F5" w:rsidRDefault="005945F5" w:rsidP="005945F5">
            <w:pPr>
              <w:snapToGrid w:val="0"/>
              <w:rPr>
                <w:sz w:val="18"/>
              </w:rPr>
            </w:pPr>
            <w:r w:rsidRPr="005945F5">
              <w:rPr>
                <w:sz w:val="18"/>
              </w:rPr>
              <w:t>Sesso dell'assistito.</w:t>
            </w:r>
          </w:p>
        </w:tc>
        <w:tc>
          <w:tcPr>
            <w:tcW w:w="555" w:type="dxa"/>
            <w:tcBorders>
              <w:top w:val="single" w:sz="4" w:space="0" w:color="000000"/>
              <w:left w:val="single" w:sz="4" w:space="0" w:color="000000"/>
              <w:bottom w:val="single" w:sz="4" w:space="0" w:color="000000"/>
            </w:tcBorders>
          </w:tcPr>
          <w:p w14:paraId="456D63B7"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10973A40"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14A269C4"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35C046BE" w14:textId="2DB0D731"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EB4139">
              <w:rPr>
                <w:sz w:val="18"/>
              </w:rPr>
              <w:t>”</w:t>
            </w:r>
            <w:r w:rsidRPr="005945F5">
              <w:rPr>
                <w:sz w:val="18"/>
              </w:rPr>
              <w:t>,</w:t>
            </w:r>
            <w:r w:rsidR="00EB4139">
              <w:rPr>
                <w:sz w:val="18"/>
              </w:rPr>
              <w:t>”</w:t>
            </w:r>
            <w:r w:rsidRPr="005945F5">
              <w:rPr>
                <w:sz w:val="18"/>
              </w:rPr>
              <w:t>3</w:t>
            </w:r>
            <w:r w:rsidR="00EB4139">
              <w:rPr>
                <w:sz w:val="18"/>
              </w:rPr>
              <w:t>”</w:t>
            </w:r>
            <w:r w:rsidRPr="005945F5">
              <w:rPr>
                <w:sz w:val="18"/>
              </w:rPr>
              <w:t>,</w:t>
            </w:r>
            <w:r w:rsidR="00EB4139">
              <w:rPr>
                <w:sz w:val="18"/>
              </w:rPr>
              <w:t>”</w:t>
            </w:r>
            <w:r w:rsidRPr="005945F5">
              <w:rPr>
                <w:sz w:val="18"/>
              </w:rPr>
              <w:t>9</w:t>
            </w:r>
            <w:r w:rsidR="00EB4139">
              <w:rPr>
                <w:sz w:val="18"/>
              </w:rPr>
              <w:t>”</w:t>
            </w:r>
          </w:p>
        </w:tc>
      </w:tr>
      <w:tr w:rsidR="005945F5" w:rsidRPr="005945F5" w14:paraId="62FCA319" w14:textId="77777777" w:rsidTr="005945F5">
        <w:trPr>
          <w:trHeight w:val="262"/>
        </w:trPr>
        <w:tc>
          <w:tcPr>
            <w:tcW w:w="595" w:type="dxa"/>
            <w:tcBorders>
              <w:top w:val="single" w:sz="4" w:space="0" w:color="000000"/>
              <w:left w:val="single" w:sz="4" w:space="0" w:color="000000"/>
              <w:bottom w:val="single" w:sz="4" w:space="0" w:color="000000"/>
            </w:tcBorders>
          </w:tcPr>
          <w:p w14:paraId="78F6DE83" w14:textId="77777777" w:rsidR="005945F5" w:rsidRPr="005945F5" w:rsidRDefault="005945F5" w:rsidP="005945F5">
            <w:pPr>
              <w:snapToGrid w:val="0"/>
              <w:jc w:val="center"/>
              <w:rPr>
                <w:sz w:val="18"/>
              </w:rPr>
            </w:pPr>
            <w:r w:rsidRPr="005945F5">
              <w:rPr>
                <w:sz w:val="18"/>
              </w:rPr>
              <w:t>09.0</w:t>
            </w:r>
          </w:p>
        </w:tc>
        <w:tc>
          <w:tcPr>
            <w:tcW w:w="2119" w:type="dxa"/>
            <w:tcBorders>
              <w:top w:val="single" w:sz="4" w:space="0" w:color="000000"/>
              <w:left w:val="single" w:sz="4" w:space="0" w:color="000000"/>
              <w:bottom w:val="single" w:sz="4" w:space="0" w:color="000000"/>
            </w:tcBorders>
          </w:tcPr>
          <w:p w14:paraId="31C33AC1" w14:textId="77777777" w:rsidR="005945F5" w:rsidRPr="005945F5" w:rsidRDefault="005945F5" w:rsidP="005945F5">
            <w:pPr>
              <w:snapToGrid w:val="0"/>
              <w:rPr>
                <w:sz w:val="18"/>
              </w:rPr>
            </w:pPr>
            <w:r w:rsidRPr="005945F5">
              <w:rPr>
                <w:sz w:val="18"/>
              </w:rPr>
              <w:t>Data di nascita</w:t>
            </w:r>
          </w:p>
        </w:tc>
        <w:tc>
          <w:tcPr>
            <w:tcW w:w="1311" w:type="dxa"/>
            <w:tcBorders>
              <w:top w:val="single" w:sz="4" w:space="0" w:color="000000"/>
              <w:left w:val="single" w:sz="4" w:space="0" w:color="000000"/>
              <w:bottom w:val="single" w:sz="4" w:space="0" w:color="000000"/>
            </w:tcBorders>
          </w:tcPr>
          <w:p w14:paraId="29B1DEFF" w14:textId="77777777" w:rsidR="005945F5" w:rsidRPr="005945F5" w:rsidRDefault="005945F5" w:rsidP="005945F5">
            <w:pPr>
              <w:snapToGrid w:val="0"/>
              <w:rPr>
                <w:sz w:val="18"/>
              </w:rPr>
            </w:pPr>
            <w:r w:rsidRPr="005945F5">
              <w:rPr>
                <w:sz w:val="18"/>
              </w:rPr>
              <w:t>Data di nascita dell'assistito.</w:t>
            </w:r>
          </w:p>
        </w:tc>
        <w:tc>
          <w:tcPr>
            <w:tcW w:w="555" w:type="dxa"/>
            <w:tcBorders>
              <w:top w:val="single" w:sz="4" w:space="0" w:color="000000"/>
              <w:left w:val="single" w:sz="4" w:space="0" w:color="000000"/>
              <w:bottom w:val="single" w:sz="4" w:space="0" w:color="000000"/>
            </w:tcBorders>
          </w:tcPr>
          <w:p w14:paraId="27C4B128" w14:textId="77777777" w:rsidR="005945F5" w:rsidRPr="005945F5" w:rsidRDefault="005945F5" w:rsidP="005945F5">
            <w:pPr>
              <w:snapToGrid w:val="0"/>
              <w:jc w:val="center"/>
              <w:rPr>
                <w:sz w:val="18"/>
              </w:rPr>
            </w:pPr>
            <w:r w:rsidRPr="005945F5">
              <w:rPr>
                <w:sz w:val="18"/>
              </w:rPr>
              <w:t>8</w:t>
            </w:r>
          </w:p>
        </w:tc>
        <w:tc>
          <w:tcPr>
            <w:tcW w:w="855" w:type="dxa"/>
            <w:tcBorders>
              <w:top w:val="single" w:sz="4" w:space="0" w:color="000000"/>
              <w:left w:val="single" w:sz="4" w:space="0" w:color="000000"/>
              <w:bottom w:val="single" w:sz="4" w:space="0" w:color="000000"/>
            </w:tcBorders>
          </w:tcPr>
          <w:p w14:paraId="3FCD212D"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3B7E866D" w14:textId="77777777" w:rsidR="005945F5" w:rsidRPr="005945F5" w:rsidRDefault="005945F5" w:rsidP="005945F5">
            <w:pPr>
              <w:snapToGrid w:val="0"/>
              <w:jc w:val="center"/>
              <w:rPr>
                <w:sz w:val="18"/>
              </w:rPr>
            </w:pPr>
            <w:r w:rsidRPr="005945F5">
              <w:rPr>
                <w:sz w:val="18"/>
              </w:rPr>
              <w:t>VF10</w:t>
            </w:r>
          </w:p>
        </w:tc>
        <w:tc>
          <w:tcPr>
            <w:tcW w:w="3330" w:type="dxa"/>
            <w:tcBorders>
              <w:top w:val="single" w:sz="4" w:space="0" w:color="000000"/>
              <w:left w:val="single" w:sz="4" w:space="0" w:color="000000"/>
              <w:bottom w:val="single" w:sz="4" w:space="0" w:color="000000"/>
              <w:right w:val="single" w:sz="4" w:space="0" w:color="000000"/>
            </w:tcBorders>
          </w:tcPr>
          <w:p w14:paraId="7FF7DD95" w14:textId="77777777" w:rsidR="005945F5" w:rsidRPr="005945F5" w:rsidRDefault="005945F5" w:rsidP="005945F5">
            <w:pPr>
              <w:snapToGrid w:val="0"/>
              <w:rPr>
                <w:sz w:val="18"/>
              </w:rPr>
            </w:pPr>
            <w:r w:rsidRPr="005945F5">
              <w:rPr>
                <w:sz w:val="18"/>
              </w:rPr>
              <w:t>Da 01011900 a 31122099</w:t>
            </w:r>
          </w:p>
        </w:tc>
      </w:tr>
      <w:tr w:rsidR="005945F5" w:rsidRPr="005945F5" w14:paraId="25278D51" w14:textId="77777777" w:rsidTr="005945F5">
        <w:trPr>
          <w:trHeight w:val="262"/>
        </w:trPr>
        <w:tc>
          <w:tcPr>
            <w:tcW w:w="595" w:type="dxa"/>
            <w:tcBorders>
              <w:top w:val="single" w:sz="4" w:space="0" w:color="000000"/>
              <w:left w:val="single" w:sz="4" w:space="0" w:color="000000"/>
              <w:bottom w:val="single" w:sz="4" w:space="0" w:color="000000"/>
            </w:tcBorders>
          </w:tcPr>
          <w:p w14:paraId="1109ED99" w14:textId="77777777" w:rsidR="005945F5" w:rsidRPr="005945F5" w:rsidRDefault="005945F5" w:rsidP="005945F5">
            <w:pPr>
              <w:snapToGrid w:val="0"/>
              <w:jc w:val="center"/>
              <w:rPr>
                <w:sz w:val="18"/>
              </w:rPr>
            </w:pPr>
            <w:r w:rsidRPr="005945F5">
              <w:rPr>
                <w:sz w:val="18"/>
              </w:rPr>
              <w:t>10.0</w:t>
            </w:r>
          </w:p>
        </w:tc>
        <w:tc>
          <w:tcPr>
            <w:tcW w:w="2119" w:type="dxa"/>
            <w:tcBorders>
              <w:top w:val="single" w:sz="4" w:space="0" w:color="000000"/>
              <w:left w:val="single" w:sz="4" w:space="0" w:color="000000"/>
              <w:bottom w:val="single" w:sz="4" w:space="0" w:color="000000"/>
            </w:tcBorders>
          </w:tcPr>
          <w:p w14:paraId="44ECAF31" w14:textId="77777777" w:rsidR="005945F5" w:rsidRPr="005945F5" w:rsidRDefault="005945F5" w:rsidP="005945F5">
            <w:pPr>
              <w:snapToGrid w:val="0"/>
              <w:rPr>
                <w:sz w:val="18"/>
              </w:rPr>
            </w:pPr>
            <w:r w:rsidRPr="005945F5">
              <w:rPr>
                <w:sz w:val="18"/>
              </w:rPr>
              <w:t>Comune o Provincia Nascita</w:t>
            </w:r>
          </w:p>
        </w:tc>
        <w:tc>
          <w:tcPr>
            <w:tcW w:w="1311" w:type="dxa"/>
            <w:tcBorders>
              <w:top w:val="single" w:sz="4" w:space="0" w:color="000000"/>
              <w:left w:val="single" w:sz="4" w:space="0" w:color="000000"/>
              <w:bottom w:val="single" w:sz="4" w:space="0" w:color="000000"/>
            </w:tcBorders>
          </w:tcPr>
          <w:p w14:paraId="4709D5E0" w14:textId="77777777" w:rsidR="005945F5" w:rsidRPr="005945F5" w:rsidRDefault="005945F5" w:rsidP="005945F5">
            <w:pPr>
              <w:snapToGrid w:val="0"/>
              <w:rPr>
                <w:sz w:val="18"/>
              </w:rPr>
            </w:pPr>
            <w:r w:rsidRPr="005945F5">
              <w:rPr>
                <w:sz w:val="18"/>
              </w:rPr>
              <w:t>Luogo di nascita dell'assistito</w:t>
            </w:r>
          </w:p>
        </w:tc>
        <w:tc>
          <w:tcPr>
            <w:tcW w:w="555" w:type="dxa"/>
            <w:tcBorders>
              <w:top w:val="single" w:sz="4" w:space="0" w:color="000000"/>
              <w:left w:val="single" w:sz="4" w:space="0" w:color="000000"/>
              <w:bottom w:val="single" w:sz="4" w:space="0" w:color="000000"/>
            </w:tcBorders>
          </w:tcPr>
          <w:p w14:paraId="5F5EBB81" w14:textId="77777777" w:rsidR="005945F5" w:rsidRPr="005945F5" w:rsidRDefault="005945F5" w:rsidP="005945F5">
            <w:pPr>
              <w:snapToGrid w:val="0"/>
              <w:jc w:val="center"/>
              <w:rPr>
                <w:sz w:val="18"/>
              </w:rPr>
            </w:pPr>
            <w:r w:rsidRPr="005945F5">
              <w:rPr>
                <w:sz w:val="18"/>
              </w:rPr>
              <w:t>6</w:t>
            </w:r>
          </w:p>
        </w:tc>
        <w:tc>
          <w:tcPr>
            <w:tcW w:w="855" w:type="dxa"/>
            <w:tcBorders>
              <w:top w:val="single" w:sz="4" w:space="0" w:color="000000"/>
              <w:left w:val="single" w:sz="4" w:space="0" w:color="000000"/>
              <w:bottom w:val="single" w:sz="4" w:space="0" w:color="000000"/>
            </w:tcBorders>
          </w:tcPr>
          <w:p w14:paraId="504C287E"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14BA4171" w14:textId="77777777" w:rsidR="005945F5" w:rsidRPr="005945F5" w:rsidRDefault="005945F5" w:rsidP="005945F5">
            <w:pPr>
              <w:snapToGrid w:val="0"/>
              <w:jc w:val="center"/>
              <w:rPr>
                <w:sz w:val="18"/>
              </w:rPr>
            </w:pPr>
            <w:r w:rsidRPr="005945F5">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486D5375" w14:textId="77777777" w:rsidR="005945F5" w:rsidRPr="005945F5" w:rsidRDefault="005945F5" w:rsidP="005945F5">
            <w:pPr>
              <w:snapToGrid w:val="0"/>
              <w:rPr>
                <w:sz w:val="18"/>
              </w:rPr>
            </w:pPr>
            <w:r w:rsidRPr="005945F5">
              <w:rPr>
                <w:sz w:val="18"/>
              </w:rPr>
              <w:t>Come da controllo</w:t>
            </w:r>
          </w:p>
        </w:tc>
      </w:tr>
      <w:tr w:rsidR="005945F5" w:rsidRPr="005945F5" w14:paraId="32031E46" w14:textId="77777777" w:rsidTr="005945F5">
        <w:trPr>
          <w:trHeight w:val="262"/>
        </w:trPr>
        <w:tc>
          <w:tcPr>
            <w:tcW w:w="595" w:type="dxa"/>
            <w:tcBorders>
              <w:top w:val="single" w:sz="4" w:space="0" w:color="000000"/>
              <w:left w:val="single" w:sz="4" w:space="0" w:color="000000"/>
              <w:bottom w:val="single" w:sz="4" w:space="0" w:color="000000"/>
            </w:tcBorders>
          </w:tcPr>
          <w:p w14:paraId="79651FC8" w14:textId="77777777" w:rsidR="005945F5" w:rsidRPr="005945F5" w:rsidRDefault="005945F5" w:rsidP="005945F5">
            <w:pPr>
              <w:snapToGrid w:val="0"/>
              <w:jc w:val="center"/>
              <w:rPr>
                <w:sz w:val="18"/>
              </w:rPr>
            </w:pPr>
            <w:r w:rsidRPr="005945F5">
              <w:rPr>
                <w:sz w:val="18"/>
              </w:rPr>
              <w:t>11.0</w:t>
            </w:r>
          </w:p>
        </w:tc>
        <w:tc>
          <w:tcPr>
            <w:tcW w:w="2119" w:type="dxa"/>
            <w:tcBorders>
              <w:top w:val="single" w:sz="4" w:space="0" w:color="000000"/>
              <w:left w:val="single" w:sz="4" w:space="0" w:color="000000"/>
              <w:bottom w:val="single" w:sz="4" w:space="0" w:color="000000"/>
            </w:tcBorders>
          </w:tcPr>
          <w:p w14:paraId="3781472C" w14:textId="77777777" w:rsidR="005945F5" w:rsidRPr="005945F5" w:rsidRDefault="005945F5" w:rsidP="005945F5">
            <w:pPr>
              <w:snapToGrid w:val="0"/>
              <w:rPr>
                <w:sz w:val="18"/>
              </w:rPr>
            </w:pPr>
            <w:r w:rsidRPr="005945F5">
              <w:rPr>
                <w:sz w:val="18"/>
              </w:rPr>
              <w:t>Codice Identificativo Paziente</w:t>
            </w:r>
          </w:p>
        </w:tc>
        <w:tc>
          <w:tcPr>
            <w:tcW w:w="1311" w:type="dxa"/>
            <w:tcBorders>
              <w:top w:val="single" w:sz="4" w:space="0" w:color="000000"/>
              <w:left w:val="single" w:sz="4" w:space="0" w:color="000000"/>
              <w:bottom w:val="single" w:sz="4" w:space="0" w:color="000000"/>
            </w:tcBorders>
          </w:tcPr>
          <w:p w14:paraId="75944536" w14:textId="77777777" w:rsidR="005945F5" w:rsidRPr="005945F5" w:rsidRDefault="005945F5" w:rsidP="005945F5">
            <w:pPr>
              <w:snapToGrid w:val="0"/>
              <w:rPr>
                <w:sz w:val="18"/>
              </w:rPr>
            </w:pPr>
            <w:r w:rsidRPr="005945F5">
              <w:rPr>
                <w:sz w:val="18"/>
              </w:rPr>
              <w:t>Codice identificativo dell'assistito desumibile da C.F., TEAM, cod. STP, cod. ENI, ecc..</w:t>
            </w:r>
          </w:p>
        </w:tc>
        <w:tc>
          <w:tcPr>
            <w:tcW w:w="555" w:type="dxa"/>
            <w:tcBorders>
              <w:top w:val="single" w:sz="4" w:space="0" w:color="000000"/>
              <w:left w:val="single" w:sz="4" w:space="0" w:color="000000"/>
              <w:bottom w:val="single" w:sz="4" w:space="0" w:color="000000"/>
            </w:tcBorders>
          </w:tcPr>
          <w:p w14:paraId="54302DD7" w14:textId="77777777" w:rsidR="005945F5" w:rsidRPr="005945F5" w:rsidRDefault="005945F5" w:rsidP="005945F5">
            <w:pPr>
              <w:snapToGrid w:val="0"/>
              <w:jc w:val="center"/>
              <w:rPr>
                <w:sz w:val="18"/>
              </w:rPr>
            </w:pPr>
            <w:r w:rsidRPr="005945F5">
              <w:rPr>
                <w:sz w:val="18"/>
              </w:rPr>
              <w:t>20</w:t>
            </w:r>
          </w:p>
        </w:tc>
        <w:tc>
          <w:tcPr>
            <w:tcW w:w="855" w:type="dxa"/>
            <w:tcBorders>
              <w:top w:val="single" w:sz="4" w:space="0" w:color="000000"/>
              <w:left w:val="single" w:sz="4" w:space="0" w:color="000000"/>
              <w:bottom w:val="single" w:sz="4" w:space="0" w:color="000000"/>
            </w:tcBorders>
          </w:tcPr>
          <w:p w14:paraId="575B6972"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68E91A2C" w14:textId="77777777" w:rsidR="005945F5" w:rsidRPr="005945F5" w:rsidRDefault="005945F5" w:rsidP="005945F5">
            <w:pPr>
              <w:snapToGrid w:val="0"/>
              <w:jc w:val="center"/>
              <w:rPr>
                <w:sz w:val="18"/>
              </w:rPr>
            </w:pPr>
            <w:r w:rsidRPr="005945F5">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519DE911" w14:textId="77777777" w:rsidR="005945F5" w:rsidRPr="005945F5" w:rsidRDefault="005945F5" w:rsidP="005945F5">
            <w:pPr>
              <w:snapToGrid w:val="0"/>
              <w:rPr>
                <w:sz w:val="18"/>
              </w:rPr>
            </w:pPr>
            <w:r w:rsidRPr="005945F5">
              <w:rPr>
                <w:sz w:val="18"/>
              </w:rPr>
              <w:t>Come da controllo</w:t>
            </w:r>
          </w:p>
        </w:tc>
      </w:tr>
      <w:tr w:rsidR="005945F5" w:rsidRPr="005945F5" w14:paraId="38E6C40F" w14:textId="77777777" w:rsidTr="005945F5">
        <w:trPr>
          <w:trHeight w:val="262"/>
        </w:trPr>
        <w:tc>
          <w:tcPr>
            <w:tcW w:w="595" w:type="dxa"/>
            <w:tcBorders>
              <w:top w:val="single" w:sz="4" w:space="0" w:color="000000"/>
              <w:left w:val="single" w:sz="4" w:space="0" w:color="000000"/>
              <w:bottom w:val="single" w:sz="4" w:space="0" w:color="000000"/>
            </w:tcBorders>
          </w:tcPr>
          <w:p w14:paraId="3CAD28E4" w14:textId="77777777" w:rsidR="005945F5" w:rsidRPr="005945F5" w:rsidRDefault="005945F5" w:rsidP="005945F5">
            <w:pPr>
              <w:snapToGrid w:val="0"/>
              <w:jc w:val="center"/>
              <w:rPr>
                <w:sz w:val="18"/>
              </w:rPr>
            </w:pPr>
            <w:r w:rsidRPr="005945F5">
              <w:rPr>
                <w:sz w:val="18"/>
              </w:rPr>
              <w:t>12.0</w:t>
            </w:r>
          </w:p>
        </w:tc>
        <w:tc>
          <w:tcPr>
            <w:tcW w:w="2119" w:type="dxa"/>
            <w:tcBorders>
              <w:top w:val="single" w:sz="4" w:space="0" w:color="000000"/>
              <w:left w:val="single" w:sz="4" w:space="0" w:color="000000"/>
              <w:bottom w:val="single" w:sz="4" w:space="0" w:color="000000"/>
            </w:tcBorders>
          </w:tcPr>
          <w:p w14:paraId="5A0674EA" w14:textId="77777777" w:rsidR="005945F5" w:rsidRPr="005945F5" w:rsidRDefault="005945F5" w:rsidP="005945F5">
            <w:pPr>
              <w:snapToGrid w:val="0"/>
              <w:rPr>
                <w:sz w:val="18"/>
              </w:rPr>
            </w:pPr>
            <w:r w:rsidRPr="005945F5">
              <w:rPr>
                <w:sz w:val="18"/>
              </w:rPr>
              <w:t>Tipo Identificativo Paziente</w:t>
            </w:r>
          </w:p>
        </w:tc>
        <w:tc>
          <w:tcPr>
            <w:tcW w:w="1311" w:type="dxa"/>
            <w:tcBorders>
              <w:top w:val="single" w:sz="4" w:space="0" w:color="000000"/>
              <w:left w:val="single" w:sz="4" w:space="0" w:color="000000"/>
              <w:bottom w:val="single" w:sz="4" w:space="0" w:color="000000"/>
            </w:tcBorders>
          </w:tcPr>
          <w:p w14:paraId="44C016CA" w14:textId="77777777" w:rsidR="005945F5" w:rsidRPr="005945F5" w:rsidRDefault="005945F5" w:rsidP="005945F5">
            <w:pPr>
              <w:snapToGrid w:val="0"/>
              <w:rPr>
                <w:sz w:val="18"/>
              </w:rPr>
            </w:pPr>
            <w:r w:rsidRPr="005945F5">
              <w:rPr>
                <w:sz w:val="18"/>
              </w:rPr>
              <w:t>Tipo di codice identificativo.</w:t>
            </w:r>
          </w:p>
        </w:tc>
        <w:tc>
          <w:tcPr>
            <w:tcW w:w="555" w:type="dxa"/>
            <w:tcBorders>
              <w:top w:val="single" w:sz="4" w:space="0" w:color="000000"/>
              <w:left w:val="single" w:sz="4" w:space="0" w:color="000000"/>
              <w:bottom w:val="single" w:sz="4" w:space="0" w:color="000000"/>
            </w:tcBorders>
          </w:tcPr>
          <w:p w14:paraId="18371ECC" w14:textId="77777777" w:rsidR="005945F5" w:rsidRPr="005945F5" w:rsidRDefault="005945F5" w:rsidP="005945F5">
            <w:pPr>
              <w:snapToGrid w:val="0"/>
              <w:jc w:val="center"/>
              <w:rPr>
                <w:sz w:val="18"/>
              </w:rPr>
            </w:pPr>
            <w:r w:rsidRPr="005945F5">
              <w:rPr>
                <w:sz w:val="18"/>
              </w:rPr>
              <w:t>2</w:t>
            </w:r>
          </w:p>
        </w:tc>
        <w:tc>
          <w:tcPr>
            <w:tcW w:w="855" w:type="dxa"/>
            <w:tcBorders>
              <w:top w:val="single" w:sz="4" w:space="0" w:color="000000"/>
              <w:left w:val="single" w:sz="4" w:space="0" w:color="000000"/>
              <w:bottom w:val="single" w:sz="4" w:space="0" w:color="000000"/>
            </w:tcBorders>
          </w:tcPr>
          <w:p w14:paraId="15A542AA"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7FFB4354"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6552E9F8" w14:textId="5140043B"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0</w:t>
            </w:r>
            <w:r w:rsidR="00EB4139">
              <w:rPr>
                <w:sz w:val="18"/>
              </w:rPr>
              <w:t>”</w:t>
            </w:r>
            <w:r w:rsidRPr="005945F5">
              <w:rPr>
                <w:sz w:val="18"/>
              </w:rPr>
              <w:t xml:space="preserve">, </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EB4139">
              <w:rPr>
                <w:sz w:val="18"/>
              </w:rPr>
              <w:t>”</w:t>
            </w:r>
            <w:r w:rsidRPr="005945F5">
              <w:rPr>
                <w:sz w:val="18"/>
              </w:rPr>
              <w:t xml:space="preserve">, </w:t>
            </w:r>
            <w:r w:rsidR="00EB4139">
              <w:rPr>
                <w:sz w:val="18"/>
              </w:rPr>
              <w:t>“</w:t>
            </w:r>
            <w:r w:rsidRPr="005945F5">
              <w:rPr>
                <w:sz w:val="18"/>
              </w:rPr>
              <w:t>3</w:t>
            </w:r>
            <w:r w:rsidR="00EB4139">
              <w:rPr>
                <w:sz w:val="18"/>
              </w:rPr>
              <w:t>”</w:t>
            </w:r>
            <w:r w:rsidRPr="005945F5">
              <w:rPr>
                <w:sz w:val="18"/>
              </w:rPr>
              <w:t>,</w:t>
            </w:r>
            <w:r w:rsidR="00EB4139">
              <w:rPr>
                <w:sz w:val="18"/>
              </w:rPr>
              <w:t>”</w:t>
            </w:r>
            <w:r w:rsidRPr="005945F5">
              <w:rPr>
                <w:sz w:val="18"/>
              </w:rPr>
              <w:t xml:space="preserve"> 4</w:t>
            </w:r>
            <w:r w:rsidR="00EB4139">
              <w:rPr>
                <w:sz w:val="18"/>
              </w:rPr>
              <w:t>”</w:t>
            </w:r>
            <w:r w:rsidRPr="005945F5">
              <w:rPr>
                <w:sz w:val="18"/>
              </w:rPr>
              <w:t xml:space="preserve">, </w:t>
            </w:r>
            <w:r w:rsidR="00EB4139">
              <w:rPr>
                <w:sz w:val="18"/>
              </w:rPr>
              <w:t>“</w:t>
            </w:r>
            <w:r w:rsidRPr="005945F5">
              <w:rPr>
                <w:sz w:val="18"/>
              </w:rPr>
              <w:t>97</w:t>
            </w:r>
            <w:r w:rsidR="00EB4139">
              <w:rPr>
                <w:sz w:val="18"/>
              </w:rPr>
              <w:t>”</w:t>
            </w:r>
            <w:r w:rsidRPr="005945F5">
              <w:rPr>
                <w:sz w:val="18"/>
              </w:rPr>
              <w:t xml:space="preserve">, </w:t>
            </w:r>
            <w:r w:rsidR="00EB4139">
              <w:rPr>
                <w:sz w:val="18"/>
              </w:rPr>
              <w:t>“</w:t>
            </w:r>
            <w:r w:rsidRPr="005945F5">
              <w:rPr>
                <w:sz w:val="18"/>
              </w:rPr>
              <w:t>98</w:t>
            </w:r>
            <w:r w:rsidR="00EB4139">
              <w:rPr>
                <w:sz w:val="18"/>
              </w:rPr>
              <w:t>”</w:t>
            </w:r>
            <w:r w:rsidRPr="005945F5">
              <w:rPr>
                <w:sz w:val="18"/>
              </w:rPr>
              <w:t xml:space="preserve">, </w:t>
            </w:r>
            <w:r w:rsidR="00EB4139">
              <w:rPr>
                <w:sz w:val="18"/>
              </w:rPr>
              <w:t>“</w:t>
            </w:r>
            <w:r w:rsidRPr="005945F5">
              <w:rPr>
                <w:sz w:val="18"/>
              </w:rPr>
              <w:t>99</w:t>
            </w:r>
            <w:r w:rsidR="00EB4139">
              <w:rPr>
                <w:sz w:val="18"/>
              </w:rPr>
              <w:t>”</w:t>
            </w:r>
          </w:p>
        </w:tc>
      </w:tr>
      <w:tr w:rsidR="005945F5" w:rsidRPr="005945F5" w14:paraId="025A4C4A" w14:textId="77777777" w:rsidTr="005945F5">
        <w:trPr>
          <w:trHeight w:val="262"/>
        </w:trPr>
        <w:tc>
          <w:tcPr>
            <w:tcW w:w="595" w:type="dxa"/>
            <w:tcBorders>
              <w:top w:val="single" w:sz="4" w:space="0" w:color="000000"/>
              <w:left w:val="single" w:sz="4" w:space="0" w:color="000000"/>
              <w:bottom w:val="single" w:sz="4" w:space="0" w:color="000000"/>
            </w:tcBorders>
          </w:tcPr>
          <w:p w14:paraId="07FC3BAF" w14:textId="77777777" w:rsidR="005945F5" w:rsidRPr="005945F5" w:rsidRDefault="005945F5" w:rsidP="005945F5">
            <w:pPr>
              <w:snapToGrid w:val="0"/>
              <w:jc w:val="center"/>
              <w:rPr>
                <w:sz w:val="18"/>
              </w:rPr>
            </w:pPr>
            <w:r w:rsidRPr="005945F5">
              <w:rPr>
                <w:sz w:val="18"/>
              </w:rPr>
              <w:t>13.0</w:t>
            </w:r>
          </w:p>
        </w:tc>
        <w:tc>
          <w:tcPr>
            <w:tcW w:w="2119" w:type="dxa"/>
            <w:tcBorders>
              <w:top w:val="single" w:sz="4" w:space="0" w:color="000000"/>
              <w:left w:val="single" w:sz="4" w:space="0" w:color="000000"/>
              <w:bottom w:val="single" w:sz="4" w:space="0" w:color="000000"/>
            </w:tcBorders>
          </w:tcPr>
          <w:p w14:paraId="728A5FF2" w14:textId="77777777" w:rsidR="005945F5" w:rsidRPr="005945F5" w:rsidRDefault="005945F5" w:rsidP="005945F5">
            <w:pPr>
              <w:snapToGrid w:val="0"/>
              <w:rPr>
                <w:sz w:val="18"/>
              </w:rPr>
            </w:pPr>
            <w:r w:rsidRPr="005945F5">
              <w:rPr>
                <w:sz w:val="18"/>
              </w:rPr>
              <w:t>Cittadinanza</w:t>
            </w:r>
          </w:p>
        </w:tc>
        <w:tc>
          <w:tcPr>
            <w:tcW w:w="1311" w:type="dxa"/>
            <w:tcBorders>
              <w:top w:val="single" w:sz="4" w:space="0" w:color="000000"/>
              <w:left w:val="single" w:sz="4" w:space="0" w:color="000000"/>
              <w:bottom w:val="single" w:sz="4" w:space="0" w:color="000000"/>
            </w:tcBorders>
          </w:tcPr>
          <w:p w14:paraId="418FA9AB" w14:textId="77777777" w:rsidR="005945F5" w:rsidRPr="005945F5" w:rsidRDefault="005945F5" w:rsidP="005945F5">
            <w:pPr>
              <w:snapToGrid w:val="0"/>
              <w:rPr>
                <w:sz w:val="18"/>
              </w:rPr>
            </w:pPr>
            <w:r w:rsidRPr="005945F5">
              <w:rPr>
                <w:sz w:val="18"/>
              </w:rPr>
              <w:t>Cittadinanza dell'assistito.</w:t>
            </w:r>
          </w:p>
        </w:tc>
        <w:tc>
          <w:tcPr>
            <w:tcW w:w="555" w:type="dxa"/>
            <w:tcBorders>
              <w:top w:val="single" w:sz="4" w:space="0" w:color="000000"/>
              <w:left w:val="single" w:sz="4" w:space="0" w:color="000000"/>
              <w:bottom w:val="single" w:sz="4" w:space="0" w:color="000000"/>
            </w:tcBorders>
          </w:tcPr>
          <w:p w14:paraId="3F6CEE8C" w14:textId="77777777" w:rsidR="005945F5" w:rsidRPr="005945F5" w:rsidRDefault="005945F5" w:rsidP="005945F5">
            <w:pPr>
              <w:snapToGrid w:val="0"/>
              <w:jc w:val="center"/>
              <w:rPr>
                <w:sz w:val="18"/>
              </w:rPr>
            </w:pPr>
            <w:r w:rsidRPr="005945F5">
              <w:rPr>
                <w:sz w:val="18"/>
              </w:rPr>
              <w:t>2</w:t>
            </w:r>
          </w:p>
        </w:tc>
        <w:tc>
          <w:tcPr>
            <w:tcW w:w="855" w:type="dxa"/>
            <w:tcBorders>
              <w:top w:val="single" w:sz="4" w:space="0" w:color="000000"/>
              <w:left w:val="single" w:sz="4" w:space="0" w:color="000000"/>
              <w:bottom w:val="single" w:sz="4" w:space="0" w:color="000000"/>
            </w:tcBorders>
          </w:tcPr>
          <w:p w14:paraId="51083A23"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43AB4348" w14:textId="77777777" w:rsidR="005945F5" w:rsidRPr="005945F5" w:rsidRDefault="005945F5" w:rsidP="005945F5">
            <w:pPr>
              <w:snapToGrid w:val="0"/>
              <w:jc w:val="center"/>
              <w:rPr>
                <w:sz w:val="18"/>
              </w:rPr>
            </w:pPr>
            <w:r w:rsidRPr="005945F5">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1C40F095" w14:textId="77777777" w:rsidR="005945F5" w:rsidRPr="005945F5" w:rsidRDefault="005945F5" w:rsidP="005945F5">
            <w:pPr>
              <w:snapToGrid w:val="0"/>
              <w:rPr>
                <w:sz w:val="18"/>
              </w:rPr>
            </w:pPr>
            <w:r w:rsidRPr="005945F5">
              <w:rPr>
                <w:sz w:val="18"/>
              </w:rPr>
              <w:t>Come da controllo</w:t>
            </w:r>
          </w:p>
        </w:tc>
      </w:tr>
      <w:tr w:rsidR="005945F5" w:rsidRPr="005945F5" w14:paraId="385F8162" w14:textId="77777777" w:rsidTr="005945F5">
        <w:trPr>
          <w:trHeight w:val="262"/>
        </w:trPr>
        <w:tc>
          <w:tcPr>
            <w:tcW w:w="595" w:type="dxa"/>
            <w:tcBorders>
              <w:top w:val="single" w:sz="4" w:space="0" w:color="000000"/>
              <w:left w:val="single" w:sz="4" w:space="0" w:color="000000"/>
              <w:bottom w:val="single" w:sz="4" w:space="0" w:color="000000"/>
            </w:tcBorders>
          </w:tcPr>
          <w:p w14:paraId="5D2D6349" w14:textId="77777777" w:rsidR="005945F5" w:rsidRPr="005945F5" w:rsidRDefault="005945F5" w:rsidP="005945F5">
            <w:pPr>
              <w:snapToGrid w:val="0"/>
              <w:jc w:val="center"/>
              <w:rPr>
                <w:sz w:val="18"/>
              </w:rPr>
            </w:pPr>
            <w:r w:rsidRPr="005945F5">
              <w:rPr>
                <w:sz w:val="18"/>
              </w:rPr>
              <w:t>14.0</w:t>
            </w:r>
          </w:p>
        </w:tc>
        <w:tc>
          <w:tcPr>
            <w:tcW w:w="2119" w:type="dxa"/>
            <w:tcBorders>
              <w:top w:val="single" w:sz="4" w:space="0" w:color="000000"/>
              <w:left w:val="single" w:sz="4" w:space="0" w:color="000000"/>
              <w:bottom w:val="single" w:sz="4" w:space="0" w:color="000000"/>
            </w:tcBorders>
          </w:tcPr>
          <w:p w14:paraId="3146CE66" w14:textId="77777777" w:rsidR="005945F5" w:rsidRPr="005945F5" w:rsidRDefault="005945F5" w:rsidP="005945F5">
            <w:pPr>
              <w:snapToGrid w:val="0"/>
              <w:rPr>
                <w:sz w:val="18"/>
              </w:rPr>
            </w:pPr>
            <w:r w:rsidRPr="005945F5">
              <w:rPr>
                <w:sz w:val="18"/>
              </w:rPr>
              <w:t>Stato civile</w:t>
            </w:r>
          </w:p>
        </w:tc>
        <w:tc>
          <w:tcPr>
            <w:tcW w:w="1311" w:type="dxa"/>
            <w:tcBorders>
              <w:top w:val="single" w:sz="4" w:space="0" w:color="000000"/>
              <w:left w:val="single" w:sz="4" w:space="0" w:color="000000"/>
              <w:bottom w:val="single" w:sz="4" w:space="0" w:color="000000"/>
            </w:tcBorders>
          </w:tcPr>
          <w:p w14:paraId="0468F899" w14:textId="77777777" w:rsidR="005945F5" w:rsidRPr="005945F5" w:rsidRDefault="005945F5" w:rsidP="005945F5">
            <w:pPr>
              <w:snapToGrid w:val="0"/>
              <w:rPr>
                <w:sz w:val="18"/>
              </w:rPr>
            </w:pPr>
            <w:r w:rsidRPr="005945F5">
              <w:rPr>
                <w:sz w:val="18"/>
              </w:rPr>
              <w:t>Stato civile.</w:t>
            </w:r>
          </w:p>
        </w:tc>
        <w:tc>
          <w:tcPr>
            <w:tcW w:w="555" w:type="dxa"/>
            <w:tcBorders>
              <w:top w:val="single" w:sz="4" w:space="0" w:color="000000"/>
              <w:left w:val="single" w:sz="4" w:space="0" w:color="000000"/>
              <w:bottom w:val="single" w:sz="4" w:space="0" w:color="000000"/>
            </w:tcBorders>
          </w:tcPr>
          <w:p w14:paraId="4A15BB61" w14:textId="77777777" w:rsidR="005945F5" w:rsidRPr="005945F5" w:rsidRDefault="005945F5" w:rsidP="005945F5">
            <w:pPr>
              <w:snapToGrid w:val="0"/>
              <w:jc w:val="center"/>
              <w:rPr>
                <w:sz w:val="18"/>
              </w:rPr>
            </w:pPr>
            <w:r w:rsidRPr="005945F5">
              <w:rPr>
                <w:sz w:val="18"/>
              </w:rPr>
              <w:t>2</w:t>
            </w:r>
          </w:p>
        </w:tc>
        <w:tc>
          <w:tcPr>
            <w:tcW w:w="855" w:type="dxa"/>
            <w:tcBorders>
              <w:top w:val="single" w:sz="4" w:space="0" w:color="000000"/>
              <w:left w:val="single" w:sz="4" w:space="0" w:color="000000"/>
              <w:bottom w:val="single" w:sz="4" w:space="0" w:color="000000"/>
            </w:tcBorders>
          </w:tcPr>
          <w:p w14:paraId="3EC2621D"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423ABF43"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62C8472D" w14:textId="71645C01"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EB4139">
              <w:rPr>
                <w:sz w:val="18"/>
              </w:rPr>
              <w:t>”</w:t>
            </w:r>
            <w:r w:rsidRPr="005945F5">
              <w:rPr>
                <w:sz w:val="18"/>
              </w:rPr>
              <w:t xml:space="preserve">, </w:t>
            </w:r>
            <w:r w:rsidR="00EB4139">
              <w:rPr>
                <w:sz w:val="18"/>
              </w:rPr>
              <w:t>“</w:t>
            </w:r>
            <w:r w:rsidRPr="005945F5">
              <w:rPr>
                <w:sz w:val="18"/>
              </w:rPr>
              <w:t>3</w:t>
            </w:r>
            <w:r w:rsidR="00EB4139">
              <w:rPr>
                <w:sz w:val="18"/>
              </w:rPr>
              <w:t>”</w:t>
            </w:r>
            <w:r w:rsidRPr="005945F5">
              <w:rPr>
                <w:sz w:val="18"/>
              </w:rPr>
              <w:t>,</w:t>
            </w:r>
            <w:r w:rsidR="00EB4139">
              <w:rPr>
                <w:sz w:val="18"/>
              </w:rPr>
              <w:t>”</w:t>
            </w:r>
            <w:r w:rsidRPr="005945F5">
              <w:rPr>
                <w:sz w:val="18"/>
              </w:rPr>
              <w:t xml:space="preserve"> 4</w:t>
            </w:r>
            <w:r w:rsidR="00EB4139">
              <w:rPr>
                <w:sz w:val="18"/>
              </w:rPr>
              <w:t>”</w:t>
            </w:r>
            <w:r w:rsidRPr="005945F5">
              <w:rPr>
                <w:sz w:val="18"/>
              </w:rPr>
              <w:t xml:space="preserve">, </w:t>
            </w:r>
            <w:r w:rsidR="00EB4139">
              <w:rPr>
                <w:sz w:val="18"/>
              </w:rPr>
              <w:t>“</w:t>
            </w:r>
            <w:r w:rsidRPr="005945F5">
              <w:rPr>
                <w:sz w:val="18"/>
              </w:rPr>
              <w:t>5</w:t>
            </w:r>
            <w:r w:rsidR="00EB4139">
              <w:rPr>
                <w:sz w:val="18"/>
              </w:rPr>
              <w:t>”</w:t>
            </w:r>
            <w:r w:rsidRPr="005945F5">
              <w:rPr>
                <w:sz w:val="18"/>
              </w:rPr>
              <w:t>,</w:t>
            </w:r>
            <w:r w:rsidR="00EB4139">
              <w:rPr>
                <w:sz w:val="18"/>
              </w:rPr>
              <w:t>”</w:t>
            </w:r>
            <w:r w:rsidRPr="005945F5">
              <w:rPr>
                <w:sz w:val="18"/>
              </w:rPr>
              <w:t>6</w:t>
            </w:r>
            <w:r w:rsidR="00EB4139">
              <w:rPr>
                <w:sz w:val="18"/>
              </w:rPr>
              <w:t>”</w:t>
            </w:r>
            <w:r w:rsidRPr="005945F5">
              <w:rPr>
                <w:sz w:val="18"/>
              </w:rPr>
              <w:t>,</w:t>
            </w:r>
            <w:r w:rsidR="00EB4139">
              <w:rPr>
                <w:sz w:val="18"/>
              </w:rPr>
              <w:t>”</w:t>
            </w:r>
            <w:r w:rsidRPr="005945F5">
              <w:rPr>
                <w:sz w:val="18"/>
              </w:rPr>
              <w:t>7</w:t>
            </w:r>
            <w:r w:rsidR="00EB4139">
              <w:rPr>
                <w:sz w:val="18"/>
              </w:rPr>
              <w:t>”</w:t>
            </w:r>
            <w:r w:rsidRPr="005945F5">
              <w:rPr>
                <w:sz w:val="18"/>
              </w:rPr>
              <w:t>,</w:t>
            </w:r>
            <w:r w:rsidR="00EB4139">
              <w:rPr>
                <w:sz w:val="18"/>
              </w:rPr>
              <w:t>”</w:t>
            </w:r>
            <w:r w:rsidRPr="005945F5">
              <w:rPr>
                <w:sz w:val="18"/>
              </w:rPr>
              <w:t>8</w:t>
            </w:r>
            <w:r w:rsidR="00EB4139">
              <w:rPr>
                <w:sz w:val="18"/>
              </w:rPr>
              <w:t>”</w:t>
            </w:r>
            <w:r w:rsidRPr="005945F5">
              <w:rPr>
                <w:sz w:val="18"/>
              </w:rPr>
              <w:t>,</w:t>
            </w:r>
            <w:r w:rsidR="00EB4139">
              <w:rPr>
                <w:sz w:val="18"/>
              </w:rPr>
              <w:t>”</w:t>
            </w:r>
            <w:r w:rsidRPr="005945F5">
              <w:rPr>
                <w:sz w:val="18"/>
              </w:rPr>
              <w:t>9</w:t>
            </w:r>
            <w:r w:rsidR="00EB4139">
              <w:rPr>
                <w:sz w:val="18"/>
              </w:rPr>
              <w:t>”</w:t>
            </w:r>
            <w:r w:rsidRPr="005945F5">
              <w:rPr>
                <w:sz w:val="18"/>
              </w:rPr>
              <w:t xml:space="preserve">, </w:t>
            </w:r>
            <w:r w:rsidR="00EB4139">
              <w:rPr>
                <w:sz w:val="18"/>
              </w:rPr>
              <w:t>“</w:t>
            </w:r>
            <w:r w:rsidRPr="005945F5">
              <w:rPr>
                <w:sz w:val="18"/>
              </w:rPr>
              <w:t>99</w:t>
            </w:r>
            <w:r w:rsidR="00EB4139">
              <w:rPr>
                <w:sz w:val="18"/>
              </w:rPr>
              <w:t>”</w:t>
            </w:r>
          </w:p>
        </w:tc>
      </w:tr>
      <w:tr w:rsidR="005945F5" w:rsidRPr="005945F5" w14:paraId="71ECD006" w14:textId="77777777" w:rsidTr="005945F5">
        <w:trPr>
          <w:trHeight w:val="262"/>
        </w:trPr>
        <w:tc>
          <w:tcPr>
            <w:tcW w:w="595" w:type="dxa"/>
            <w:tcBorders>
              <w:top w:val="single" w:sz="4" w:space="0" w:color="000000"/>
              <w:left w:val="single" w:sz="4" w:space="0" w:color="000000"/>
              <w:bottom w:val="single" w:sz="4" w:space="0" w:color="000000"/>
            </w:tcBorders>
          </w:tcPr>
          <w:p w14:paraId="42F365FE" w14:textId="77777777" w:rsidR="005945F5" w:rsidRPr="005945F5" w:rsidRDefault="005945F5" w:rsidP="005945F5">
            <w:pPr>
              <w:snapToGrid w:val="0"/>
              <w:jc w:val="center"/>
              <w:rPr>
                <w:sz w:val="18"/>
              </w:rPr>
            </w:pPr>
            <w:r w:rsidRPr="005945F5">
              <w:rPr>
                <w:sz w:val="18"/>
              </w:rPr>
              <w:t>15.0</w:t>
            </w:r>
          </w:p>
        </w:tc>
        <w:tc>
          <w:tcPr>
            <w:tcW w:w="2119" w:type="dxa"/>
            <w:tcBorders>
              <w:top w:val="single" w:sz="4" w:space="0" w:color="000000"/>
              <w:left w:val="single" w:sz="4" w:space="0" w:color="000000"/>
              <w:bottom w:val="single" w:sz="4" w:space="0" w:color="000000"/>
            </w:tcBorders>
          </w:tcPr>
          <w:p w14:paraId="0E9C8F80" w14:textId="77777777" w:rsidR="005945F5" w:rsidRPr="005945F5" w:rsidRDefault="005945F5" w:rsidP="005945F5">
            <w:pPr>
              <w:snapToGrid w:val="0"/>
              <w:rPr>
                <w:sz w:val="18"/>
              </w:rPr>
            </w:pPr>
            <w:r w:rsidRPr="005945F5">
              <w:rPr>
                <w:sz w:val="18"/>
              </w:rPr>
              <w:t>Titolo di studio</w:t>
            </w:r>
          </w:p>
        </w:tc>
        <w:tc>
          <w:tcPr>
            <w:tcW w:w="1311" w:type="dxa"/>
            <w:tcBorders>
              <w:top w:val="single" w:sz="4" w:space="0" w:color="000000"/>
              <w:left w:val="single" w:sz="4" w:space="0" w:color="000000"/>
              <w:bottom w:val="single" w:sz="4" w:space="0" w:color="000000"/>
            </w:tcBorders>
          </w:tcPr>
          <w:p w14:paraId="2739ED41" w14:textId="77777777" w:rsidR="005945F5" w:rsidRPr="005945F5" w:rsidRDefault="005945F5" w:rsidP="005945F5">
            <w:pPr>
              <w:snapToGrid w:val="0"/>
              <w:rPr>
                <w:sz w:val="18"/>
              </w:rPr>
            </w:pPr>
            <w:r w:rsidRPr="005945F5">
              <w:rPr>
                <w:sz w:val="18"/>
              </w:rPr>
              <w:t>Titolo di studio dell'assistito.</w:t>
            </w:r>
          </w:p>
        </w:tc>
        <w:tc>
          <w:tcPr>
            <w:tcW w:w="555" w:type="dxa"/>
            <w:tcBorders>
              <w:top w:val="single" w:sz="4" w:space="0" w:color="000000"/>
              <w:left w:val="single" w:sz="4" w:space="0" w:color="000000"/>
              <w:bottom w:val="single" w:sz="4" w:space="0" w:color="000000"/>
            </w:tcBorders>
          </w:tcPr>
          <w:p w14:paraId="744FA296"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2E1D5BBD"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37553641"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5B0F3839" w14:textId="5595B6B8"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EB4139">
              <w:rPr>
                <w:sz w:val="18"/>
              </w:rPr>
              <w:t>”</w:t>
            </w:r>
            <w:r w:rsidRPr="005945F5">
              <w:rPr>
                <w:sz w:val="18"/>
              </w:rPr>
              <w:t xml:space="preserve">, </w:t>
            </w:r>
            <w:r w:rsidR="00EB4139">
              <w:rPr>
                <w:sz w:val="18"/>
              </w:rPr>
              <w:t>“</w:t>
            </w:r>
            <w:r w:rsidRPr="005945F5">
              <w:rPr>
                <w:sz w:val="18"/>
              </w:rPr>
              <w:t>3</w:t>
            </w:r>
            <w:r w:rsidR="00EB4139">
              <w:rPr>
                <w:sz w:val="18"/>
              </w:rPr>
              <w:t>”</w:t>
            </w:r>
            <w:r w:rsidRPr="005945F5">
              <w:rPr>
                <w:sz w:val="18"/>
              </w:rPr>
              <w:t>,</w:t>
            </w:r>
            <w:r w:rsidR="00EB4139">
              <w:rPr>
                <w:sz w:val="18"/>
              </w:rPr>
              <w:t>”</w:t>
            </w:r>
            <w:r w:rsidRPr="005945F5">
              <w:rPr>
                <w:sz w:val="18"/>
              </w:rPr>
              <w:t xml:space="preserve"> 4</w:t>
            </w:r>
            <w:r w:rsidR="00EB4139">
              <w:rPr>
                <w:sz w:val="18"/>
              </w:rPr>
              <w:t>”</w:t>
            </w:r>
            <w:r w:rsidRPr="005945F5">
              <w:rPr>
                <w:sz w:val="18"/>
              </w:rPr>
              <w:t xml:space="preserve">, </w:t>
            </w:r>
            <w:r w:rsidR="00EB4139">
              <w:rPr>
                <w:sz w:val="18"/>
              </w:rPr>
              <w:t>“</w:t>
            </w:r>
            <w:r w:rsidRPr="005945F5">
              <w:rPr>
                <w:sz w:val="18"/>
              </w:rPr>
              <w:t>5</w:t>
            </w:r>
            <w:r w:rsidR="00EB4139">
              <w:rPr>
                <w:sz w:val="18"/>
              </w:rPr>
              <w:t>”</w:t>
            </w:r>
            <w:r w:rsidRPr="005945F5">
              <w:rPr>
                <w:sz w:val="18"/>
              </w:rPr>
              <w:t>,</w:t>
            </w:r>
            <w:r w:rsidR="00EB4139">
              <w:rPr>
                <w:sz w:val="18"/>
              </w:rPr>
              <w:t>”</w:t>
            </w:r>
            <w:r w:rsidRPr="005945F5">
              <w:rPr>
                <w:sz w:val="18"/>
              </w:rPr>
              <w:t>6</w:t>
            </w:r>
            <w:r w:rsidR="00EB4139">
              <w:rPr>
                <w:sz w:val="18"/>
              </w:rPr>
              <w:t>”</w:t>
            </w:r>
            <w:r w:rsidRPr="005945F5">
              <w:rPr>
                <w:sz w:val="18"/>
              </w:rPr>
              <w:t>,</w:t>
            </w:r>
            <w:r w:rsidR="00EB4139">
              <w:rPr>
                <w:sz w:val="18"/>
              </w:rPr>
              <w:t>”</w:t>
            </w:r>
            <w:r w:rsidRPr="005945F5">
              <w:rPr>
                <w:sz w:val="18"/>
              </w:rPr>
              <w:t>7</w:t>
            </w:r>
            <w:r w:rsidR="00EB4139">
              <w:rPr>
                <w:sz w:val="18"/>
              </w:rPr>
              <w:t>”</w:t>
            </w:r>
            <w:r w:rsidRPr="005945F5">
              <w:rPr>
                <w:sz w:val="18"/>
              </w:rPr>
              <w:t>,</w:t>
            </w:r>
            <w:r w:rsidR="00EB4139">
              <w:rPr>
                <w:sz w:val="18"/>
              </w:rPr>
              <w:t>”</w:t>
            </w:r>
            <w:r w:rsidRPr="005945F5">
              <w:rPr>
                <w:sz w:val="18"/>
              </w:rPr>
              <w:t>8</w:t>
            </w:r>
            <w:r w:rsidR="00EB4139">
              <w:rPr>
                <w:sz w:val="18"/>
              </w:rPr>
              <w:t>”</w:t>
            </w:r>
            <w:r w:rsidRPr="005945F5">
              <w:rPr>
                <w:sz w:val="18"/>
              </w:rPr>
              <w:t>,</w:t>
            </w:r>
            <w:r w:rsidR="00EB4139">
              <w:rPr>
                <w:sz w:val="18"/>
              </w:rPr>
              <w:t>”</w:t>
            </w:r>
            <w:r w:rsidRPr="005945F5">
              <w:rPr>
                <w:sz w:val="18"/>
              </w:rPr>
              <w:t>9</w:t>
            </w:r>
            <w:r w:rsidR="00EB4139">
              <w:rPr>
                <w:sz w:val="18"/>
              </w:rPr>
              <w:t>”</w:t>
            </w:r>
          </w:p>
        </w:tc>
      </w:tr>
      <w:tr w:rsidR="005945F5" w:rsidRPr="005945F5" w14:paraId="7203BE9A" w14:textId="77777777" w:rsidTr="005945F5">
        <w:trPr>
          <w:trHeight w:val="262"/>
        </w:trPr>
        <w:tc>
          <w:tcPr>
            <w:tcW w:w="595" w:type="dxa"/>
            <w:tcBorders>
              <w:top w:val="single" w:sz="4" w:space="0" w:color="000000"/>
              <w:left w:val="single" w:sz="4" w:space="0" w:color="000000"/>
              <w:bottom w:val="single" w:sz="4" w:space="0" w:color="000000"/>
            </w:tcBorders>
          </w:tcPr>
          <w:p w14:paraId="24F576E9" w14:textId="77777777" w:rsidR="005945F5" w:rsidRPr="005945F5" w:rsidRDefault="005945F5" w:rsidP="005945F5">
            <w:pPr>
              <w:snapToGrid w:val="0"/>
              <w:jc w:val="center"/>
              <w:rPr>
                <w:sz w:val="18"/>
              </w:rPr>
            </w:pPr>
            <w:r w:rsidRPr="005945F5">
              <w:rPr>
                <w:sz w:val="18"/>
              </w:rPr>
              <w:t>16.0</w:t>
            </w:r>
          </w:p>
        </w:tc>
        <w:tc>
          <w:tcPr>
            <w:tcW w:w="2119" w:type="dxa"/>
            <w:tcBorders>
              <w:top w:val="single" w:sz="4" w:space="0" w:color="000000"/>
              <w:left w:val="single" w:sz="4" w:space="0" w:color="000000"/>
              <w:bottom w:val="single" w:sz="4" w:space="0" w:color="000000"/>
            </w:tcBorders>
          </w:tcPr>
          <w:p w14:paraId="77DF7E84" w14:textId="77777777" w:rsidR="005945F5" w:rsidRPr="005945F5" w:rsidRDefault="005945F5" w:rsidP="005945F5">
            <w:pPr>
              <w:snapToGrid w:val="0"/>
              <w:rPr>
                <w:sz w:val="18"/>
              </w:rPr>
            </w:pPr>
            <w:r w:rsidRPr="005945F5">
              <w:rPr>
                <w:sz w:val="18"/>
              </w:rPr>
              <w:t>Condizione professionale</w:t>
            </w:r>
          </w:p>
        </w:tc>
        <w:tc>
          <w:tcPr>
            <w:tcW w:w="1311" w:type="dxa"/>
            <w:tcBorders>
              <w:top w:val="single" w:sz="4" w:space="0" w:color="000000"/>
              <w:left w:val="single" w:sz="4" w:space="0" w:color="000000"/>
              <w:bottom w:val="single" w:sz="4" w:space="0" w:color="000000"/>
            </w:tcBorders>
          </w:tcPr>
          <w:p w14:paraId="54057ECB" w14:textId="77777777" w:rsidR="005945F5" w:rsidRPr="005945F5" w:rsidRDefault="005945F5" w:rsidP="005945F5">
            <w:pPr>
              <w:snapToGrid w:val="0"/>
              <w:rPr>
                <w:sz w:val="18"/>
              </w:rPr>
            </w:pPr>
            <w:r w:rsidRPr="005945F5">
              <w:rPr>
                <w:sz w:val="18"/>
              </w:rPr>
              <w:t>Indica la condizione professionale dell’assistito al momento della rilevazione.</w:t>
            </w:r>
          </w:p>
        </w:tc>
        <w:tc>
          <w:tcPr>
            <w:tcW w:w="555" w:type="dxa"/>
            <w:tcBorders>
              <w:top w:val="single" w:sz="4" w:space="0" w:color="000000"/>
              <w:left w:val="single" w:sz="4" w:space="0" w:color="000000"/>
              <w:bottom w:val="single" w:sz="4" w:space="0" w:color="000000"/>
            </w:tcBorders>
          </w:tcPr>
          <w:p w14:paraId="71DE20DD"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719FA66F"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14C0DCC0"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45E15EEF" w14:textId="69D1CB0E"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EB4139">
              <w:rPr>
                <w:sz w:val="18"/>
              </w:rPr>
              <w:t>”</w:t>
            </w:r>
            <w:r w:rsidRPr="005945F5">
              <w:rPr>
                <w:sz w:val="18"/>
              </w:rPr>
              <w:t xml:space="preserve">, </w:t>
            </w:r>
            <w:r w:rsidR="00EB4139">
              <w:rPr>
                <w:sz w:val="18"/>
              </w:rPr>
              <w:t>“</w:t>
            </w:r>
            <w:r w:rsidRPr="005945F5">
              <w:rPr>
                <w:sz w:val="18"/>
              </w:rPr>
              <w:t>3</w:t>
            </w:r>
            <w:r w:rsidR="00EB4139">
              <w:rPr>
                <w:sz w:val="18"/>
              </w:rPr>
              <w:t>”</w:t>
            </w:r>
            <w:r w:rsidRPr="005945F5">
              <w:rPr>
                <w:sz w:val="18"/>
              </w:rPr>
              <w:t>,</w:t>
            </w:r>
            <w:r w:rsidR="00EB4139">
              <w:rPr>
                <w:sz w:val="18"/>
              </w:rPr>
              <w:t>”</w:t>
            </w:r>
            <w:r w:rsidRPr="005945F5">
              <w:rPr>
                <w:sz w:val="18"/>
              </w:rPr>
              <w:t xml:space="preserve"> 4</w:t>
            </w:r>
            <w:r w:rsidR="00EB4139">
              <w:rPr>
                <w:sz w:val="18"/>
              </w:rPr>
              <w:t>”</w:t>
            </w:r>
            <w:r w:rsidRPr="005945F5">
              <w:rPr>
                <w:sz w:val="18"/>
              </w:rPr>
              <w:t xml:space="preserve">, </w:t>
            </w:r>
            <w:r w:rsidR="00EB4139">
              <w:rPr>
                <w:sz w:val="18"/>
              </w:rPr>
              <w:t>“</w:t>
            </w:r>
            <w:r w:rsidRPr="005945F5">
              <w:rPr>
                <w:sz w:val="18"/>
              </w:rPr>
              <w:t>5</w:t>
            </w:r>
            <w:r w:rsidR="00EB4139">
              <w:rPr>
                <w:sz w:val="18"/>
              </w:rPr>
              <w:t>”</w:t>
            </w:r>
            <w:r w:rsidRPr="005945F5">
              <w:rPr>
                <w:sz w:val="18"/>
              </w:rPr>
              <w:t>,</w:t>
            </w:r>
            <w:r w:rsidR="00EB4139">
              <w:rPr>
                <w:sz w:val="18"/>
              </w:rPr>
              <w:t>”</w:t>
            </w:r>
            <w:r w:rsidRPr="005945F5">
              <w:rPr>
                <w:sz w:val="18"/>
              </w:rPr>
              <w:t>6</w:t>
            </w:r>
            <w:r w:rsidR="00EB4139">
              <w:rPr>
                <w:sz w:val="18"/>
              </w:rPr>
              <w:t>”</w:t>
            </w:r>
            <w:r w:rsidRPr="005945F5">
              <w:rPr>
                <w:sz w:val="18"/>
              </w:rPr>
              <w:t>,</w:t>
            </w:r>
            <w:r w:rsidR="00EB4139">
              <w:rPr>
                <w:sz w:val="18"/>
              </w:rPr>
              <w:t>”</w:t>
            </w:r>
            <w:r w:rsidRPr="005945F5">
              <w:rPr>
                <w:sz w:val="18"/>
              </w:rPr>
              <w:t>7</w:t>
            </w:r>
            <w:r w:rsidR="00EB4139">
              <w:rPr>
                <w:sz w:val="18"/>
              </w:rPr>
              <w:t>”</w:t>
            </w:r>
            <w:r w:rsidRPr="005945F5">
              <w:rPr>
                <w:sz w:val="18"/>
              </w:rPr>
              <w:t>,</w:t>
            </w:r>
            <w:r w:rsidR="00EB4139">
              <w:rPr>
                <w:sz w:val="18"/>
              </w:rPr>
              <w:t>”</w:t>
            </w:r>
            <w:r w:rsidRPr="005945F5">
              <w:rPr>
                <w:sz w:val="18"/>
              </w:rPr>
              <w:t>9</w:t>
            </w:r>
            <w:r w:rsidR="00EB4139">
              <w:rPr>
                <w:sz w:val="18"/>
              </w:rPr>
              <w:t>”</w:t>
            </w:r>
          </w:p>
        </w:tc>
      </w:tr>
      <w:tr w:rsidR="005945F5" w:rsidRPr="005945F5" w14:paraId="073ADA38" w14:textId="77777777" w:rsidTr="005945F5">
        <w:trPr>
          <w:trHeight w:val="262"/>
        </w:trPr>
        <w:tc>
          <w:tcPr>
            <w:tcW w:w="595" w:type="dxa"/>
            <w:tcBorders>
              <w:top w:val="single" w:sz="4" w:space="0" w:color="000000"/>
              <w:left w:val="single" w:sz="4" w:space="0" w:color="000000"/>
              <w:bottom w:val="single" w:sz="4" w:space="0" w:color="000000"/>
            </w:tcBorders>
          </w:tcPr>
          <w:p w14:paraId="14B41A9A" w14:textId="77777777" w:rsidR="005945F5" w:rsidRPr="005945F5" w:rsidRDefault="005945F5" w:rsidP="005945F5">
            <w:pPr>
              <w:snapToGrid w:val="0"/>
              <w:jc w:val="center"/>
              <w:rPr>
                <w:sz w:val="18"/>
              </w:rPr>
            </w:pPr>
            <w:r w:rsidRPr="005945F5">
              <w:rPr>
                <w:sz w:val="18"/>
              </w:rPr>
              <w:t>17.0</w:t>
            </w:r>
          </w:p>
        </w:tc>
        <w:tc>
          <w:tcPr>
            <w:tcW w:w="2119" w:type="dxa"/>
            <w:tcBorders>
              <w:top w:val="single" w:sz="4" w:space="0" w:color="000000"/>
              <w:left w:val="single" w:sz="4" w:space="0" w:color="000000"/>
              <w:bottom w:val="single" w:sz="4" w:space="0" w:color="000000"/>
            </w:tcBorders>
          </w:tcPr>
          <w:p w14:paraId="5C6D34C6" w14:textId="77777777" w:rsidR="005945F5" w:rsidRPr="005945F5" w:rsidRDefault="005945F5" w:rsidP="005945F5">
            <w:pPr>
              <w:snapToGrid w:val="0"/>
              <w:rPr>
                <w:sz w:val="18"/>
              </w:rPr>
            </w:pPr>
            <w:r w:rsidRPr="005945F5">
              <w:rPr>
                <w:sz w:val="18"/>
              </w:rPr>
              <w:t>Responsabilità genitoriale</w:t>
            </w:r>
          </w:p>
        </w:tc>
        <w:tc>
          <w:tcPr>
            <w:tcW w:w="1311" w:type="dxa"/>
            <w:tcBorders>
              <w:top w:val="single" w:sz="4" w:space="0" w:color="000000"/>
              <w:left w:val="single" w:sz="4" w:space="0" w:color="000000"/>
              <w:bottom w:val="single" w:sz="4" w:space="0" w:color="000000"/>
            </w:tcBorders>
          </w:tcPr>
          <w:p w14:paraId="648E7DEC" w14:textId="77777777" w:rsidR="005945F5" w:rsidRPr="005945F5" w:rsidRDefault="005945F5" w:rsidP="005945F5">
            <w:pPr>
              <w:snapToGrid w:val="0"/>
              <w:rPr>
                <w:sz w:val="18"/>
              </w:rPr>
            </w:pPr>
            <w:r w:rsidRPr="005945F5">
              <w:rPr>
                <w:sz w:val="18"/>
              </w:rPr>
              <w:t>Indica chi ha la responsabilità nei confronti dell’assistito se minorenne.</w:t>
            </w:r>
          </w:p>
        </w:tc>
        <w:tc>
          <w:tcPr>
            <w:tcW w:w="555" w:type="dxa"/>
            <w:tcBorders>
              <w:top w:val="single" w:sz="4" w:space="0" w:color="000000"/>
              <w:left w:val="single" w:sz="4" w:space="0" w:color="000000"/>
              <w:bottom w:val="single" w:sz="4" w:space="0" w:color="000000"/>
            </w:tcBorders>
          </w:tcPr>
          <w:p w14:paraId="4981B973"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10B44E24" w14:textId="77777777" w:rsidR="005945F5" w:rsidRPr="005945F5" w:rsidRDefault="005945F5" w:rsidP="005945F5">
            <w:pPr>
              <w:snapToGrid w:val="0"/>
              <w:jc w:val="center"/>
              <w:rPr>
                <w:sz w:val="18"/>
              </w:rPr>
            </w:pPr>
            <w:r w:rsidRPr="005945F5">
              <w:rPr>
                <w:sz w:val="18"/>
              </w:rPr>
              <w:t>CON</w:t>
            </w:r>
          </w:p>
        </w:tc>
        <w:tc>
          <w:tcPr>
            <w:tcW w:w="660" w:type="dxa"/>
            <w:tcBorders>
              <w:top w:val="single" w:sz="4" w:space="0" w:color="000000"/>
              <w:left w:val="single" w:sz="4" w:space="0" w:color="000000"/>
              <w:bottom w:val="single" w:sz="4" w:space="0" w:color="000000"/>
            </w:tcBorders>
          </w:tcPr>
          <w:p w14:paraId="70267AFD"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0F4939CB" w14:textId="716CA803"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EB4139">
              <w:rPr>
                <w:sz w:val="18"/>
              </w:rPr>
              <w:t>”</w:t>
            </w:r>
            <w:r w:rsidRPr="005945F5">
              <w:rPr>
                <w:sz w:val="18"/>
              </w:rPr>
              <w:t xml:space="preserve">, </w:t>
            </w:r>
            <w:r w:rsidR="00EB4139">
              <w:rPr>
                <w:sz w:val="18"/>
              </w:rPr>
              <w:t>“</w:t>
            </w:r>
            <w:r w:rsidRPr="005945F5">
              <w:rPr>
                <w:sz w:val="18"/>
              </w:rPr>
              <w:t>3</w:t>
            </w:r>
            <w:r w:rsidR="00EB4139">
              <w:rPr>
                <w:sz w:val="18"/>
              </w:rPr>
              <w:t>”</w:t>
            </w:r>
            <w:r w:rsidRPr="005945F5">
              <w:rPr>
                <w:sz w:val="18"/>
              </w:rPr>
              <w:t>,</w:t>
            </w:r>
            <w:r w:rsidR="00EB4139">
              <w:rPr>
                <w:sz w:val="18"/>
              </w:rPr>
              <w:t>”</w:t>
            </w:r>
            <w:r w:rsidRPr="005945F5">
              <w:rPr>
                <w:sz w:val="18"/>
              </w:rPr>
              <w:t xml:space="preserve"> 4</w:t>
            </w:r>
            <w:r w:rsidR="00EB4139">
              <w:rPr>
                <w:sz w:val="18"/>
              </w:rPr>
              <w:t>”</w:t>
            </w:r>
            <w:r w:rsidRPr="005945F5">
              <w:rPr>
                <w:sz w:val="18"/>
              </w:rPr>
              <w:t xml:space="preserve">, </w:t>
            </w:r>
            <w:r w:rsidR="00EB4139">
              <w:rPr>
                <w:sz w:val="18"/>
              </w:rPr>
              <w:t>“</w:t>
            </w:r>
            <w:r w:rsidRPr="005945F5">
              <w:rPr>
                <w:sz w:val="18"/>
              </w:rPr>
              <w:t>5</w:t>
            </w:r>
            <w:r w:rsidR="00EB4139">
              <w:rPr>
                <w:sz w:val="18"/>
              </w:rPr>
              <w:t>”</w:t>
            </w:r>
            <w:r w:rsidRPr="005945F5">
              <w:rPr>
                <w:sz w:val="18"/>
              </w:rPr>
              <w:t>,</w:t>
            </w:r>
            <w:r w:rsidR="00EB4139">
              <w:rPr>
                <w:sz w:val="18"/>
              </w:rPr>
              <w:t>”</w:t>
            </w:r>
            <w:r w:rsidRPr="005945F5">
              <w:rPr>
                <w:sz w:val="18"/>
              </w:rPr>
              <w:t>9</w:t>
            </w:r>
            <w:r w:rsidR="00EB4139">
              <w:rPr>
                <w:sz w:val="18"/>
              </w:rPr>
              <w:t>”</w:t>
            </w:r>
          </w:p>
        </w:tc>
      </w:tr>
      <w:tr w:rsidR="005945F5" w:rsidRPr="005945F5" w14:paraId="31596702" w14:textId="77777777" w:rsidTr="005945F5">
        <w:trPr>
          <w:trHeight w:val="262"/>
        </w:trPr>
        <w:tc>
          <w:tcPr>
            <w:tcW w:w="595" w:type="dxa"/>
            <w:tcBorders>
              <w:top w:val="single" w:sz="4" w:space="0" w:color="000000"/>
              <w:left w:val="single" w:sz="4" w:space="0" w:color="000000"/>
              <w:bottom w:val="single" w:sz="4" w:space="0" w:color="000000"/>
            </w:tcBorders>
          </w:tcPr>
          <w:p w14:paraId="77D25608" w14:textId="77777777" w:rsidR="005945F5" w:rsidRPr="005945F5" w:rsidRDefault="005945F5" w:rsidP="005945F5">
            <w:pPr>
              <w:snapToGrid w:val="0"/>
              <w:jc w:val="center"/>
              <w:rPr>
                <w:sz w:val="18"/>
              </w:rPr>
            </w:pPr>
            <w:r w:rsidRPr="005945F5">
              <w:rPr>
                <w:sz w:val="18"/>
              </w:rPr>
              <w:t>18.0</w:t>
            </w:r>
          </w:p>
        </w:tc>
        <w:tc>
          <w:tcPr>
            <w:tcW w:w="2119" w:type="dxa"/>
            <w:tcBorders>
              <w:top w:val="single" w:sz="4" w:space="0" w:color="000000"/>
              <w:left w:val="single" w:sz="4" w:space="0" w:color="000000"/>
              <w:bottom w:val="single" w:sz="4" w:space="0" w:color="000000"/>
            </w:tcBorders>
          </w:tcPr>
          <w:p w14:paraId="5B3B59E1" w14:textId="77777777" w:rsidR="005945F5" w:rsidRPr="005945F5" w:rsidRDefault="005945F5" w:rsidP="005945F5">
            <w:pPr>
              <w:snapToGrid w:val="0"/>
              <w:rPr>
                <w:sz w:val="18"/>
              </w:rPr>
            </w:pPr>
            <w:r w:rsidRPr="005945F5">
              <w:rPr>
                <w:sz w:val="18"/>
              </w:rPr>
              <w:t>Azienda sanitaria di residenza</w:t>
            </w:r>
          </w:p>
        </w:tc>
        <w:tc>
          <w:tcPr>
            <w:tcW w:w="1311" w:type="dxa"/>
            <w:tcBorders>
              <w:top w:val="single" w:sz="4" w:space="0" w:color="000000"/>
              <w:left w:val="single" w:sz="4" w:space="0" w:color="000000"/>
              <w:bottom w:val="single" w:sz="4" w:space="0" w:color="000000"/>
            </w:tcBorders>
          </w:tcPr>
          <w:p w14:paraId="0EF3F903" w14:textId="77777777" w:rsidR="005945F5" w:rsidRPr="005945F5" w:rsidRDefault="005945F5" w:rsidP="005945F5">
            <w:pPr>
              <w:snapToGrid w:val="0"/>
              <w:rPr>
                <w:sz w:val="18"/>
              </w:rPr>
            </w:pPr>
            <w:r w:rsidRPr="005945F5">
              <w:rPr>
                <w:sz w:val="18"/>
              </w:rPr>
              <w:t>Indica il codice dell’azienda sanitaria locale di residenza dell'assistito.</w:t>
            </w:r>
          </w:p>
        </w:tc>
        <w:tc>
          <w:tcPr>
            <w:tcW w:w="555" w:type="dxa"/>
            <w:tcBorders>
              <w:top w:val="single" w:sz="4" w:space="0" w:color="000000"/>
              <w:left w:val="single" w:sz="4" w:space="0" w:color="000000"/>
              <w:bottom w:val="single" w:sz="4" w:space="0" w:color="000000"/>
            </w:tcBorders>
          </w:tcPr>
          <w:p w14:paraId="40A4ADA0" w14:textId="77777777" w:rsidR="005945F5" w:rsidRPr="005945F5" w:rsidRDefault="005945F5" w:rsidP="005945F5">
            <w:pPr>
              <w:snapToGrid w:val="0"/>
              <w:jc w:val="center"/>
              <w:rPr>
                <w:sz w:val="18"/>
              </w:rPr>
            </w:pPr>
            <w:r w:rsidRPr="005945F5">
              <w:rPr>
                <w:sz w:val="18"/>
              </w:rPr>
              <w:t>3</w:t>
            </w:r>
          </w:p>
        </w:tc>
        <w:tc>
          <w:tcPr>
            <w:tcW w:w="855" w:type="dxa"/>
            <w:tcBorders>
              <w:top w:val="single" w:sz="4" w:space="0" w:color="000000"/>
              <w:left w:val="single" w:sz="4" w:space="0" w:color="000000"/>
              <w:bottom w:val="single" w:sz="4" w:space="0" w:color="000000"/>
            </w:tcBorders>
          </w:tcPr>
          <w:p w14:paraId="08A59C2F"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54656E5F" w14:textId="77777777" w:rsidR="005945F5" w:rsidRPr="005945F5" w:rsidRDefault="005945F5" w:rsidP="005945F5">
            <w:pPr>
              <w:snapToGrid w:val="0"/>
              <w:jc w:val="center"/>
              <w:rPr>
                <w:sz w:val="18"/>
              </w:rPr>
            </w:pPr>
            <w:r w:rsidRPr="005945F5">
              <w:rPr>
                <w:sz w:val="18"/>
              </w:rPr>
              <w:t>VF01</w:t>
            </w:r>
          </w:p>
        </w:tc>
        <w:tc>
          <w:tcPr>
            <w:tcW w:w="3330" w:type="dxa"/>
            <w:tcBorders>
              <w:top w:val="single" w:sz="4" w:space="0" w:color="000000"/>
              <w:left w:val="single" w:sz="4" w:space="0" w:color="000000"/>
              <w:bottom w:val="single" w:sz="4" w:space="0" w:color="000000"/>
              <w:right w:val="single" w:sz="4" w:space="0" w:color="000000"/>
            </w:tcBorders>
          </w:tcPr>
          <w:p w14:paraId="52480E4C" w14:textId="77777777" w:rsidR="005945F5" w:rsidRPr="005945F5" w:rsidRDefault="005945F5" w:rsidP="005945F5">
            <w:pPr>
              <w:snapToGrid w:val="0"/>
              <w:rPr>
                <w:sz w:val="18"/>
              </w:rPr>
            </w:pPr>
            <w:r w:rsidRPr="005945F5">
              <w:rPr>
                <w:sz w:val="18"/>
              </w:rPr>
              <w:t>Come da controllo</w:t>
            </w:r>
          </w:p>
        </w:tc>
      </w:tr>
      <w:tr w:rsidR="005945F5" w:rsidRPr="005945F5" w14:paraId="22F36881" w14:textId="77777777" w:rsidTr="005945F5">
        <w:trPr>
          <w:trHeight w:val="262"/>
        </w:trPr>
        <w:tc>
          <w:tcPr>
            <w:tcW w:w="595" w:type="dxa"/>
            <w:tcBorders>
              <w:top w:val="single" w:sz="4" w:space="0" w:color="000000"/>
              <w:left w:val="single" w:sz="4" w:space="0" w:color="000000"/>
              <w:bottom w:val="single" w:sz="4" w:space="0" w:color="000000"/>
            </w:tcBorders>
          </w:tcPr>
          <w:p w14:paraId="4DD172B2" w14:textId="77777777" w:rsidR="005945F5" w:rsidRPr="005945F5" w:rsidRDefault="005945F5" w:rsidP="005945F5">
            <w:pPr>
              <w:snapToGrid w:val="0"/>
              <w:jc w:val="center"/>
              <w:rPr>
                <w:sz w:val="18"/>
              </w:rPr>
            </w:pPr>
            <w:r w:rsidRPr="005945F5">
              <w:rPr>
                <w:sz w:val="18"/>
              </w:rPr>
              <w:t>19.0</w:t>
            </w:r>
          </w:p>
        </w:tc>
        <w:tc>
          <w:tcPr>
            <w:tcW w:w="2119" w:type="dxa"/>
            <w:tcBorders>
              <w:top w:val="single" w:sz="4" w:space="0" w:color="000000"/>
              <w:left w:val="single" w:sz="4" w:space="0" w:color="000000"/>
              <w:bottom w:val="single" w:sz="4" w:space="0" w:color="000000"/>
            </w:tcBorders>
          </w:tcPr>
          <w:p w14:paraId="7729EEA0" w14:textId="77777777" w:rsidR="005945F5" w:rsidRPr="005945F5" w:rsidRDefault="005945F5" w:rsidP="005945F5">
            <w:pPr>
              <w:snapToGrid w:val="0"/>
              <w:rPr>
                <w:sz w:val="18"/>
              </w:rPr>
            </w:pPr>
            <w:r w:rsidRPr="005945F5">
              <w:rPr>
                <w:sz w:val="18"/>
              </w:rPr>
              <w:t>Regione di residenza</w:t>
            </w:r>
          </w:p>
        </w:tc>
        <w:tc>
          <w:tcPr>
            <w:tcW w:w="1311" w:type="dxa"/>
            <w:tcBorders>
              <w:top w:val="single" w:sz="4" w:space="0" w:color="000000"/>
              <w:left w:val="single" w:sz="4" w:space="0" w:color="000000"/>
              <w:bottom w:val="single" w:sz="4" w:space="0" w:color="000000"/>
            </w:tcBorders>
          </w:tcPr>
          <w:p w14:paraId="1EB479C5" w14:textId="77777777" w:rsidR="005945F5" w:rsidRPr="005945F5" w:rsidRDefault="005945F5" w:rsidP="005945F5">
            <w:pPr>
              <w:snapToGrid w:val="0"/>
              <w:rPr>
                <w:sz w:val="18"/>
              </w:rPr>
            </w:pPr>
            <w:r w:rsidRPr="005945F5">
              <w:rPr>
                <w:sz w:val="18"/>
              </w:rPr>
              <w:t xml:space="preserve">Indica il codice </w:t>
            </w:r>
            <w:r w:rsidRPr="005945F5">
              <w:rPr>
                <w:sz w:val="18"/>
              </w:rPr>
              <w:lastRenderedPageBreak/>
              <w:t>della Regione di residenza dell’assistito.</w:t>
            </w:r>
          </w:p>
        </w:tc>
        <w:tc>
          <w:tcPr>
            <w:tcW w:w="555" w:type="dxa"/>
            <w:tcBorders>
              <w:top w:val="single" w:sz="4" w:space="0" w:color="000000"/>
              <w:left w:val="single" w:sz="4" w:space="0" w:color="000000"/>
              <w:bottom w:val="single" w:sz="4" w:space="0" w:color="000000"/>
            </w:tcBorders>
          </w:tcPr>
          <w:p w14:paraId="0CB047F9" w14:textId="77777777" w:rsidR="005945F5" w:rsidRPr="005945F5" w:rsidRDefault="005945F5" w:rsidP="005945F5">
            <w:pPr>
              <w:snapToGrid w:val="0"/>
              <w:jc w:val="center"/>
              <w:rPr>
                <w:sz w:val="18"/>
              </w:rPr>
            </w:pPr>
            <w:r w:rsidRPr="005945F5">
              <w:rPr>
                <w:sz w:val="18"/>
              </w:rPr>
              <w:lastRenderedPageBreak/>
              <w:t>3</w:t>
            </w:r>
          </w:p>
        </w:tc>
        <w:tc>
          <w:tcPr>
            <w:tcW w:w="855" w:type="dxa"/>
            <w:tcBorders>
              <w:top w:val="single" w:sz="4" w:space="0" w:color="000000"/>
              <w:left w:val="single" w:sz="4" w:space="0" w:color="000000"/>
              <w:bottom w:val="single" w:sz="4" w:space="0" w:color="000000"/>
            </w:tcBorders>
          </w:tcPr>
          <w:p w14:paraId="61C5C0EB"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7A86F0AD" w14:textId="77777777" w:rsidR="005945F5" w:rsidRPr="005945F5" w:rsidRDefault="005945F5" w:rsidP="005945F5">
            <w:pPr>
              <w:snapToGrid w:val="0"/>
              <w:jc w:val="center"/>
              <w:rPr>
                <w:sz w:val="18"/>
              </w:rPr>
            </w:pPr>
            <w:r w:rsidRPr="005945F5">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25CC1FF9" w14:textId="77777777" w:rsidR="005945F5" w:rsidRPr="005945F5" w:rsidRDefault="005945F5" w:rsidP="005945F5">
            <w:pPr>
              <w:snapToGrid w:val="0"/>
              <w:rPr>
                <w:sz w:val="18"/>
              </w:rPr>
            </w:pPr>
            <w:r w:rsidRPr="005945F5">
              <w:rPr>
                <w:sz w:val="18"/>
              </w:rPr>
              <w:t>Come da controllo</w:t>
            </w:r>
          </w:p>
        </w:tc>
      </w:tr>
      <w:tr w:rsidR="005945F5" w:rsidRPr="005945F5" w14:paraId="38944870" w14:textId="77777777" w:rsidTr="005945F5">
        <w:trPr>
          <w:trHeight w:val="262"/>
        </w:trPr>
        <w:tc>
          <w:tcPr>
            <w:tcW w:w="595" w:type="dxa"/>
            <w:tcBorders>
              <w:top w:val="single" w:sz="4" w:space="0" w:color="000000"/>
              <w:left w:val="single" w:sz="4" w:space="0" w:color="000000"/>
              <w:bottom w:val="single" w:sz="4" w:space="0" w:color="000000"/>
            </w:tcBorders>
          </w:tcPr>
          <w:p w14:paraId="6EFCD68E" w14:textId="77777777" w:rsidR="005945F5" w:rsidRPr="005945F5" w:rsidRDefault="005945F5" w:rsidP="005945F5">
            <w:pPr>
              <w:snapToGrid w:val="0"/>
              <w:jc w:val="center"/>
              <w:rPr>
                <w:sz w:val="18"/>
              </w:rPr>
            </w:pPr>
            <w:r w:rsidRPr="005945F5">
              <w:rPr>
                <w:sz w:val="18"/>
              </w:rPr>
              <w:t>20.0</w:t>
            </w:r>
          </w:p>
        </w:tc>
        <w:tc>
          <w:tcPr>
            <w:tcW w:w="2119" w:type="dxa"/>
            <w:tcBorders>
              <w:top w:val="single" w:sz="4" w:space="0" w:color="000000"/>
              <w:left w:val="single" w:sz="4" w:space="0" w:color="000000"/>
              <w:bottom w:val="single" w:sz="4" w:space="0" w:color="000000"/>
            </w:tcBorders>
          </w:tcPr>
          <w:p w14:paraId="74C0008A" w14:textId="77777777" w:rsidR="005945F5" w:rsidRPr="005945F5" w:rsidRDefault="005945F5" w:rsidP="005945F5">
            <w:pPr>
              <w:snapToGrid w:val="0"/>
              <w:rPr>
                <w:sz w:val="18"/>
              </w:rPr>
            </w:pPr>
            <w:r w:rsidRPr="005945F5">
              <w:rPr>
                <w:sz w:val="18"/>
              </w:rPr>
              <w:t>Comune di residenza</w:t>
            </w:r>
          </w:p>
        </w:tc>
        <w:tc>
          <w:tcPr>
            <w:tcW w:w="1311" w:type="dxa"/>
            <w:tcBorders>
              <w:top w:val="single" w:sz="4" w:space="0" w:color="000000"/>
              <w:left w:val="single" w:sz="4" w:space="0" w:color="000000"/>
              <w:bottom w:val="single" w:sz="4" w:space="0" w:color="000000"/>
            </w:tcBorders>
          </w:tcPr>
          <w:p w14:paraId="04E1B130" w14:textId="77777777" w:rsidR="005945F5" w:rsidRPr="005945F5" w:rsidRDefault="005945F5" w:rsidP="005945F5">
            <w:pPr>
              <w:snapToGrid w:val="0"/>
              <w:rPr>
                <w:sz w:val="18"/>
              </w:rPr>
            </w:pPr>
            <w:r w:rsidRPr="005945F5">
              <w:rPr>
                <w:sz w:val="18"/>
              </w:rPr>
              <w:t>Codice ISTAT del comune nella cui Anagrafe della Popolazione residente è iscritto l'assistito.</w:t>
            </w:r>
          </w:p>
        </w:tc>
        <w:tc>
          <w:tcPr>
            <w:tcW w:w="555" w:type="dxa"/>
            <w:tcBorders>
              <w:top w:val="single" w:sz="4" w:space="0" w:color="000000"/>
              <w:left w:val="single" w:sz="4" w:space="0" w:color="000000"/>
              <w:bottom w:val="single" w:sz="4" w:space="0" w:color="000000"/>
            </w:tcBorders>
          </w:tcPr>
          <w:p w14:paraId="61572613" w14:textId="77777777" w:rsidR="005945F5" w:rsidRPr="005945F5" w:rsidRDefault="005945F5" w:rsidP="005945F5">
            <w:pPr>
              <w:snapToGrid w:val="0"/>
              <w:jc w:val="center"/>
              <w:rPr>
                <w:sz w:val="18"/>
              </w:rPr>
            </w:pPr>
            <w:r w:rsidRPr="005945F5">
              <w:rPr>
                <w:sz w:val="18"/>
              </w:rPr>
              <w:t>6</w:t>
            </w:r>
          </w:p>
        </w:tc>
        <w:tc>
          <w:tcPr>
            <w:tcW w:w="855" w:type="dxa"/>
            <w:tcBorders>
              <w:top w:val="single" w:sz="4" w:space="0" w:color="000000"/>
              <w:left w:val="single" w:sz="4" w:space="0" w:color="000000"/>
              <w:bottom w:val="single" w:sz="4" w:space="0" w:color="000000"/>
            </w:tcBorders>
          </w:tcPr>
          <w:p w14:paraId="675C841C"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634524E0" w14:textId="77777777" w:rsidR="005945F5" w:rsidRPr="005945F5" w:rsidRDefault="005945F5" w:rsidP="005945F5">
            <w:pPr>
              <w:snapToGrid w:val="0"/>
              <w:jc w:val="center"/>
              <w:rPr>
                <w:sz w:val="18"/>
              </w:rPr>
            </w:pPr>
            <w:r w:rsidRPr="005945F5">
              <w:rPr>
                <w:sz w:val="18"/>
              </w:rPr>
              <w:t>VF03</w:t>
            </w:r>
          </w:p>
        </w:tc>
        <w:tc>
          <w:tcPr>
            <w:tcW w:w="3330" w:type="dxa"/>
            <w:tcBorders>
              <w:top w:val="single" w:sz="4" w:space="0" w:color="000000"/>
              <w:left w:val="single" w:sz="4" w:space="0" w:color="000000"/>
              <w:bottom w:val="single" w:sz="4" w:space="0" w:color="000000"/>
              <w:right w:val="single" w:sz="4" w:space="0" w:color="000000"/>
            </w:tcBorders>
          </w:tcPr>
          <w:p w14:paraId="6EA48521" w14:textId="77777777" w:rsidR="005945F5" w:rsidRPr="005945F5" w:rsidRDefault="005945F5" w:rsidP="005945F5">
            <w:pPr>
              <w:snapToGrid w:val="0"/>
              <w:rPr>
                <w:sz w:val="18"/>
              </w:rPr>
            </w:pPr>
            <w:r w:rsidRPr="005945F5">
              <w:rPr>
                <w:sz w:val="18"/>
              </w:rPr>
              <w:t>Come da controllo</w:t>
            </w:r>
          </w:p>
        </w:tc>
      </w:tr>
      <w:tr w:rsidR="005945F5" w:rsidRPr="005945F5" w14:paraId="621AB861" w14:textId="77777777" w:rsidTr="005945F5">
        <w:trPr>
          <w:trHeight w:val="262"/>
        </w:trPr>
        <w:tc>
          <w:tcPr>
            <w:tcW w:w="595" w:type="dxa"/>
            <w:tcBorders>
              <w:top w:val="single" w:sz="4" w:space="0" w:color="000000"/>
              <w:left w:val="single" w:sz="4" w:space="0" w:color="000000"/>
              <w:bottom w:val="single" w:sz="4" w:space="0" w:color="000000"/>
            </w:tcBorders>
          </w:tcPr>
          <w:p w14:paraId="2BABB77F" w14:textId="77777777" w:rsidR="005945F5" w:rsidRPr="005945F5" w:rsidRDefault="005945F5" w:rsidP="005945F5">
            <w:pPr>
              <w:snapToGrid w:val="0"/>
              <w:jc w:val="center"/>
              <w:rPr>
                <w:sz w:val="18"/>
              </w:rPr>
            </w:pPr>
            <w:r w:rsidRPr="005945F5">
              <w:rPr>
                <w:sz w:val="18"/>
              </w:rPr>
              <w:t>21.0</w:t>
            </w:r>
          </w:p>
        </w:tc>
        <w:tc>
          <w:tcPr>
            <w:tcW w:w="2119" w:type="dxa"/>
            <w:tcBorders>
              <w:top w:val="single" w:sz="4" w:space="0" w:color="000000"/>
              <w:left w:val="single" w:sz="4" w:space="0" w:color="000000"/>
              <w:bottom w:val="single" w:sz="4" w:space="0" w:color="000000"/>
            </w:tcBorders>
          </w:tcPr>
          <w:p w14:paraId="75AB4F90" w14:textId="77777777" w:rsidR="005945F5" w:rsidRPr="005945F5" w:rsidRDefault="005945F5" w:rsidP="005945F5">
            <w:pPr>
              <w:snapToGrid w:val="0"/>
              <w:rPr>
                <w:sz w:val="18"/>
              </w:rPr>
            </w:pPr>
            <w:r w:rsidRPr="005945F5">
              <w:rPr>
                <w:sz w:val="18"/>
              </w:rPr>
              <w:t>Soggetto richiedente</w:t>
            </w:r>
          </w:p>
        </w:tc>
        <w:tc>
          <w:tcPr>
            <w:tcW w:w="1311" w:type="dxa"/>
            <w:tcBorders>
              <w:top w:val="single" w:sz="4" w:space="0" w:color="000000"/>
              <w:left w:val="single" w:sz="4" w:space="0" w:color="000000"/>
              <w:bottom w:val="single" w:sz="4" w:space="0" w:color="000000"/>
            </w:tcBorders>
          </w:tcPr>
          <w:p w14:paraId="48182BA4" w14:textId="77777777" w:rsidR="005945F5" w:rsidRPr="005945F5" w:rsidRDefault="005945F5" w:rsidP="005945F5">
            <w:pPr>
              <w:snapToGrid w:val="0"/>
              <w:rPr>
                <w:sz w:val="18"/>
              </w:rPr>
            </w:pPr>
            <w:r w:rsidRPr="005945F5">
              <w:rPr>
                <w:sz w:val="18"/>
              </w:rPr>
              <w:t>Indica il soggetto che richiede la presa in carico dell'assistito.</w:t>
            </w:r>
          </w:p>
        </w:tc>
        <w:tc>
          <w:tcPr>
            <w:tcW w:w="555" w:type="dxa"/>
            <w:tcBorders>
              <w:top w:val="single" w:sz="4" w:space="0" w:color="000000"/>
              <w:left w:val="single" w:sz="4" w:space="0" w:color="000000"/>
              <w:bottom w:val="single" w:sz="4" w:space="0" w:color="000000"/>
            </w:tcBorders>
          </w:tcPr>
          <w:p w14:paraId="624F14CF"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0EDE2810"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7BB39FA3"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35002867" w14:textId="33E29384"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0</w:t>
            </w:r>
            <w:r w:rsidR="00EB4139">
              <w:rPr>
                <w:sz w:val="18"/>
              </w:rPr>
              <w:t>”</w:t>
            </w:r>
            <w:r w:rsidRPr="005945F5">
              <w:rPr>
                <w:sz w:val="18"/>
              </w:rPr>
              <w:t>,</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EB4139">
              <w:rPr>
                <w:sz w:val="18"/>
              </w:rPr>
              <w:t>”</w:t>
            </w:r>
            <w:r w:rsidRPr="005945F5">
              <w:rPr>
                <w:sz w:val="18"/>
              </w:rPr>
              <w:t xml:space="preserve">, </w:t>
            </w:r>
            <w:r w:rsidR="00EB4139">
              <w:rPr>
                <w:sz w:val="18"/>
              </w:rPr>
              <w:t>“</w:t>
            </w:r>
            <w:r w:rsidRPr="005945F5">
              <w:rPr>
                <w:sz w:val="18"/>
              </w:rPr>
              <w:t>3</w:t>
            </w:r>
            <w:r w:rsidR="00EB4139">
              <w:rPr>
                <w:sz w:val="18"/>
              </w:rPr>
              <w:t>”</w:t>
            </w:r>
            <w:r w:rsidRPr="005945F5">
              <w:rPr>
                <w:sz w:val="18"/>
              </w:rPr>
              <w:t>,</w:t>
            </w:r>
            <w:r w:rsidR="00EB4139">
              <w:rPr>
                <w:sz w:val="18"/>
              </w:rPr>
              <w:t>”</w:t>
            </w:r>
            <w:r w:rsidRPr="005945F5">
              <w:rPr>
                <w:sz w:val="18"/>
              </w:rPr>
              <w:t xml:space="preserve"> 4</w:t>
            </w:r>
            <w:r w:rsidR="00EB4139">
              <w:rPr>
                <w:sz w:val="18"/>
              </w:rPr>
              <w:t>”</w:t>
            </w:r>
            <w:r w:rsidRPr="005945F5">
              <w:rPr>
                <w:sz w:val="18"/>
              </w:rPr>
              <w:t xml:space="preserve">, </w:t>
            </w:r>
            <w:r w:rsidR="00EB4139">
              <w:rPr>
                <w:sz w:val="18"/>
              </w:rPr>
              <w:t>“</w:t>
            </w:r>
            <w:r w:rsidRPr="005945F5">
              <w:rPr>
                <w:sz w:val="18"/>
              </w:rPr>
              <w:t>5</w:t>
            </w:r>
            <w:r w:rsidR="00EB4139">
              <w:rPr>
                <w:sz w:val="18"/>
              </w:rPr>
              <w:t>”</w:t>
            </w:r>
            <w:r w:rsidRPr="005945F5">
              <w:rPr>
                <w:sz w:val="18"/>
              </w:rPr>
              <w:t>,</w:t>
            </w:r>
            <w:r w:rsidR="00EB4139">
              <w:rPr>
                <w:sz w:val="18"/>
              </w:rPr>
              <w:t>”</w:t>
            </w:r>
            <w:r w:rsidRPr="005945F5">
              <w:rPr>
                <w:sz w:val="18"/>
              </w:rPr>
              <w:t>6</w:t>
            </w:r>
            <w:r w:rsidR="00EB4139">
              <w:rPr>
                <w:sz w:val="18"/>
              </w:rPr>
              <w:t>”</w:t>
            </w:r>
            <w:r w:rsidRPr="005945F5">
              <w:rPr>
                <w:sz w:val="18"/>
              </w:rPr>
              <w:t>,</w:t>
            </w:r>
            <w:r w:rsidR="00EB4139">
              <w:rPr>
                <w:sz w:val="18"/>
              </w:rPr>
              <w:t>”</w:t>
            </w:r>
            <w:r w:rsidRPr="005945F5">
              <w:rPr>
                <w:sz w:val="18"/>
              </w:rPr>
              <w:t>7</w:t>
            </w:r>
            <w:r w:rsidR="00EB4139">
              <w:rPr>
                <w:sz w:val="18"/>
              </w:rPr>
              <w:t>”</w:t>
            </w:r>
            <w:r w:rsidRPr="005945F5">
              <w:rPr>
                <w:sz w:val="18"/>
              </w:rPr>
              <w:t>,</w:t>
            </w:r>
            <w:r w:rsidR="00EB4139">
              <w:rPr>
                <w:sz w:val="18"/>
              </w:rPr>
              <w:t>”</w:t>
            </w:r>
            <w:r w:rsidRPr="005945F5">
              <w:rPr>
                <w:sz w:val="18"/>
              </w:rPr>
              <w:t>8</w:t>
            </w:r>
            <w:r w:rsidR="00EB4139">
              <w:rPr>
                <w:sz w:val="18"/>
              </w:rPr>
              <w:t>”</w:t>
            </w:r>
            <w:r w:rsidRPr="005945F5">
              <w:rPr>
                <w:sz w:val="18"/>
              </w:rPr>
              <w:t>,</w:t>
            </w:r>
            <w:r w:rsidR="00EB4139">
              <w:rPr>
                <w:sz w:val="18"/>
              </w:rPr>
              <w:t>”</w:t>
            </w:r>
            <w:r w:rsidRPr="005945F5">
              <w:rPr>
                <w:sz w:val="18"/>
              </w:rPr>
              <w:t>9</w:t>
            </w:r>
            <w:r w:rsidR="00EB4139">
              <w:rPr>
                <w:sz w:val="18"/>
              </w:rPr>
              <w:t>”</w:t>
            </w:r>
          </w:p>
        </w:tc>
      </w:tr>
      <w:tr w:rsidR="005945F5" w:rsidRPr="005945F5" w14:paraId="6A4219FF" w14:textId="77777777" w:rsidTr="005945F5">
        <w:trPr>
          <w:trHeight w:val="262"/>
        </w:trPr>
        <w:tc>
          <w:tcPr>
            <w:tcW w:w="595" w:type="dxa"/>
            <w:tcBorders>
              <w:top w:val="single" w:sz="4" w:space="0" w:color="000000"/>
              <w:left w:val="single" w:sz="4" w:space="0" w:color="000000"/>
              <w:bottom w:val="single" w:sz="4" w:space="0" w:color="000000"/>
            </w:tcBorders>
          </w:tcPr>
          <w:p w14:paraId="36204D96" w14:textId="77777777" w:rsidR="005945F5" w:rsidRPr="005945F5" w:rsidRDefault="005945F5" w:rsidP="005945F5">
            <w:pPr>
              <w:snapToGrid w:val="0"/>
              <w:jc w:val="center"/>
              <w:rPr>
                <w:sz w:val="18"/>
              </w:rPr>
            </w:pPr>
            <w:r w:rsidRPr="005945F5">
              <w:rPr>
                <w:sz w:val="18"/>
              </w:rPr>
              <w:t>22.0</w:t>
            </w:r>
          </w:p>
        </w:tc>
        <w:tc>
          <w:tcPr>
            <w:tcW w:w="2119" w:type="dxa"/>
            <w:tcBorders>
              <w:top w:val="single" w:sz="4" w:space="0" w:color="000000"/>
              <w:left w:val="single" w:sz="4" w:space="0" w:color="000000"/>
              <w:bottom w:val="single" w:sz="4" w:space="0" w:color="000000"/>
            </w:tcBorders>
          </w:tcPr>
          <w:p w14:paraId="104D3FFF" w14:textId="77777777" w:rsidR="005945F5" w:rsidRPr="005945F5" w:rsidRDefault="005945F5" w:rsidP="005945F5">
            <w:pPr>
              <w:snapToGrid w:val="0"/>
              <w:rPr>
                <w:sz w:val="18"/>
              </w:rPr>
            </w:pPr>
            <w:r w:rsidRPr="005945F5">
              <w:rPr>
                <w:sz w:val="18"/>
              </w:rPr>
              <w:t>Setting assistenziale di erogazione</w:t>
            </w:r>
          </w:p>
        </w:tc>
        <w:tc>
          <w:tcPr>
            <w:tcW w:w="1311" w:type="dxa"/>
            <w:tcBorders>
              <w:top w:val="single" w:sz="4" w:space="0" w:color="000000"/>
              <w:left w:val="single" w:sz="4" w:space="0" w:color="000000"/>
              <w:bottom w:val="single" w:sz="4" w:space="0" w:color="000000"/>
            </w:tcBorders>
          </w:tcPr>
          <w:p w14:paraId="7E9CDE91" w14:textId="77777777" w:rsidR="005945F5" w:rsidRPr="005945F5" w:rsidRDefault="005945F5" w:rsidP="005945F5">
            <w:pPr>
              <w:snapToGrid w:val="0"/>
              <w:rPr>
                <w:sz w:val="18"/>
              </w:rPr>
            </w:pPr>
            <w:r w:rsidRPr="005945F5">
              <w:rPr>
                <w:sz w:val="18"/>
              </w:rPr>
              <w:t>Indica il setting assistenziale di erogazione dell’assistenza riabilitativa.</w:t>
            </w:r>
          </w:p>
        </w:tc>
        <w:tc>
          <w:tcPr>
            <w:tcW w:w="555" w:type="dxa"/>
            <w:tcBorders>
              <w:top w:val="single" w:sz="4" w:space="0" w:color="000000"/>
              <w:left w:val="single" w:sz="4" w:space="0" w:color="000000"/>
              <w:bottom w:val="single" w:sz="4" w:space="0" w:color="000000"/>
            </w:tcBorders>
          </w:tcPr>
          <w:p w14:paraId="63136512"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7A19623D"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3ADAC448"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75A8DD63" w14:textId="6DEF3096"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EB4139">
              <w:rPr>
                <w:sz w:val="18"/>
              </w:rPr>
              <w:t>”</w:t>
            </w:r>
            <w:r w:rsidRPr="005945F5">
              <w:rPr>
                <w:sz w:val="18"/>
              </w:rPr>
              <w:t xml:space="preserve">, </w:t>
            </w:r>
            <w:r w:rsidR="00EB4139">
              <w:rPr>
                <w:sz w:val="18"/>
              </w:rPr>
              <w:t>“</w:t>
            </w:r>
            <w:r w:rsidRPr="005945F5">
              <w:rPr>
                <w:sz w:val="18"/>
              </w:rPr>
              <w:t>3</w:t>
            </w:r>
            <w:r w:rsidR="00EB4139">
              <w:rPr>
                <w:sz w:val="18"/>
              </w:rPr>
              <w:t>”</w:t>
            </w:r>
            <w:r w:rsidRPr="005945F5">
              <w:rPr>
                <w:sz w:val="18"/>
              </w:rPr>
              <w:t>,</w:t>
            </w:r>
            <w:r w:rsidR="00EB4139">
              <w:rPr>
                <w:sz w:val="18"/>
              </w:rPr>
              <w:t>”</w:t>
            </w:r>
            <w:r w:rsidRPr="005945F5">
              <w:rPr>
                <w:sz w:val="18"/>
              </w:rPr>
              <w:t xml:space="preserve"> 4</w:t>
            </w:r>
            <w:r w:rsidR="00EB4139">
              <w:rPr>
                <w:sz w:val="18"/>
              </w:rPr>
              <w:t>”</w:t>
            </w:r>
            <w:r w:rsidRPr="005945F5">
              <w:rPr>
                <w:sz w:val="18"/>
              </w:rPr>
              <w:t xml:space="preserve">, </w:t>
            </w:r>
            <w:r w:rsidR="00EB4139">
              <w:rPr>
                <w:sz w:val="18"/>
              </w:rPr>
              <w:t>“</w:t>
            </w:r>
            <w:r w:rsidRPr="005945F5">
              <w:rPr>
                <w:sz w:val="18"/>
              </w:rPr>
              <w:t>5</w:t>
            </w:r>
            <w:r w:rsidR="00EB4139">
              <w:rPr>
                <w:sz w:val="18"/>
              </w:rPr>
              <w:t>”</w:t>
            </w:r>
            <w:r w:rsidRPr="005945F5">
              <w:rPr>
                <w:sz w:val="18"/>
              </w:rPr>
              <w:t>,</w:t>
            </w:r>
            <w:r w:rsidR="00EB4139">
              <w:rPr>
                <w:sz w:val="18"/>
              </w:rPr>
              <w:t>”</w:t>
            </w:r>
            <w:r w:rsidRPr="005945F5">
              <w:rPr>
                <w:sz w:val="18"/>
              </w:rPr>
              <w:t>9</w:t>
            </w:r>
            <w:r w:rsidR="00EB4139">
              <w:rPr>
                <w:sz w:val="18"/>
              </w:rPr>
              <w:t>”</w:t>
            </w:r>
          </w:p>
        </w:tc>
      </w:tr>
      <w:tr w:rsidR="005945F5" w:rsidRPr="005945F5" w14:paraId="2298C781" w14:textId="77777777" w:rsidTr="005945F5">
        <w:trPr>
          <w:trHeight w:val="262"/>
        </w:trPr>
        <w:tc>
          <w:tcPr>
            <w:tcW w:w="595" w:type="dxa"/>
            <w:tcBorders>
              <w:top w:val="single" w:sz="4" w:space="0" w:color="000000"/>
              <w:left w:val="single" w:sz="4" w:space="0" w:color="000000"/>
              <w:bottom w:val="single" w:sz="4" w:space="0" w:color="000000"/>
            </w:tcBorders>
          </w:tcPr>
          <w:p w14:paraId="04EC2F5F" w14:textId="77777777" w:rsidR="005945F5" w:rsidRPr="005945F5" w:rsidRDefault="005945F5" w:rsidP="005945F5">
            <w:pPr>
              <w:snapToGrid w:val="0"/>
              <w:jc w:val="center"/>
              <w:rPr>
                <w:sz w:val="18"/>
              </w:rPr>
            </w:pPr>
            <w:r w:rsidRPr="005945F5">
              <w:rPr>
                <w:sz w:val="18"/>
              </w:rPr>
              <w:t>23.0</w:t>
            </w:r>
          </w:p>
        </w:tc>
        <w:tc>
          <w:tcPr>
            <w:tcW w:w="2119" w:type="dxa"/>
            <w:tcBorders>
              <w:top w:val="single" w:sz="4" w:space="0" w:color="000000"/>
              <w:left w:val="single" w:sz="4" w:space="0" w:color="000000"/>
              <w:bottom w:val="single" w:sz="4" w:space="0" w:color="000000"/>
            </w:tcBorders>
          </w:tcPr>
          <w:p w14:paraId="73E1F9EB" w14:textId="77777777" w:rsidR="005945F5" w:rsidRPr="005945F5" w:rsidRDefault="005945F5" w:rsidP="005945F5">
            <w:pPr>
              <w:snapToGrid w:val="0"/>
              <w:rPr>
                <w:sz w:val="18"/>
              </w:rPr>
            </w:pPr>
            <w:r w:rsidRPr="005945F5">
              <w:rPr>
                <w:sz w:val="18"/>
              </w:rPr>
              <w:t>Percentuale a carico SSN</w:t>
            </w:r>
          </w:p>
        </w:tc>
        <w:tc>
          <w:tcPr>
            <w:tcW w:w="1311" w:type="dxa"/>
            <w:tcBorders>
              <w:top w:val="single" w:sz="4" w:space="0" w:color="000000"/>
              <w:left w:val="single" w:sz="4" w:space="0" w:color="000000"/>
              <w:bottom w:val="single" w:sz="4" w:space="0" w:color="000000"/>
            </w:tcBorders>
          </w:tcPr>
          <w:p w14:paraId="3F3DA53B" w14:textId="77777777" w:rsidR="005945F5" w:rsidRPr="005945F5" w:rsidRDefault="005945F5" w:rsidP="005945F5">
            <w:pPr>
              <w:snapToGrid w:val="0"/>
              <w:rPr>
                <w:sz w:val="18"/>
              </w:rPr>
            </w:pPr>
            <w:r w:rsidRPr="005945F5">
              <w:rPr>
                <w:sz w:val="18"/>
              </w:rPr>
              <w:t>Indica la percentuale di quota a carico del SSN.</w:t>
            </w:r>
          </w:p>
        </w:tc>
        <w:tc>
          <w:tcPr>
            <w:tcW w:w="555" w:type="dxa"/>
            <w:tcBorders>
              <w:top w:val="single" w:sz="4" w:space="0" w:color="000000"/>
              <w:left w:val="single" w:sz="4" w:space="0" w:color="000000"/>
              <w:bottom w:val="single" w:sz="4" w:space="0" w:color="000000"/>
            </w:tcBorders>
          </w:tcPr>
          <w:p w14:paraId="3AF8A1D3" w14:textId="77777777" w:rsidR="005945F5" w:rsidRPr="005945F5" w:rsidRDefault="005945F5" w:rsidP="005945F5">
            <w:pPr>
              <w:snapToGrid w:val="0"/>
              <w:jc w:val="center"/>
              <w:rPr>
                <w:sz w:val="18"/>
              </w:rPr>
            </w:pPr>
            <w:r w:rsidRPr="005945F5">
              <w:rPr>
                <w:sz w:val="18"/>
              </w:rPr>
              <w:t>3</w:t>
            </w:r>
          </w:p>
        </w:tc>
        <w:tc>
          <w:tcPr>
            <w:tcW w:w="855" w:type="dxa"/>
            <w:tcBorders>
              <w:top w:val="single" w:sz="4" w:space="0" w:color="000000"/>
              <w:left w:val="single" w:sz="4" w:space="0" w:color="000000"/>
              <w:bottom w:val="single" w:sz="4" w:space="0" w:color="000000"/>
            </w:tcBorders>
          </w:tcPr>
          <w:p w14:paraId="6F64E9E0" w14:textId="77777777" w:rsidR="005945F5" w:rsidRPr="005945F5" w:rsidRDefault="005945F5" w:rsidP="005945F5">
            <w:pPr>
              <w:snapToGrid w:val="0"/>
              <w:jc w:val="center"/>
              <w:rPr>
                <w:sz w:val="18"/>
              </w:rPr>
            </w:pPr>
            <w:r w:rsidRPr="005945F5">
              <w:rPr>
                <w:sz w:val="18"/>
              </w:rPr>
              <w:t>NBB</w:t>
            </w:r>
          </w:p>
        </w:tc>
        <w:tc>
          <w:tcPr>
            <w:tcW w:w="660" w:type="dxa"/>
            <w:tcBorders>
              <w:top w:val="single" w:sz="4" w:space="0" w:color="000000"/>
              <w:left w:val="single" w:sz="4" w:space="0" w:color="000000"/>
              <w:bottom w:val="single" w:sz="4" w:space="0" w:color="000000"/>
            </w:tcBorders>
          </w:tcPr>
          <w:p w14:paraId="0D6D287F" w14:textId="77777777" w:rsidR="005945F5" w:rsidRPr="005945F5" w:rsidRDefault="005945F5" w:rsidP="005945F5">
            <w:pPr>
              <w:snapToGrid w:val="0"/>
              <w:jc w:val="center"/>
              <w:rPr>
                <w:sz w:val="18"/>
              </w:rPr>
            </w:pPr>
            <w:r w:rsidRPr="005945F5">
              <w:rPr>
                <w:sz w:val="18"/>
              </w:rPr>
              <w:t>NUM</w:t>
            </w:r>
          </w:p>
        </w:tc>
        <w:tc>
          <w:tcPr>
            <w:tcW w:w="3330" w:type="dxa"/>
            <w:tcBorders>
              <w:top w:val="single" w:sz="4" w:space="0" w:color="000000"/>
              <w:left w:val="single" w:sz="4" w:space="0" w:color="000000"/>
              <w:bottom w:val="single" w:sz="4" w:space="0" w:color="000000"/>
              <w:right w:val="single" w:sz="4" w:space="0" w:color="000000"/>
            </w:tcBorders>
          </w:tcPr>
          <w:p w14:paraId="2FB735D4" w14:textId="77777777" w:rsidR="005945F5" w:rsidRPr="005945F5" w:rsidRDefault="005945F5" w:rsidP="005945F5">
            <w:pPr>
              <w:snapToGrid w:val="0"/>
              <w:rPr>
                <w:sz w:val="18"/>
              </w:rPr>
            </w:pPr>
            <w:r w:rsidRPr="005945F5">
              <w:rPr>
                <w:sz w:val="18"/>
              </w:rPr>
              <w:t>Da 0 a 100</w:t>
            </w:r>
          </w:p>
        </w:tc>
      </w:tr>
      <w:tr w:rsidR="005945F5" w:rsidRPr="005945F5" w14:paraId="1743A454" w14:textId="77777777" w:rsidTr="005945F5">
        <w:trPr>
          <w:trHeight w:val="262"/>
        </w:trPr>
        <w:tc>
          <w:tcPr>
            <w:tcW w:w="595" w:type="dxa"/>
            <w:tcBorders>
              <w:top w:val="single" w:sz="4" w:space="0" w:color="000000"/>
              <w:left w:val="single" w:sz="4" w:space="0" w:color="000000"/>
              <w:bottom w:val="single" w:sz="4" w:space="0" w:color="000000"/>
            </w:tcBorders>
          </w:tcPr>
          <w:p w14:paraId="5A2A7043" w14:textId="77777777" w:rsidR="005945F5" w:rsidRPr="005945F5" w:rsidRDefault="005945F5" w:rsidP="005945F5">
            <w:pPr>
              <w:snapToGrid w:val="0"/>
              <w:jc w:val="center"/>
              <w:rPr>
                <w:sz w:val="18"/>
              </w:rPr>
            </w:pPr>
            <w:r w:rsidRPr="005945F5">
              <w:rPr>
                <w:sz w:val="18"/>
              </w:rPr>
              <w:t>24.0</w:t>
            </w:r>
          </w:p>
        </w:tc>
        <w:tc>
          <w:tcPr>
            <w:tcW w:w="2119" w:type="dxa"/>
            <w:tcBorders>
              <w:top w:val="single" w:sz="4" w:space="0" w:color="000000"/>
              <w:left w:val="single" w:sz="4" w:space="0" w:color="000000"/>
              <w:bottom w:val="single" w:sz="4" w:space="0" w:color="000000"/>
            </w:tcBorders>
          </w:tcPr>
          <w:p w14:paraId="2921905C" w14:textId="77777777" w:rsidR="005945F5" w:rsidRPr="005945F5" w:rsidRDefault="005945F5" w:rsidP="005945F5">
            <w:pPr>
              <w:snapToGrid w:val="0"/>
              <w:rPr>
                <w:sz w:val="18"/>
              </w:rPr>
            </w:pPr>
            <w:r w:rsidRPr="005945F5">
              <w:rPr>
                <w:sz w:val="18"/>
              </w:rPr>
              <w:t>Pianificazione condivisa delle cure in cartella/fascicolo</w:t>
            </w:r>
          </w:p>
        </w:tc>
        <w:tc>
          <w:tcPr>
            <w:tcW w:w="1311" w:type="dxa"/>
            <w:tcBorders>
              <w:top w:val="single" w:sz="4" w:space="0" w:color="000000"/>
              <w:left w:val="single" w:sz="4" w:space="0" w:color="000000"/>
              <w:bottom w:val="single" w:sz="4" w:space="0" w:color="000000"/>
            </w:tcBorders>
          </w:tcPr>
          <w:p w14:paraId="07ABE0FB" w14:textId="77777777" w:rsidR="005945F5" w:rsidRPr="005945F5" w:rsidRDefault="005945F5" w:rsidP="005945F5">
            <w:pPr>
              <w:snapToGrid w:val="0"/>
              <w:rPr>
                <w:sz w:val="18"/>
              </w:rPr>
            </w:pPr>
            <w:r w:rsidRPr="005945F5">
              <w:rPr>
                <w:sz w:val="18"/>
              </w:rPr>
              <w:t>Indica se esiste una pianificazione condivisa delle cure in cartella/fascicolo ai sensi della l.219/2017 art. 5.</w:t>
            </w:r>
          </w:p>
        </w:tc>
        <w:tc>
          <w:tcPr>
            <w:tcW w:w="555" w:type="dxa"/>
            <w:tcBorders>
              <w:top w:val="single" w:sz="4" w:space="0" w:color="000000"/>
              <w:left w:val="single" w:sz="4" w:space="0" w:color="000000"/>
              <w:bottom w:val="single" w:sz="4" w:space="0" w:color="000000"/>
            </w:tcBorders>
          </w:tcPr>
          <w:p w14:paraId="67E2C291"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014F1629" w14:textId="77777777" w:rsidR="005945F5" w:rsidRPr="005945F5" w:rsidRDefault="005945F5" w:rsidP="005945F5">
            <w:pPr>
              <w:snapToGrid w:val="0"/>
              <w:jc w:val="center"/>
              <w:rPr>
                <w:sz w:val="18"/>
              </w:rPr>
            </w:pPr>
            <w:r w:rsidRPr="005945F5">
              <w:rPr>
                <w:sz w:val="18"/>
              </w:rPr>
              <w:t>NBB</w:t>
            </w:r>
          </w:p>
        </w:tc>
        <w:tc>
          <w:tcPr>
            <w:tcW w:w="660" w:type="dxa"/>
            <w:tcBorders>
              <w:top w:val="single" w:sz="4" w:space="0" w:color="000000"/>
              <w:left w:val="single" w:sz="4" w:space="0" w:color="000000"/>
              <w:bottom w:val="single" w:sz="4" w:space="0" w:color="000000"/>
            </w:tcBorders>
          </w:tcPr>
          <w:p w14:paraId="5211E26F"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1328975E" w14:textId="3A19D5B3"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EB4139">
              <w:rPr>
                <w:sz w:val="18"/>
              </w:rPr>
              <w:t>”</w:t>
            </w:r>
            <w:r w:rsidRPr="005945F5">
              <w:rPr>
                <w:sz w:val="18"/>
              </w:rPr>
              <w:t> </w:t>
            </w:r>
          </w:p>
        </w:tc>
      </w:tr>
      <w:tr w:rsidR="005945F5" w:rsidRPr="005945F5" w14:paraId="5CAB95BB" w14:textId="77777777" w:rsidTr="005945F5">
        <w:trPr>
          <w:trHeight w:val="262"/>
        </w:trPr>
        <w:tc>
          <w:tcPr>
            <w:tcW w:w="595" w:type="dxa"/>
            <w:tcBorders>
              <w:top w:val="single" w:sz="4" w:space="0" w:color="000000"/>
              <w:left w:val="single" w:sz="4" w:space="0" w:color="000000"/>
              <w:bottom w:val="single" w:sz="4" w:space="0" w:color="000000"/>
            </w:tcBorders>
          </w:tcPr>
          <w:p w14:paraId="1903E051" w14:textId="77777777" w:rsidR="005945F5" w:rsidRPr="005945F5" w:rsidRDefault="005945F5" w:rsidP="005945F5">
            <w:pPr>
              <w:snapToGrid w:val="0"/>
              <w:jc w:val="center"/>
              <w:rPr>
                <w:sz w:val="18"/>
              </w:rPr>
            </w:pPr>
            <w:r w:rsidRPr="005945F5">
              <w:rPr>
                <w:sz w:val="18"/>
              </w:rPr>
              <w:t>25.0</w:t>
            </w:r>
          </w:p>
        </w:tc>
        <w:tc>
          <w:tcPr>
            <w:tcW w:w="2119" w:type="dxa"/>
            <w:tcBorders>
              <w:top w:val="single" w:sz="4" w:space="0" w:color="000000"/>
              <w:left w:val="single" w:sz="4" w:space="0" w:color="000000"/>
              <w:bottom w:val="single" w:sz="4" w:space="0" w:color="000000"/>
            </w:tcBorders>
          </w:tcPr>
          <w:p w14:paraId="44C146F0" w14:textId="77777777" w:rsidR="005945F5" w:rsidRPr="005945F5" w:rsidRDefault="005945F5" w:rsidP="005945F5">
            <w:pPr>
              <w:snapToGrid w:val="0"/>
              <w:rPr>
                <w:sz w:val="18"/>
              </w:rPr>
            </w:pPr>
            <w:r w:rsidRPr="005945F5">
              <w:rPr>
                <w:sz w:val="18"/>
              </w:rPr>
              <w:t>Durata complessiva prevista dal PRI</w:t>
            </w:r>
          </w:p>
        </w:tc>
        <w:tc>
          <w:tcPr>
            <w:tcW w:w="1311" w:type="dxa"/>
            <w:tcBorders>
              <w:top w:val="single" w:sz="4" w:space="0" w:color="000000"/>
              <w:left w:val="single" w:sz="4" w:space="0" w:color="000000"/>
              <w:bottom w:val="single" w:sz="4" w:space="0" w:color="000000"/>
            </w:tcBorders>
          </w:tcPr>
          <w:p w14:paraId="45CB31EA" w14:textId="77777777" w:rsidR="005945F5" w:rsidRPr="005945F5" w:rsidRDefault="005945F5" w:rsidP="005945F5">
            <w:pPr>
              <w:snapToGrid w:val="0"/>
              <w:rPr>
                <w:sz w:val="18"/>
              </w:rPr>
            </w:pPr>
            <w:r w:rsidRPr="005945F5">
              <w:rPr>
                <w:sz w:val="18"/>
              </w:rPr>
              <w:t>Indica il numero di giorni di trattamento previsti dal PRI</w:t>
            </w:r>
          </w:p>
        </w:tc>
        <w:tc>
          <w:tcPr>
            <w:tcW w:w="555" w:type="dxa"/>
            <w:tcBorders>
              <w:top w:val="single" w:sz="4" w:space="0" w:color="000000"/>
              <w:left w:val="single" w:sz="4" w:space="0" w:color="000000"/>
              <w:bottom w:val="single" w:sz="4" w:space="0" w:color="000000"/>
            </w:tcBorders>
          </w:tcPr>
          <w:p w14:paraId="1F46B7D9" w14:textId="77777777" w:rsidR="005945F5" w:rsidRPr="005945F5" w:rsidRDefault="005945F5" w:rsidP="005945F5">
            <w:pPr>
              <w:snapToGrid w:val="0"/>
              <w:jc w:val="center"/>
              <w:rPr>
                <w:sz w:val="18"/>
              </w:rPr>
            </w:pPr>
            <w:r w:rsidRPr="005945F5">
              <w:rPr>
                <w:sz w:val="18"/>
              </w:rPr>
              <w:t>3</w:t>
            </w:r>
          </w:p>
        </w:tc>
        <w:tc>
          <w:tcPr>
            <w:tcW w:w="855" w:type="dxa"/>
            <w:tcBorders>
              <w:top w:val="single" w:sz="4" w:space="0" w:color="000000"/>
              <w:left w:val="single" w:sz="4" w:space="0" w:color="000000"/>
              <w:bottom w:val="single" w:sz="4" w:space="0" w:color="000000"/>
            </w:tcBorders>
          </w:tcPr>
          <w:p w14:paraId="7707D180"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01FD1B42" w14:textId="77777777" w:rsidR="005945F5" w:rsidRPr="005945F5" w:rsidRDefault="005945F5" w:rsidP="005945F5">
            <w:pPr>
              <w:snapToGrid w:val="0"/>
              <w:jc w:val="center"/>
              <w:rPr>
                <w:sz w:val="18"/>
              </w:rPr>
            </w:pPr>
            <w:r w:rsidRPr="005945F5">
              <w:rPr>
                <w:sz w:val="18"/>
              </w:rPr>
              <w:t>NUM</w:t>
            </w:r>
          </w:p>
        </w:tc>
        <w:tc>
          <w:tcPr>
            <w:tcW w:w="3330" w:type="dxa"/>
            <w:tcBorders>
              <w:top w:val="single" w:sz="4" w:space="0" w:color="000000"/>
              <w:left w:val="single" w:sz="4" w:space="0" w:color="000000"/>
              <w:bottom w:val="single" w:sz="4" w:space="0" w:color="000000"/>
              <w:right w:val="single" w:sz="4" w:space="0" w:color="000000"/>
            </w:tcBorders>
          </w:tcPr>
          <w:p w14:paraId="660B5AE9" w14:textId="77777777" w:rsidR="005945F5" w:rsidRPr="005945F5" w:rsidRDefault="005945F5" w:rsidP="005945F5">
            <w:pPr>
              <w:snapToGrid w:val="0"/>
              <w:rPr>
                <w:sz w:val="18"/>
              </w:rPr>
            </w:pPr>
            <w:r w:rsidRPr="005945F5">
              <w:rPr>
                <w:sz w:val="18"/>
              </w:rPr>
              <w:t>Da 1 a 366</w:t>
            </w:r>
          </w:p>
        </w:tc>
      </w:tr>
      <w:tr w:rsidR="005945F5" w:rsidRPr="005945F5" w14:paraId="4A16795E" w14:textId="77777777" w:rsidTr="005945F5">
        <w:trPr>
          <w:trHeight w:val="262"/>
        </w:trPr>
        <w:tc>
          <w:tcPr>
            <w:tcW w:w="595" w:type="dxa"/>
            <w:tcBorders>
              <w:top w:val="single" w:sz="4" w:space="0" w:color="000000"/>
              <w:left w:val="single" w:sz="4" w:space="0" w:color="000000"/>
              <w:bottom w:val="single" w:sz="4" w:space="0" w:color="000000"/>
            </w:tcBorders>
          </w:tcPr>
          <w:p w14:paraId="3D9C05CB" w14:textId="77777777" w:rsidR="005945F5" w:rsidRPr="005945F5" w:rsidRDefault="005945F5" w:rsidP="005945F5">
            <w:pPr>
              <w:snapToGrid w:val="0"/>
              <w:jc w:val="center"/>
              <w:rPr>
                <w:sz w:val="18"/>
              </w:rPr>
            </w:pPr>
            <w:r w:rsidRPr="005945F5">
              <w:rPr>
                <w:sz w:val="18"/>
              </w:rPr>
              <w:t>26.0</w:t>
            </w:r>
          </w:p>
        </w:tc>
        <w:tc>
          <w:tcPr>
            <w:tcW w:w="2119" w:type="dxa"/>
            <w:tcBorders>
              <w:top w:val="single" w:sz="4" w:space="0" w:color="000000"/>
              <w:left w:val="single" w:sz="4" w:space="0" w:color="000000"/>
              <w:bottom w:val="single" w:sz="4" w:space="0" w:color="000000"/>
            </w:tcBorders>
          </w:tcPr>
          <w:p w14:paraId="259714F0" w14:textId="77777777" w:rsidR="005945F5" w:rsidRPr="005945F5" w:rsidRDefault="005945F5" w:rsidP="005945F5">
            <w:pPr>
              <w:snapToGrid w:val="0"/>
              <w:rPr>
                <w:sz w:val="18"/>
              </w:rPr>
            </w:pPr>
            <w:r w:rsidRPr="005945F5">
              <w:rPr>
                <w:sz w:val="18"/>
              </w:rPr>
              <w:t>Ore di trattamento totali previste dal PRI</w:t>
            </w:r>
          </w:p>
        </w:tc>
        <w:tc>
          <w:tcPr>
            <w:tcW w:w="1311" w:type="dxa"/>
            <w:tcBorders>
              <w:top w:val="single" w:sz="4" w:space="0" w:color="000000"/>
              <w:left w:val="single" w:sz="4" w:space="0" w:color="000000"/>
              <w:bottom w:val="single" w:sz="4" w:space="0" w:color="000000"/>
            </w:tcBorders>
          </w:tcPr>
          <w:p w14:paraId="300B0D03" w14:textId="77777777" w:rsidR="005945F5" w:rsidRPr="005945F5" w:rsidRDefault="005945F5" w:rsidP="005945F5">
            <w:pPr>
              <w:snapToGrid w:val="0"/>
              <w:rPr>
                <w:sz w:val="18"/>
              </w:rPr>
            </w:pPr>
            <w:r w:rsidRPr="005945F5">
              <w:rPr>
                <w:sz w:val="18"/>
              </w:rPr>
              <w:t>Indica il numero di ore di trattamento totali previste dal PRI.</w:t>
            </w:r>
          </w:p>
        </w:tc>
        <w:tc>
          <w:tcPr>
            <w:tcW w:w="555" w:type="dxa"/>
            <w:tcBorders>
              <w:top w:val="single" w:sz="4" w:space="0" w:color="000000"/>
              <w:left w:val="single" w:sz="4" w:space="0" w:color="000000"/>
              <w:bottom w:val="single" w:sz="4" w:space="0" w:color="000000"/>
            </w:tcBorders>
          </w:tcPr>
          <w:p w14:paraId="32FEED0E" w14:textId="77777777" w:rsidR="005945F5" w:rsidRPr="005945F5" w:rsidRDefault="005945F5" w:rsidP="005945F5">
            <w:pPr>
              <w:snapToGrid w:val="0"/>
              <w:jc w:val="center"/>
              <w:rPr>
                <w:sz w:val="18"/>
              </w:rPr>
            </w:pPr>
            <w:r w:rsidRPr="005945F5">
              <w:rPr>
                <w:sz w:val="18"/>
              </w:rPr>
              <w:t>4</w:t>
            </w:r>
          </w:p>
        </w:tc>
        <w:tc>
          <w:tcPr>
            <w:tcW w:w="855" w:type="dxa"/>
            <w:tcBorders>
              <w:top w:val="single" w:sz="4" w:space="0" w:color="000000"/>
              <w:left w:val="single" w:sz="4" w:space="0" w:color="000000"/>
              <w:bottom w:val="single" w:sz="4" w:space="0" w:color="000000"/>
            </w:tcBorders>
          </w:tcPr>
          <w:p w14:paraId="78D8F811"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36B1970B" w14:textId="77777777" w:rsidR="005945F5" w:rsidRPr="005945F5" w:rsidRDefault="005945F5" w:rsidP="005945F5">
            <w:pPr>
              <w:snapToGrid w:val="0"/>
              <w:jc w:val="center"/>
              <w:rPr>
                <w:sz w:val="18"/>
              </w:rPr>
            </w:pPr>
            <w:r w:rsidRPr="005945F5">
              <w:rPr>
                <w:sz w:val="18"/>
              </w:rPr>
              <w:t>NUM</w:t>
            </w:r>
          </w:p>
        </w:tc>
        <w:tc>
          <w:tcPr>
            <w:tcW w:w="3330" w:type="dxa"/>
            <w:tcBorders>
              <w:top w:val="single" w:sz="4" w:space="0" w:color="000000"/>
              <w:left w:val="single" w:sz="4" w:space="0" w:color="000000"/>
              <w:bottom w:val="single" w:sz="4" w:space="0" w:color="000000"/>
              <w:right w:val="single" w:sz="4" w:space="0" w:color="000000"/>
            </w:tcBorders>
          </w:tcPr>
          <w:p w14:paraId="55FC4601" w14:textId="77777777" w:rsidR="005945F5" w:rsidRPr="005945F5" w:rsidRDefault="005945F5" w:rsidP="005945F5">
            <w:pPr>
              <w:snapToGrid w:val="0"/>
              <w:rPr>
                <w:sz w:val="18"/>
              </w:rPr>
            </w:pPr>
            <w:r w:rsidRPr="005945F5">
              <w:rPr>
                <w:sz w:val="18"/>
              </w:rPr>
              <w:t>Come da controllo</w:t>
            </w:r>
          </w:p>
        </w:tc>
      </w:tr>
      <w:tr w:rsidR="005945F5" w:rsidRPr="005945F5" w14:paraId="4734DA93" w14:textId="77777777" w:rsidTr="005945F5">
        <w:trPr>
          <w:trHeight w:val="262"/>
        </w:trPr>
        <w:tc>
          <w:tcPr>
            <w:tcW w:w="595" w:type="dxa"/>
            <w:tcBorders>
              <w:top w:val="single" w:sz="4" w:space="0" w:color="000000"/>
              <w:left w:val="single" w:sz="4" w:space="0" w:color="000000"/>
              <w:bottom w:val="single" w:sz="4" w:space="0" w:color="000000"/>
            </w:tcBorders>
          </w:tcPr>
          <w:p w14:paraId="5B3ADF4B" w14:textId="77777777" w:rsidR="005945F5" w:rsidRPr="005945F5" w:rsidRDefault="005945F5" w:rsidP="005945F5">
            <w:pPr>
              <w:snapToGrid w:val="0"/>
              <w:jc w:val="center"/>
              <w:rPr>
                <w:sz w:val="18"/>
              </w:rPr>
            </w:pPr>
            <w:r w:rsidRPr="005945F5">
              <w:rPr>
                <w:sz w:val="18"/>
              </w:rPr>
              <w:t>27.0</w:t>
            </w:r>
          </w:p>
        </w:tc>
        <w:tc>
          <w:tcPr>
            <w:tcW w:w="2119" w:type="dxa"/>
            <w:tcBorders>
              <w:top w:val="single" w:sz="4" w:space="0" w:color="000000"/>
              <w:left w:val="single" w:sz="4" w:space="0" w:color="000000"/>
              <w:bottom w:val="single" w:sz="4" w:space="0" w:color="000000"/>
            </w:tcBorders>
          </w:tcPr>
          <w:p w14:paraId="7C951968" w14:textId="77777777" w:rsidR="005945F5" w:rsidRPr="005945F5" w:rsidRDefault="005945F5" w:rsidP="005945F5">
            <w:pPr>
              <w:snapToGrid w:val="0"/>
              <w:rPr>
                <w:sz w:val="18"/>
              </w:rPr>
            </w:pPr>
            <w:r w:rsidRPr="005945F5">
              <w:rPr>
                <w:sz w:val="18"/>
              </w:rPr>
              <w:t>Professionista coinvolto - MMG/PLS</w:t>
            </w:r>
          </w:p>
        </w:tc>
        <w:tc>
          <w:tcPr>
            <w:tcW w:w="1311" w:type="dxa"/>
            <w:tcBorders>
              <w:top w:val="single" w:sz="4" w:space="0" w:color="000000"/>
              <w:left w:val="single" w:sz="4" w:space="0" w:color="000000"/>
              <w:bottom w:val="single" w:sz="4" w:space="0" w:color="000000"/>
            </w:tcBorders>
          </w:tcPr>
          <w:p w14:paraId="7EFCB0D3" w14:textId="77777777" w:rsidR="005945F5" w:rsidRPr="005945F5" w:rsidRDefault="005945F5" w:rsidP="005945F5">
            <w:pPr>
              <w:snapToGrid w:val="0"/>
              <w:rPr>
                <w:sz w:val="18"/>
              </w:rPr>
            </w:pPr>
            <w:r w:rsidRPr="005945F5">
              <w:rPr>
                <w:sz w:val="18"/>
              </w:rPr>
              <w:t>Indica se è previsto il coinvolgimento del MMG/PLS nel PRI.</w:t>
            </w:r>
          </w:p>
        </w:tc>
        <w:tc>
          <w:tcPr>
            <w:tcW w:w="555" w:type="dxa"/>
            <w:tcBorders>
              <w:top w:val="single" w:sz="4" w:space="0" w:color="000000"/>
              <w:left w:val="single" w:sz="4" w:space="0" w:color="000000"/>
              <w:bottom w:val="single" w:sz="4" w:space="0" w:color="000000"/>
            </w:tcBorders>
          </w:tcPr>
          <w:p w14:paraId="3F188D35"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2BEDFC27"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63EF2C19"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697BA34E" w14:textId="302E6956"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w:t>
            </w:r>
            <w:r w:rsidR="00EB4139">
              <w:rPr>
                <w:sz w:val="18"/>
              </w:rPr>
              <w:t>“</w:t>
            </w:r>
            <w:r w:rsidRPr="005945F5">
              <w:rPr>
                <w:sz w:val="18"/>
              </w:rPr>
              <w:t>2</w:t>
            </w:r>
            <w:r w:rsidR="00EB4139">
              <w:rPr>
                <w:sz w:val="18"/>
              </w:rPr>
              <w:t>”</w:t>
            </w:r>
            <w:r w:rsidRPr="005945F5">
              <w:rPr>
                <w:sz w:val="18"/>
              </w:rPr>
              <w:t>,</w:t>
            </w:r>
            <w:r w:rsidR="00EB4139">
              <w:rPr>
                <w:sz w:val="18"/>
              </w:rPr>
              <w:t>”</w:t>
            </w:r>
            <w:r w:rsidRPr="005945F5">
              <w:rPr>
                <w:sz w:val="18"/>
              </w:rPr>
              <w:t>9</w:t>
            </w:r>
            <w:r w:rsidR="00EB4139">
              <w:rPr>
                <w:sz w:val="18"/>
              </w:rPr>
              <w:t>”</w:t>
            </w:r>
          </w:p>
        </w:tc>
      </w:tr>
      <w:tr w:rsidR="005945F5" w:rsidRPr="005945F5" w14:paraId="17DF8731" w14:textId="77777777" w:rsidTr="005945F5">
        <w:trPr>
          <w:trHeight w:val="262"/>
        </w:trPr>
        <w:tc>
          <w:tcPr>
            <w:tcW w:w="595" w:type="dxa"/>
            <w:tcBorders>
              <w:top w:val="single" w:sz="4" w:space="0" w:color="000000"/>
              <w:left w:val="single" w:sz="4" w:space="0" w:color="000000"/>
              <w:bottom w:val="single" w:sz="4" w:space="0" w:color="000000"/>
            </w:tcBorders>
          </w:tcPr>
          <w:p w14:paraId="51B2212D" w14:textId="77777777" w:rsidR="005945F5" w:rsidRPr="005945F5" w:rsidRDefault="005945F5" w:rsidP="005945F5">
            <w:pPr>
              <w:snapToGrid w:val="0"/>
              <w:jc w:val="center"/>
              <w:rPr>
                <w:sz w:val="18"/>
              </w:rPr>
            </w:pPr>
            <w:r w:rsidRPr="005945F5">
              <w:rPr>
                <w:sz w:val="18"/>
              </w:rPr>
              <w:t>28.0</w:t>
            </w:r>
          </w:p>
        </w:tc>
        <w:tc>
          <w:tcPr>
            <w:tcW w:w="2119" w:type="dxa"/>
            <w:tcBorders>
              <w:top w:val="single" w:sz="4" w:space="0" w:color="000000"/>
              <w:left w:val="single" w:sz="4" w:space="0" w:color="000000"/>
              <w:bottom w:val="single" w:sz="4" w:space="0" w:color="000000"/>
            </w:tcBorders>
          </w:tcPr>
          <w:p w14:paraId="39AFAB24" w14:textId="77777777" w:rsidR="005945F5" w:rsidRPr="005945F5" w:rsidRDefault="005945F5" w:rsidP="005945F5">
            <w:pPr>
              <w:snapToGrid w:val="0"/>
              <w:rPr>
                <w:sz w:val="18"/>
              </w:rPr>
            </w:pPr>
            <w:r w:rsidRPr="005945F5">
              <w:rPr>
                <w:sz w:val="18"/>
              </w:rPr>
              <w:t>Professionista coinvolto – medico specialista</w:t>
            </w:r>
          </w:p>
        </w:tc>
        <w:tc>
          <w:tcPr>
            <w:tcW w:w="1311" w:type="dxa"/>
            <w:tcBorders>
              <w:top w:val="single" w:sz="4" w:space="0" w:color="000000"/>
              <w:left w:val="single" w:sz="4" w:space="0" w:color="000000"/>
              <w:bottom w:val="single" w:sz="4" w:space="0" w:color="000000"/>
            </w:tcBorders>
          </w:tcPr>
          <w:p w14:paraId="23455E38" w14:textId="77777777" w:rsidR="005945F5" w:rsidRPr="005945F5" w:rsidRDefault="005945F5" w:rsidP="005945F5">
            <w:pPr>
              <w:snapToGrid w:val="0"/>
              <w:rPr>
                <w:sz w:val="18"/>
              </w:rPr>
            </w:pPr>
            <w:r w:rsidRPr="005945F5">
              <w:rPr>
                <w:sz w:val="18"/>
              </w:rPr>
              <w:t xml:space="preserve">Indica se è previsto il coinvolgimento </w:t>
            </w:r>
            <w:r w:rsidRPr="005945F5">
              <w:rPr>
                <w:sz w:val="18"/>
              </w:rPr>
              <w:lastRenderedPageBreak/>
              <w:t>del medico specialista nel PRI.</w:t>
            </w:r>
          </w:p>
        </w:tc>
        <w:tc>
          <w:tcPr>
            <w:tcW w:w="555" w:type="dxa"/>
            <w:tcBorders>
              <w:top w:val="single" w:sz="4" w:space="0" w:color="000000"/>
              <w:left w:val="single" w:sz="4" w:space="0" w:color="000000"/>
              <w:bottom w:val="single" w:sz="4" w:space="0" w:color="000000"/>
            </w:tcBorders>
          </w:tcPr>
          <w:p w14:paraId="373C5187" w14:textId="77777777" w:rsidR="005945F5" w:rsidRPr="005945F5" w:rsidRDefault="005945F5" w:rsidP="005945F5">
            <w:pPr>
              <w:snapToGrid w:val="0"/>
              <w:jc w:val="center"/>
              <w:rPr>
                <w:sz w:val="18"/>
              </w:rPr>
            </w:pPr>
            <w:r w:rsidRPr="005945F5">
              <w:rPr>
                <w:sz w:val="18"/>
              </w:rPr>
              <w:lastRenderedPageBreak/>
              <w:t>1</w:t>
            </w:r>
          </w:p>
        </w:tc>
        <w:tc>
          <w:tcPr>
            <w:tcW w:w="855" w:type="dxa"/>
            <w:tcBorders>
              <w:top w:val="single" w:sz="4" w:space="0" w:color="000000"/>
              <w:left w:val="single" w:sz="4" w:space="0" w:color="000000"/>
              <w:bottom w:val="single" w:sz="4" w:space="0" w:color="000000"/>
            </w:tcBorders>
          </w:tcPr>
          <w:p w14:paraId="201070F3"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31C9EA01"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2A22E608" w14:textId="35250906"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EB4139">
              <w:rPr>
                <w:sz w:val="18"/>
              </w:rPr>
              <w:t>”</w:t>
            </w:r>
            <w:r w:rsidRPr="005945F5">
              <w:rPr>
                <w:sz w:val="18"/>
              </w:rPr>
              <w:t>,</w:t>
            </w:r>
            <w:r w:rsidR="00EB4139">
              <w:rPr>
                <w:sz w:val="18"/>
              </w:rPr>
              <w:t>”</w:t>
            </w:r>
            <w:r w:rsidRPr="005945F5">
              <w:rPr>
                <w:sz w:val="18"/>
              </w:rPr>
              <w:t>9</w:t>
            </w:r>
            <w:r w:rsidR="00EB4139">
              <w:rPr>
                <w:sz w:val="18"/>
              </w:rPr>
              <w:t>”</w:t>
            </w:r>
          </w:p>
        </w:tc>
      </w:tr>
      <w:tr w:rsidR="005945F5" w:rsidRPr="005945F5" w14:paraId="161AA077" w14:textId="77777777" w:rsidTr="005945F5">
        <w:trPr>
          <w:trHeight w:val="262"/>
        </w:trPr>
        <w:tc>
          <w:tcPr>
            <w:tcW w:w="595" w:type="dxa"/>
            <w:tcBorders>
              <w:top w:val="single" w:sz="4" w:space="0" w:color="000000"/>
              <w:left w:val="single" w:sz="4" w:space="0" w:color="000000"/>
              <w:bottom w:val="single" w:sz="4" w:space="0" w:color="000000"/>
            </w:tcBorders>
          </w:tcPr>
          <w:p w14:paraId="755224CF" w14:textId="77777777" w:rsidR="005945F5" w:rsidRPr="005945F5" w:rsidRDefault="005945F5" w:rsidP="005945F5">
            <w:pPr>
              <w:snapToGrid w:val="0"/>
              <w:jc w:val="center"/>
              <w:rPr>
                <w:sz w:val="18"/>
              </w:rPr>
            </w:pPr>
            <w:r w:rsidRPr="005945F5">
              <w:rPr>
                <w:sz w:val="18"/>
              </w:rPr>
              <w:t>29.0</w:t>
            </w:r>
          </w:p>
        </w:tc>
        <w:tc>
          <w:tcPr>
            <w:tcW w:w="2119" w:type="dxa"/>
            <w:tcBorders>
              <w:top w:val="single" w:sz="4" w:space="0" w:color="000000"/>
              <w:left w:val="single" w:sz="4" w:space="0" w:color="000000"/>
              <w:bottom w:val="single" w:sz="4" w:space="0" w:color="000000"/>
            </w:tcBorders>
          </w:tcPr>
          <w:p w14:paraId="6B5B1A60" w14:textId="77777777" w:rsidR="005945F5" w:rsidRPr="005945F5" w:rsidRDefault="005945F5" w:rsidP="005945F5">
            <w:pPr>
              <w:snapToGrid w:val="0"/>
              <w:rPr>
                <w:sz w:val="18"/>
              </w:rPr>
            </w:pPr>
            <w:r w:rsidRPr="005945F5">
              <w:rPr>
                <w:sz w:val="18"/>
              </w:rPr>
              <w:t>Professionista coinvolto - Infermiere</w:t>
            </w:r>
          </w:p>
        </w:tc>
        <w:tc>
          <w:tcPr>
            <w:tcW w:w="1311" w:type="dxa"/>
            <w:tcBorders>
              <w:top w:val="single" w:sz="4" w:space="0" w:color="000000"/>
              <w:left w:val="single" w:sz="4" w:space="0" w:color="000000"/>
              <w:bottom w:val="single" w:sz="4" w:space="0" w:color="000000"/>
            </w:tcBorders>
          </w:tcPr>
          <w:p w14:paraId="210FB469" w14:textId="77777777" w:rsidR="005945F5" w:rsidRPr="005945F5" w:rsidRDefault="005945F5" w:rsidP="005945F5">
            <w:pPr>
              <w:snapToGrid w:val="0"/>
              <w:rPr>
                <w:sz w:val="18"/>
              </w:rPr>
            </w:pPr>
            <w:r w:rsidRPr="005945F5">
              <w:rPr>
                <w:sz w:val="18"/>
              </w:rPr>
              <w:t>Indica se è previsto il coinvolgimento del infermiere nel PRI.</w:t>
            </w:r>
          </w:p>
        </w:tc>
        <w:tc>
          <w:tcPr>
            <w:tcW w:w="555" w:type="dxa"/>
            <w:tcBorders>
              <w:top w:val="single" w:sz="4" w:space="0" w:color="000000"/>
              <w:left w:val="single" w:sz="4" w:space="0" w:color="000000"/>
              <w:bottom w:val="single" w:sz="4" w:space="0" w:color="000000"/>
            </w:tcBorders>
          </w:tcPr>
          <w:p w14:paraId="7288EA65"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0995251F"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39BDD6A0"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42DF9317" w14:textId="5D759F00"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125614">
              <w:rPr>
                <w:sz w:val="18"/>
              </w:rPr>
              <w:t>”,</w:t>
            </w:r>
            <w:r w:rsidR="00EB4139">
              <w:rPr>
                <w:sz w:val="18"/>
              </w:rPr>
              <w:t>”</w:t>
            </w:r>
            <w:r w:rsidRPr="005945F5">
              <w:rPr>
                <w:sz w:val="18"/>
              </w:rPr>
              <w:t>9</w:t>
            </w:r>
            <w:r w:rsidR="00EB4139">
              <w:rPr>
                <w:sz w:val="18"/>
              </w:rPr>
              <w:t>”</w:t>
            </w:r>
          </w:p>
        </w:tc>
      </w:tr>
      <w:tr w:rsidR="005945F5" w:rsidRPr="005945F5" w14:paraId="6EFD8D9D" w14:textId="77777777" w:rsidTr="005945F5">
        <w:trPr>
          <w:trHeight w:val="262"/>
        </w:trPr>
        <w:tc>
          <w:tcPr>
            <w:tcW w:w="595" w:type="dxa"/>
            <w:tcBorders>
              <w:top w:val="single" w:sz="4" w:space="0" w:color="000000"/>
              <w:left w:val="single" w:sz="4" w:space="0" w:color="000000"/>
              <w:bottom w:val="single" w:sz="4" w:space="0" w:color="000000"/>
            </w:tcBorders>
          </w:tcPr>
          <w:p w14:paraId="168AB72C" w14:textId="77777777" w:rsidR="005945F5" w:rsidRPr="005945F5" w:rsidRDefault="005945F5" w:rsidP="005945F5">
            <w:pPr>
              <w:snapToGrid w:val="0"/>
              <w:jc w:val="center"/>
              <w:rPr>
                <w:sz w:val="18"/>
              </w:rPr>
            </w:pPr>
            <w:r w:rsidRPr="005945F5">
              <w:rPr>
                <w:sz w:val="18"/>
              </w:rPr>
              <w:t>30.0</w:t>
            </w:r>
          </w:p>
        </w:tc>
        <w:tc>
          <w:tcPr>
            <w:tcW w:w="2119" w:type="dxa"/>
            <w:tcBorders>
              <w:top w:val="single" w:sz="4" w:space="0" w:color="000000"/>
              <w:left w:val="single" w:sz="4" w:space="0" w:color="000000"/>
              <w:bottom w:val="single" w:sz="4" w:space="0" w:color="000000"/>
            </w:tcBorders>
          </w:tcPr>
          <w:p w14:paraId="62A1C077" w14:textId="77777777" w:rsidR="005945F5" w:rsidRPr="005945F5" w:rsidRDefault="005945F5" w:rsidP="005945F5">
            <w:pPr>
              <w:snapToGrid w:val="0"/>
              <w:rPr>
                <w:sz w:val="18"/>
              </w:rPr>
            </w:pPr>
            <w:r w:rsidRPr="005945F5">
              <w:rPr>
                <w:sz w:val="18"/>
              </w:rPr>
              <w:t xml:space="preserve">Professionista coinvolto – operatore </w:t>
            </w:r>
            <w:proofErr w:type="gramStart"/>
            <w:r w:rsidRPr="005945F5">
              <w:rPr>
                <w:sz w:val="18"/>
              </w:rPr>
              <w:t>socio sanitario</w:t>
            </w:r>
            <w:proofErr w:type="gramEnd"/>
          </w:p>
        </w:tc>
        <w:tc>
          <w:tcPr>
            <w:tcW w:w="1311" w:type="dxa"/>
            <w:tcBorders>
              <w:top w:val="single" w:sz="4" w:space="0" w:color="000000"/>
              <w:left w:val="single" w:sz="4" w:space="0" w:color="000000"/>
              <w:bottom w:val="single" w:sz="4" w:space="0" w:color="000000"/>
            </w:tcBorders>
          </w:tcPr>
          <w:p w14:paraId="726178E2" w14:textId="77777777" w:rsidR="005945F5" w:rsidRPr="005945F5" w:rsidRDefault="005945F5" w:rsidP="005945F5">
            <w:pPr>
              <w:snapToGrid w:val="0"/>
              <w:rPr>
                <w:sz w:val="18"/>
              </w:rPr>
            </w:pPr>
            <w:r w:rsidRPr="005945F5">
              <w:rPr>
                <w:sz w:val="18"/>
              </w:rPr>
              <w:t xml:space="preserve">Indica se è previsto il coinvolgimento dell’operatore </w:t>
            </w:r>
            <w:proofErr w:type="gramStart"/>
            <w:r w:rsidRPr="005945F5">
              <w:rPr>
                <w:sz w:val="18"/>
              </w:rPr>
              <w:t>socio sanitario</w:t>
            </w:r>
            <w:proofErr w:type="gramEnd"/>
            <w:r w:rsidRPr="005945F5">
              <w:rPr>
                <w:sz w:val="18"/>
              </w:rPr>
              <w:t xml:space="preserve"> nel PRI.</w:t>
            </w:r>
          </w:p>
        </w:tc>
        <w:tc>
          <w:tcPr>
            <w:tcW w:w="555" w:type="dxa"/>
            <w:tcBorders>
              <w:top w:val="single" w:sz="4" w:space="0" w:color="000000"/>
              <w:left w:val="single" w:sz="4" w:space="0" w:color="000000"/>
              <w:bottom w:val="single" w:sz="4" w:space="0" w:color="000000"/>
            </w:tcBorders>
          </w:tcPr>
          <w:p w14:paraId="20676645"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39CB3BC2"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44C06163"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2364D9A0" w14:textId="10A58CDE"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EB4139">
              <w:rPr>
                <w:sz w:val="18"/>
              </w:rPr>
              <w:t>”</w:t>
            </w:r>
            <w:r w:rsidR="00125614">
              <w:rPr>
                <w:sz w:val="18"/>
              </w:rPr>
              <w:t>,</w:t>
            </w:r>
            <w:r w:rsidR="00EB4139">
              <w:rPr>
                <w:sz w:val="18"/>
              </w:rPr>
              <w:t>”</w:t>
            </w:r>
            <w:r w:rsidRPr="005945F5">
              <w:rPr>
                <w:sz w:val="18"/>
              </w:rPr>
              <w:t>9</w:t>
            </w:r>
            <w:r w:rsidR="00EB4139">
              <w:rPr>
                <w:sz w:val="18"/>
              </w:rPr>
              <w:t>”</w:t>
            </w:r>
          </w:p>
        </w:tc>
      </w:tr>
      <w:tr w:rsidR="005945F5" w:rsidRPr="005945F5" w14:paraId="27A28BB7" w14:textId="77777777" w:rsidTr="005945F5">
        <w:trPr>
          <w:trHeight w:val="262"/>
        </w:trPr>
        <w:tc>
          <w:tcPr>
            <w:tcW w:w="595" w:type="dxa"/>
            <w:tcBorders>
              <w:top w:val="single" w:sz="4" w:space="0" w:color="000000"/>
              <w:left w:val="single" w:sz="4" w:space="0" w:color="000000"/>
              <w:bottom w:val="single" w:sz="4" w:space="0" w:color="000000"/>
            </w:tcBorders>
          </w:tcPr>
          <w:p w14:paraId="102EAC9C" w14:textId="77777777" w:rsidR="005945F5" w:rsidRPr="005945F5" w:rsidRDefault="005945F5" w:rsidP="005945F5">
            <w:pPr>
              <w:snapToGrid w:val="0"/>
              <w:jc w:val="center"/>
              <w:rPr>
                <w:sz w:val="18"/>
              </w:rPr>
            </w:pPr>
            <w:r w:rsidRPr="005945F5">
              <w:rPr>
                <w:sz w:val="18"/>
              </w:rPr>
              <w:t>31.0</w:t>
            </w:r>
          </w:p>
        </w:tc>
        <w:tc>
          <w:tcPr>
            <w:tcW w:w="2119" w:type="dxa"/>
            <w:tcBorders>
              <w:top w:val="single" w:sz="4" w:space="0" w:color="000000"/>
              <w:left w:val="single" w:sz="4" w:space="0" w:color="000000"/>
              <w:bottom w:val="single" w:sz="4" w:space="0" w:color="000000"/>
            </w:tcBorders>
          </w:tcPr>
          <w:p w14:paraId="69A097CA" w14:textId="77777777" w:rsidR="005945F5" w:rsidRPr="005945F5" w:rsidRDefault="005945F5" w:rsidP="005945F5">
            <w:pPr>
              <w:snapToGrid w:val="0"/>
              <w:rPr>
                <w:sz w:val="18"/>
              </w:rPr>
            </w:pPr>
            <w:r w:rsidRPr="005945F5">
              <w:rPr>
                <w:sz w:val="18"/>
              </w:rPr>
              <w:t>Professionista coinvolto - Fisioterapista</w:t>
            </w:r>
          </w:p>
        </w:tc>
        <w:tc>
          <w:tcPr>
            <w:tcW w:w="1311" w:type="dxa"/>
            <w:tcBorders>
              <w:top w:val="single" w:sz="4" w:space="0" w:color="000000"/>
              <w:left w:val="single" w:sz="4" w:space="0" w:color="000000"/>
              <w:bottom w:val="single" w:sz="4" w:space="0" w:color="000000"/>
            </w:tcBorders>
          </w:tcPr>
          <w:p w14:paraId="50EC0649" w14:textId="77777777" w:rsidR="005945F5" w:rsidRPr="005945F5" w:rsidRDefault="005945F5" w:rsidP="005945F5">
            <w:pPr>
              <w:snapToGrid w:val="0"/>
              <w:rPr>
                <w:sz w:val="18"/>
              </w:rPr>
            </w:pPr>
            <w:r w:rsidRPr="005945F5">
              <w:rPr>
                <w:sz w:val="18"/>
              </w:rPr>
              <w:t>Indica se è previsto il coinvolgimento del fisioterapista nel PRI.</w:t>
            </w:r>
          </w:p>
        </w:tc>
        <w:tc>
          <w:tcPr>
            <w:tcW w:w="555" w:type="dxa"/>
            <w:tcBorders>
              <w:top w:val="single" w:sz="4" w:space="0" w:color="000000"/>
              <w:left w:val="single" w:sz="4" w:space="0" w:color="000000"/>
              <w:bottom w:val="single" w:sz="4" w:space="0" w:color="000000"/>
            </w:tcBorders>
          </w:tcPr>
          <w:p w14:paraId="09B9F990"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3EA7B106"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423F175C"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096FF8A5" w14:textId="0341DC1A"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w:t>
            </w:r>
            <w:r w:rsidR="00EB4139">
              <w:rPr>
                <w:sz w:val="18"/>
              </w:rPr>
              <w:t>“</w:t>
            </w:r>
            <w:r w:rsidRPr="005945F5">
              <w:rPr>
                <w:sz w:val="18"/>
              </w:rPr>
              <w:t>2</w:t>
            </w:r>
            <w:r w:rsidR="00EB4139">
              <w:rPr>
                <w:sz w:val="18"/>
              </w:rPr>
              <w:t>”</w:t>
            </w:r>
            <w:r w:rsidR="00125614">
              <w:rPr>
                <w:sz w:val="18"/>
              </w:rPr>
              <w:t>,</w:t>
            </w:r>
            <w:r w:rsidR="00EB4139">
              <w:rPr>
                <w:sz w:val="18"/>
              </w:rPr>
              <w:t>”</w:t>
            </w:r>
            <w:r w:rsidRPr="005945F5">
              <w:rPr>
                <w:sz w:val="18"/>
              </w:rPr>
              <w:t>9</w:t>
            </w:r>
            <w:r w:rsidR="00EB4139">
              <w:rPr>
                <w:sz w:val="18"/>
              </w:rPr>
              <w:t>”</w:t>
            </w:r>
          </w:p>
        </w:tc>
      </w:tr>
      <w:tr w:rsidR="005945F5" w:rsidRPr="005945F5" w14:paraId="2E0E2F85" w14:textId="77777777" w:rsidTr="005945F5">
        <w:trPr>
          <w:trHeight w:val="262"/>
        </w:trPr>
        <w:tc>
          <w:tcPr>
            <w:tcW w:w="595" w:type="dxa"/>
            <w:tcBorders>
              <w:top w:val="single" w:sz="4" w:space="0" w:color="000000"/>
              <w:left w:val="single" w:sz="4" w:space="0" w:color="000000"/>
              <w:bottom w:val="single" w:sz="4" w:space="0" w:color="000000"/>
            </w:tcBorders>
          </w:tcPr>
          <w:p w14:paraId="21D6A0AF" w14:textId="77777777" w:rsidR="005945F5" w:rsidRPr="005945F5" w:rsidRDefault="005945F5" w:rsidP="005945F5">
            <w:pPr>
              <w:snapToGrid w:val="0"/>
              <w:jc w:val="center"/>
              <w:rPr>
                <w:sz w:val="18"/>
              </w:rPr>
            </w:pPr>
            <w:r w:rsidRPr="005945F5">
              <w:rPr>
                <w:sz w:val="18"/>
              </w:rPr>
              <w:t>32.0</w:t>
            </w:r>
          </w:p>
        </w:tc>
        <w:tc>
          <w:tcPr>
            <w:tcW w:w="2119" w:type="dxa"/>
            <w:tcBorders>
              <w:top w:val="single" w:sz="4" w:space="0" w:color="000000"/>
              <w:left w:val="single" w:sz="4" w:space="0" w:color="000000"/>
              <w:bottom w:val="single" w:sz="4" w:space="0" w:color="000000"/>
            </w:tcBorders>
          </w:tcPr>
          <w:p w14:paraId="41DF0BB4" w14:textId="77777777" w:rsidR="005945F5" w:rsidRPr="005945F5" w:rsidRDefault="005945F5" w:rsidP="005945F5">
            <w:pPr>
              <w:snapToGrid w:val="0"/>
              <w:rPr>
                <w:sz w:val="18"/>
              </w:rPr>
            </w:pPr>
            <w:r w:rsidRPr="005945F5">
              <w:rPr>
                <w:sz w:val="18"/>
              </w:rPr>
              <w:t>Professionista coinvolto - Logopedista</w:t>
            </w:r>
          </w:p>
        </w:tc>
        <w:tc>
          <w:tcPr>
            <w:tcW w:w="1311" w:type="dxa"/>
            <w:tcBorders>
              <w:top w:val="single" w:sz="4" w:space="0" w:color="000000"/>
              <w:left w:val="single" w:sz="4" w:space="0" w:color="000000"/>
              <w:bottom w:val="single" w:sz="4" w:space="0" w:color="000000"/>
            </w:tcBorders>
          </w:tcPr>
          <w:p w14:paraId="24D0BFB9" w14:textId="77777777" w:rsidR="005945F5" w:rsidRPr="005945F5" w:rsidRDefault="005945F5" w:rsidP="005945F5">
            <w:pPr>
              <w:snapToGrid w:val="0"/>
              <w:rPr>
                <w:sz w:val="18"/>
              </w:rPr>
            </w:pPr>
            <w:r w:rsidRPr="005945F5">
              <w:rPr>
                <w:sz w:val="18"/>
              </w:rPr>
              <w:t>Indica se è previsto il coinvolgimento del logopedista nel PRI.</w:t>
            </w:r>
          </w:p>
        </w:tc>
        <w:tc>
          <w:tcPr>
            <w:tcW w:w="555" w:type="dxa"/>
            <w:tcBorders>
              <w:top w:val="single" w:sz="4" w:space="0" w:color="000000"/>
              <w:left w:val="single" w:sz="4" w:space="0" w:color="000000"/>
              <w:bottom w:val="single" w:sz="4" w:space="0" w:color="000000"/>
            </w:tcBorders>
          </w:tcPr>
          <w:p w14:paraId="7757F30C"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04140135"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0E7F0CD3"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3B1BA177" w14:textId="67E97BDE"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EB4139">
              <w:rPr>
                <w:sz w:val="18"/>
              </w:rPr>
              <w:t>”</w:t>
            </w:r>
            <w:r w:rsidR="00125614">
              <w:rPr>
                <w:sz w:val="18"/>
              </w:rPr>
              <w:t>,</w:t>
            </w:r>
            <w:r w:rsidR="00EB4139">
              <w:rPr>
                <w:sz w:val="18"/>
              </w:rPr>
              <w:t>”</w:t>
            </w:r>
            <w:r w:rsidRPr="005945F5">
              <w:rPr>
                <w:sz w:val="18"/>
              </w:rPr>
              <w:t>9</w:t>
            </w:r>
            <w:r w:rsidR="00EB4139">
              <w:rPr>
                <w:sz w:val="18"/>
              </w:rPr>
              <w:t>”</w:t>
            </w:r>
          </w:p>
        </w:tc>
      </w:tr>
      <w:tr w:rsidR="005945F5" w:rsidRPr="005945F5" w14:paraId="74E2856B" w14:textId="77777777" w:rsidTr="005945F5">
        <w:trPr>
          <w:trHeight w:val="262"/>
        </w:trPr>
        <w:tc>
          <w:tcPr>
            <w:tcW w:w="595" w:type="dxa"/>
            <w:tcBorders>
              <w:top w:val="single" w:sz="4" w:space="0" w:color="000000"/>
              <w:left w:val="single" w:sz="4" w:space="0" w:color="000000"/>
              <w:bottom w:val="single" w:sz="4" w:space="0" w:color="000000"/>
            </w:tcBorders>
          </w:tcPr>
          <w:p w14:paraId="7141BA42" w14:textId="77777777" w:rsidR="005945F5" w:rsidRPr="005945F5" w:rsidRDefault="005945F5" w:rsidP="005945F5">
            <w:pPr>
              <w:snapToGrid w:val="0"/>
              <w:jc w:val="center"/>
              <w:rPr>
                <w:sz w:val="18"/>
              </w:rPr>
            </w:pPr>
            <w:r w:rsidRPr="005945F5">
              <w:rPr>
                <w:sz w:val="18"/>
              </w:rPr>
              <w:t>33.0</w:t>
            </w:r>
          </w:p>
        </w:tc>
        <w:tc>
          <w:tcPr>
            <w:tcW w:w="2119" w:type="dxa"/>
            <w:tcBorders>
              <w:top w:val="single" w:sz="4" w:space="0" w:color="000000"/>
              <w:left w:val="single" w:sz="4" w:space="0" w:color="000000"/>
              <w:bottom w:val="single" w:sz="4" w:space="0" w:color="000000"/>
            </w:tcBorders>
          </w:tcPr>
          <w:p w14:paraId="019377FB" w14:textId="77777777" w:rsidR="005945F5" w:rsidRPr="005945F5" w:rsidRDefault="005945F5" w:rsidP="005945F5">
            <w:pPr>
              <w:snapToGrid w:val="0"/>
              <w:rPr>
                <w:sz w:val="18"/>
              </w:rPr>
            </w:pPr>
            <w:r w:rsidRPr="005945F5">
              <w:rPr>
                <w:sz w:val="18"/>
              </w:rPr>
              <w:t>Professionista coinvolto - Terapista della neuro e psicomotricità dell'età evolutiva</w:t>
            </w:r>
          </w:p>
        </w:tc>
        <w:tc>
          <w:tcPr>
            <w:tcW w:w="1311" w:type="dxa"/>
            <w:tcBorders>
              <w:top w:val="single" w:sz="4" w:space="0" w:color="000000"/>
              <w:left w:val="single" w:sz="4" w:space="0" w:color="000000"/>
              <w:bottom w:val="single" w:sz="4" w:space="0" w:color="000000"/>
            </w:tcBorders>
          </w:tcPr>
          <w:p w14:paraId="116E915B" w14:textId="77777777" w:rsidR="005945F5" w:rsidRPr="005945F5" w:rsidRDefault="005945F5" w:rsidP="005945F5">
            <w:pPr>
              <w:snapToGrid w:val="0"/>
              <w:rPr>
                <w:sz w:val="18"/>
              </w:rPr>
            </w:pPr>
            <w:r w:rsidRPr="005945F5">
              <w:rPr>
                <w:sz w:val="18"/>
              </w:rPr>
              <w:t>Indica se è previsto il coinvolgimento del Terapista della neuro e psicomotricità dell'età evolutiva nel PRI.</w:t>
            </w:r>
          </w:p>
        </w:tc>
        <w:tc>
          <w:tcPr>
            <w:tcW w:w="555" w:type="dxa"/>
            <w:tcBorders>
              <w:top w:val="single" w:sz="4" w:space="0" w:color="000000"/>
              <w:left w:val="single" w:sz="4" w:space="0" w:color="000000"/>
              <w:bottom w:val="single" w:sz="4" w:space="0" w:color="000000"/>
            </w:tcBorders>
          </w:tcPr>
          <w:p w14:paraId="59CB1A3D"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5FBA74C1"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0F1E0980"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0E5F30DF" w14:textId="3EC6B3B8"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w:t>
            </w:r>
            <w:r w:rsidR="00EB4139">
              <w:rPr>
                <w:sz w:val="18"/>
              </w:rPr>
              <w:t>“</w:t>
            </w:r>
            <w:r w:rsidRPr="005945F5">
              <w:rPr>
                <w:sz w:val="18"/>
              </w:rPr>
              <w:t>2</w:t>
            </w:r>
            <w:r w:rsidR="00EB4139">
              <w:rPr>
                <w:sz w:val="18"/>
              </w:rPr>
              <w:t>”</w:t>
            </w:r>
            <w:r w:rsidR="00125614">
              <w:rPr>
                <w:sz w:val="18"/>
              </w:rPr>
              <w:t>,</w:t>
            </w:r>
            <w:r w:rsidR="00EB4139">
              <w:rPr>
                <w:sz w:val="18"/>
              </w:rPr>
              <w:t>”</w:t>
            </w:r>
            <w:r w:rsidRPr="005945F5">
              <w:rPr>
                <w:sz w:val="18"/>
              </w:rPr>
              <w:t>9</w:t>
            </w:r>
            <w:r w:rsidR="00EB4139">
              <w:rPr>
                <w:sz w:val="18"/>
              </w:rPr>
              <w:t>”</w:t>
            </w:r>
          </w:p>
        </w:tc>
      </w:tr>
      <w:tr w:rsidR="005945F5" w:rsidRPr="005945F5" w14:paraId="3C60FBA8" w14:textId="77777777" w:rsidTr="005945F5">
        <w:trPr>
          <w:trHeight w:val="262"/>
        </w:trPr>
        <w:tc>
          <w:tcPr>
            <w:tcW w:w="595" w:type="dxa"/>
            <w:tcBorders>
              <w:top w:val="single" w:sz="4" w:space="0" w:color="000000"/>
              <w:left w:val="single" w:sz="4" w:space="0" w:color="000000"/>
              <w:bottom w:val="single" w:sz="4" w:space="0" w:color="000000"/>
            </w:tcBorders>
          </w:tcPr>
          <w:p w14:paraId="312552BB" w14:textId="77777777" w:rsidR="005945F5" w:rsidRPr="005945F5" w:rsidRDefault="005945F5" w:rsidP="005945F5">
            <w:pPr>
              <w:snapToGrid w:val="0"/>
              <w:jc w:val="center"/>
              <w:rPr>
                <w:sz w:val="18"/>
              </w:rPr>
            </w:pPr>
            <w:r w:rsidRPr="005945F5">
              <w:rPr>
                <w:sz w:val="18"/>
              </w:rPr>
              <w:t>34.0</w:t>
            </w:r>
          </w:p>
        </w:tc>
        <w:tc>
          <w:tcPr>
            <w:tcW w:w="2119" w:type="dxa"/>
            <w:tcBorders>
              <w:top w:val="single" w:sz="4" w:space="0" w:color="000000"/>
              <w:left w:val="single" w:sz="4" w:space="0" w:color="000000"/>
              <w:bottom w:val="single" w:sz="4" w:space="0" w:color="000000"/>
            </w:tcBorders>
          </w:tcPr>
          <w:p w14:paraId="7FE3A952" w14:textId="77777777" w:rsidR="005945F5" w:rsidRPr="005945F5" w:rsidRDefault="005945F5" w:rsidP="005945F5">
            <w:pPr>
              <w:snapToGrid w:val="0"/>
              <w:rPr>
                <w:sz w:val="18"/>
              </w:rPr>
            </w:pPr>
            <w:r w:rsidRPr="005945F5">
              <w:rPr>
                <w:sz w:val="18"/>
              </w:rPr>
              <w:t>Professionista coinvolto - Terapista occupazionale</w:t>
            </w:r>
          </w:p>
        </w:tc>
        <w:tc>
          <w:tcPr>
            <w:tcW w:w="1311" w:type="dxa"/>
            <w:tcBorders>
              <w:top w:val="single" w:sz="4" w:space="0" w:color="000000"/>
              <w:left w:val="single" w:sz="4" w:space="0" w:color="000000"/>
              <w:bottom w:val="single" w:sz="4" w:space="0" w:color="000000"/>
            </w:tcBorders>
          </w:tcPr>
          <w:p w14:paraId="5BE3A360" w14:textId="77777777" w:rsidR="005945F5" w:rsidRPr="005945F5" w:rsidRDefault="005945F5" w:rsidP="005945F5">
            <w:pPr>
              <w:snapToGrid w:val="0"/>
              <w:rPr>
                <w:sz w:val="18"/>
              </w:rPr>
            </w:pPr>
            <w:r w:rsidRPr="005945F5">
              <w:rPr>
                <w:sz w:val="18"/>
              </w:rPr>
              <w:t>Indica se è previsto il coinvolgimento del Terapista occupazionale.</w:t>
            </w:r>
          </w:p>
        </w:tc>
        <w:tc>
          <w:tcPr>
            <w:tcW w:w="555" w:type="dxa"/>
            <w:tcBorders>
              <w:top w:val="single" w:sz="4" w:space="0" w:color="000000"/>
              <w:left w:val="single" w:sz="4" w:space="0" w:color="000000"/>
              <w:bottom w:val="single" w:sz="4" w:space="0" w:color="000000"/>
            </w:tcBorders>
          </w:tcPr>
          <w:p w14:paraId="46FF8BFE"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54AA5B40"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267B8722"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6BFBF7DE" w14:textId="059BA2F1"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xml:space="preserve">, </w:t>
            </w:r>
            <w:r w:rsidR="00EB4139">
              <w:rPr>
                <w:sz w:val="18"/>
              </w:rPr>
              <w:t>“</w:t>
            </w:r>
            <w:r w:rsidRPr="005945F5">
              <w:rPr>
                <w:sz w:val="18"/>
              </w:rPr>
              <w:t>2</w:t>
            </w:r>
            <w:r w:rsidR="00EB4139">
              <w:rPr>
                <w:sz w:val="18"/>
              </w:rPr>
              <w:t>”</w:t>
            </w:r>
            <w:r w:rsidR="00125614">
              <w:rPr>
                <w:sz w:val="18"/>
              </w:rPr>
              <w:t>,</w:t>
            </w:r>
            <w:r w:rsidR="00EB4139">
              <w:rPr>
                <w:sz w:val="18"/>
              </w:rPr>
              <w:t>”</w:t>
            </w:r>
            <w:r w:rsidRPr="005945F5">
              <w:rPr>
                <w:sz w:val="18"/>
              </w:rPr>
              <w:t>9</w:t>
            </w:r>
            <w:r w:rsidR="00EB4139">
              <w:rPr>
                <w:sz w:val="18"/>
              </w:rPr>
              <w:t>”</w:t>
            </w:r>
          </w:p>
        </w:tc>
      </w:tr>
      <w:tr w:rsidR="005945F5" w:rsidRPr="005945F5" w14:paraId="1F3F8A96" w14:textId="77777777" w:rsidTr="005945F5">
        <w:trPr>
          <w:trHeight w:val="262"/>
        </w:trPr>
        <w:tc>
          <w:tcPr>
            <w:tcW w:w="595" w:type="dxa"/>
            <w:tcBorders>
              <w:top w:val="single" w:sz="4" w:space="0" w:color="000000"/>
              <w:left w:val="single" w:sz="4" w:space="0" w:color="000000"/>
              <w:bottom w:val="single" w:sz="4" w:space="0" w:color="000000"/>
            </w:tcBorders>
          </w:tcPr>
          <w:p w14:paraId="6FA3272F" w14:textId="77777777" w:rsidR="005945F5" w:rsidRPr="005945F5" w:rsidRDefault="005945F5" w:rsidP="005945F5">
            <w:pPr>
              <w:snapToGrid w:val="0"/>
              <w:jc w:val="center"/>
              <w:rPr>
                <w:sz w:val="18"/>
              </w:rPr>
            </w:pPr>
            <w:r w:rsidRPr="005945F5">
              <w:rPr>
                <w:sz w:val="18"/>
              </w:rPr>
              <w:t>35.0</w:t>
            </w:r>
          </w:p>
        </w:tc>
        <w:tc>
          <w:tcPr>
            <w:tcW w:w="2119" w:type="dxa"/>
            <w:tcBorders>
              <w:top w:val="single" w:sz="4" w:space="0" w:color="000000"/>
              <w:left w:val="single" w:sz="4" w:space="0" w:color="000000"/>
              <w:bottom w:val="single" w:sz="4" w:space="0" w:color="000000"/>
            </w:tcBorders>
          </w:tcPr>
          <w:p w14:paraId="61231708" w14:textId="77777777" w:rsidR="005945F5" w:rsidRPr="005945F5" w:rsidRDefault="005945F5" w:rsidP="005945F5">
            <w:pPr>
              <w:snapToGrid w:val="0"/>
              <w:rPr>
                <w:sz w:val="18"/>
              </w:rPr>
            </w:pPr>
            <w:r w:rsidRPr="005945F5">
              <w:rPr>
                <w:sz w:val="18"/>
              </w:rPr>
              <w:t>Professionista coinvolto - psicologo</w:t>
            </w:r>
          </w:p>
        </w:tc>
        <w:tc>
          <w:tcPr>
            <w:tcW w:w="1311" w:type="dxa"/>
            <w:tcBorders>
              <w:top w:val="single" w:sz="4" w:space="0" w:color="000000"/>
              <w:left w:val="single" w:sz="4" w:space="0" w:color="000000"/>
              <w:bottom w:val="single" w:sz="4" w:space="0" w:color="000000"/>
            </w:tcBorders>
          </w:tcPr>
          <w:p w14:paraId="1A37698C" w14:textId="77777777" w:rsidR="005945F5" w:rsidRPr="005945F5" w:rsidRDefault="005945F5" w:rsidP="005945F5">
            <w:pPr>
              <w:snapToGrid w:val="0"/>
              <w:rPr>
                <w:sz w:val="18"/>
              </w:rPr>
            </w:pPr>
            <w:r w:rsidRPr="005945F5">
              <w:rPr>
                <w:sz w:val="18"/>
              </w:rPr>
              <w:t>Indica se è previsto il coinvolgimento dello psicologo.</w:t>
            </w:r>
          </w:p>
        </w:tc>
        <w:tc>
          <w:tcPr>
            <w:tcW w:w="555" w:type="dxa"/>
            <w:tcBorders>
              <w:top w:val="single" w:sz="4" w:space="0" w:color="000000"/>
              <w:left w:val="single" w:sz="4" w:space="0" w:color="000000"/>
              <w:bottom w:val="single" w:sz="4" w:space="0" w:color="000000"/>
            </w:tcBorders>
          </w:tcPr>
          <w:p w14:paraId="5AD8D8F4"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4C07F237"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67E3FF32"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30C20B7D" w14:textId="0016CBF8"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 </w:t>
            </w:r>
            <w:r w:rsidR="00EB4139">
              <w:rPr>
                <w:sz w:val="18"/>
              </w:rPr>
              <w:t>“</w:t>
            </w:r>
            <w:r w:rsidRPr="005945F5">
              <w:rPr>
                <w:sz w:val="18"/>
              </w:rPr>
              <w:t>2</w:t>
            </w:r>
            <w:r w:rsidR="00EB4139">
              <w:rPr>
                <w:sz w:val="18"/>
              </w:rPr>
              <w:t>”</w:t>
            </w:r>
            <w:r w:rsidR="00125614">
              <w:rPr>
                <w:sz w:val="18"/>
              </w:rPr>
              <w:t>,</w:t>
            </w:r>
            <w:r w:rsidR="00EB4139">
              <w:rPr>
                <w:sz w:val="18"/>
              </w:rPr>
              <w:t>”</w:t>
            </w:r>
            <w:r w:rsidRPr="005945F5">
              <w:rPr>
                <w:sz w:val="18"/>
              </w:rPr>
              <w:t>9</w:t>
            </w:r>
            <w:r w:rsidR="00EB4139">
              <w:rPr>
                <w:sz w:val="18"/>
              </w:rPr>
              <w:t>”</w:t>
            </w:r>
          </w:p>
        </w:tc>
      </w:tr>
      <w:tr w:rsidR="005945F5" w:rsidRPr="005945F5" w14:paraId="3D8D34C1" w14:textId="77777777" w:rsidTr="005945F5">
        <w:trPr>
          <w:trHeight w:val="262"/>
        </w:trPr>
        <w:tc>
          <w:tcPr>
            <w:tcW w:w="595" w:type="dxa"/>
            <w:tcBorders>
              <w:top w:val="single" w:sz="4" w:space="0" w:color="000000"/>
              <w:left w:val="single" w:sz="4" w:space="0" w:color="000000"/>
              <w:bottom w:val="single" w:sz="4" w:space="0" w:color="000000"/>
            </w:tcBorders>
          </w:tcPr>
          <w:p w14:paraId="63B45D9A" w14:textId="77777777" w:rsidR="005945F5" w:rsidRPr="005945F5" w:rsidRDefault="005945F5" w:rsidP="005945F5">
            <w:pPr>
              <w:snapToGrid w:val="0"/>
              <w:jc w:val="center"/>
              <w:rPr>
                <w:sz w:val="18"/>
              </w:rPr>
            </w:pPr>
            <w:r w:rsidRPr="005945F5">
              <w:rPr>
                <w:sz w:val="18"/>
              </w:rPr>
              <w:t>36.0</w:t>
            </w:r>
          </w:p>
        </w:tc>
        <w:tc>
          <w:tcPr>
            <w:tcW w:w="2119" w:type="dxa"/>
            <w:tcBorders>
              <w:top w:val="single" w:sz="4" w:space="0" w:color="000000"/>
              <w:left w:val="single" w:sz="4" w:space="0" w:color="000000"/>
              <w:bottom w:val="single" w:sz="4" w:space="0" w:color="000000"/>
            </w:tcBorders>
          </w:tcPr>
          <w:p w14:paraId="1977D73B" w14:textId="77777777" w:rsidR="005945F5" w:rsidRPr="005945F5" w:rsidRDefault="005945F5" w:rsidP="005945F5">
            <w:pPr>
              <w:snapToGrid w:val="0"/>
              <w:rPr>
                <w:sz w:val="18"/>
              </w:rPr>
            </w:pPr>
            <w:r w:rsidRPr="005945F5">
              <w:rPr>
                <w:sz w:val="18"/>
              </w:rPr>
              <w:t>Professionista coinvolto – assistente sociale</w:t>
            </w:r>
          </w:p>
        </w:tc>
        <w:tc>
          <w:tcPr>
            <w:tcW w:w="1311" w:type="dxa"/>
            <w:tcBorders>
              <w:top w:val="single" w:sz="4" w:space="0" w:color="000000"/>
              <w:left w:val="single" w:sz="4" w:space="0" w:color="000000"/>
              <w:bottom w:val="single" w:sz="4" w:space="0" w:color="000000"/>
            </w:tcBorders>
          </w:tcPr>
          <w:p w14:paraId="2588B6B2" w14:textId="77777777" w:rsidR="005945F5" w:rsidRPr="005945F5" w:rsidRDefault="005945F5" w:rsidP="005945F5">
            <w:pPr>
              <w:snapToGrid w:val="0"/>
              <w:rPr>
                <w:sz w:val="18"/>
              </w:rPr>
            </w:pPr>
            <w:r w:rsidRPr="005945F5">
              <w:rPr>
                <w:sz w:val="18"/>
              </w:rPr>
              <w:t>Indica se è previsto il coinvolgimento dell’assistente sociale.</w:t>
            </w:r>
          </w:p>
        </w:tc>
        <w:tc>
          <w:tcPr>
            <w:tcW w:w="555" w:type="dxa"/>
            <w:tcBorders>
              <w:top w:val="single" w:sz="4" w:space="0" w:color="000000"/>
              <w:left w:val="single" w:sz="4" w:space="0" w:color="000000"/>
              <w:bottom w:val="single" w:sz="4" w:space="0" w:color="000000"/>
            </w:tcBorders>
          </w:tcPr>
          <w:p w14:paraId="08D5905A"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040F7D54"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6147AE92"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1600F394" w14:textId="411DDFE8"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00125614">
              <w:rPr>
                <w:sz w:val="18"/>
              </w:rPr>
              <w:t xml:space="preserve">, </w:t>
            </w:r>
            <w:r w:rsidR="00EB4139">
              <w:rPr>
                <w:sz w:val="18"/>
              </w:rPr>
              <w:t>“</w:t>
            </w:r>
            <w:r w:rsidRPr="005945F5">
              <w:rPr>
                <w:sz w:val="18"/>
              </w:rPr>
              <w:t>2</w:t>
            </w:r>
            <w:r w:rsidR="00EB4139">
              <w:rPr>
                <w:sz w:val="18"/>
              </w:rPr>
              <w:t>”</w:t>
            </w:r>
            <w:r w:rsidR="00125614">
              <w:rPr>
                <w:sz w:val="18"/>
              </w:rPr>
              <w:t>,</w:t>
            </w:r>
            <w:r w:rsidR="00EB4139">
              <w:rPr>
                <w:sz w:val="18"/>
              </w:rPr>
              <w:t>”</w:t>
            </w:r>
            <w:r w:rsidRPr="005945F5">
              <w:rPr>
                <w:sz w:val="18"/>
              </w:rPr>
              <w:t>9</w:t>
            </w:r>
            <w:r w:rsidR="00EB4139">
              <w:rPr>
                <w:sz w:val="18"/>
              </w:rPr>
              <w:t>”</w:t>
            </w:r>
          </w:p>
        </w:tc>
      </w:tr>
      <w:tr w:rsidR="005945F5" w:rsidRPr="005945F5" w14:paraId="1033B58C" w14:textId="77777777" w:rsidTr="005945F5">
        <w:trPr>
          <w:trHeight w:val="262"/>
        </w:trPr>
        <w:tc>
          <w:tcPr>
            <w:tcW w:w="595" w:type="dxa"/>
            <w:tcBorders>
              <w:top w:val="single" w:sz="4" w:space="0" w:color="000000"/>
              <w:left w:val="single" w:sz="4" w:space="0" w:color="000000"/>
              <w:bottom w:val="single" w:sz="4" w:space="0" w:color="000000"/>
            </w:tcBorders>
          </w:tcPr>
          <w:p w14:paraId="6D2DAE98" w14:textId="77777777" w:rsidR="005945F5" w:rsidRPr="005945F5" w:rsidRDefault="005945F5" w:rsidP="005945F5">
            <w:pPr>
              <w:snapToGrid w:val="0"/>
              <w:jc w:val="center"/>
              <w:rPr>
                <w:sz w:val="18"/>
              </w:rPr>
            </w:pPr>
            <w:r w:rsidRPr="005945F5">
              <w:rPr>
                <w:sz w:val="18"/>
              </w:rPr>
              <w:lastRenderedPageBreak/>
              <w:t>37.0</w:t>
            </w:r>
          </w:p>
        </w:tc>
        <w:tc>
          <w:tcPr>
            <w:tcW w:w="2119" w:type="dxa"/>
            <w:tcBorders>
              <w:top w:val="single" w:sz="4" w:space="0" w:color="000000"/>
              <w:left w:val="single" w:sz="4" w:space="0" w:color="000000"/>
              <w:bottom w:val="single" w:sz="4" w:space="0" w:color="000000"/>
            </w:tcBorders>
          </w:tcPr>
          <w:p w14:paraId="0C8FFF4C" w14:textId="77777777" w:rsidR="005945F5" w:rsidRPr="005945F5" w:rsidRDefault="005945F5" w:rsidP="005945F5">
            <w:pPr>
              <w:snapToGrid w:val="0"/>
              <w:rPr>
                <w:sz w:val="18"/>
              </w:rPr>
            </w:pPr>
            <w:r w:rsidRPr="005945F5">
              <w:rPr>
                <w:sz w:val="18"/>
              </w:rPr>
              <w:t>Professionista coinvolto – educatore professionale</w:t>
            </w:r>
          </w:p>
        </w:tc>
        <w:tc>
          <w:tcPr>
            <w:tcW w:w="1311" w:type="dxa"/>
            <w:tcBorders>
              <w:top w:val="single" w:sz="4" w:space="0" w:color="000000"/>
              <w:left w:val="single" w:sz="4" w:space="0" w:color="000000"/>
              <w:bottom w:val="single" w:sz="4" w:space="0" w:color="000000"/>
            </w:tcBorders>
          </w:tcPr>
          <w:p w14:paraId="0B41C6AD" w14:textId="77777777" w:rsidR="005945F5" w:rsidRPr="005945F5" w:rsidRDefault="005945F5" w:rsidP="005945F5">
            <w:pPr>
              <w:snapToGrid w:val="0"/>
              <w:rPr>
                <w:sz w:val="18"/>
              </w:rPr>
            </w:pPr>
            <w:r w:rsidRPr="005945F5">
              <w:rPr>
                <w:sz w:val="18"/>
              </w:rPr>
              <w:t>Indica se è previsto il coinvolgimento dell’educatore professionale.</w:t>
            </w:r>
          </w:p>
        </w:tc>
        <w:tc>
          <w:tcPr>
            <w:tcW w:w="555" w:type="dxa"/>
            <w:tcBorders>
              <w:top w:val="single" w:sz="4" w:space="0" w:color="000000"/>
              <w:left w:val="single" w:sz="4" w:space="0" w:color="000000"/>
              <w:bottom w:val="single" w:sz="4" w:space="0" w:color="000000"/>
            </w:tcBorders>
          </w:tcPr>
          <w:p w14:paraId="756F99EF"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557163C7"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7A0DB02B"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7A2C4A84" w14:textId="371B9298"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Pr="005945F5">
              <w:rPr>
                <w:sz w:val="18"/>
              </w:rPr>
              <w:t>,</w:t>
            </w:r>
            <w:r w:rsidR="00EB4139">
              <w:rPr>
                <w:sz w:val="18"/>
              </w:rPr>
              <w:t>”</w:t>
            </w:r>
            <w:r w:rsidRPr="005945F5">
              <w:rPr>
                <w:sz w:val="18"/>
              </w:rPr>
              <w:t>2</w:t>
            </w:r>
            <w:r w:rsidR="00EB4139">
              <w:rPr>
                <w:sz w:val="18"/>
              </w:rPr>
              <w:t>”</w:t>
            </w:r>
            <w:r w:rsidR="00125614">
              <w:rPr>
                <w:sz w:val="18"/>
              </w:rPr>
              <w:t>,</w:t>
            </w:r>
            <w:r w:rsidR="00EB4139">
              <w:rPr>
                <w:sz w:val="18"/>
              </w:rPr>
              <w:t>”</w:t>
            </w:r>
            <w:r w:rsidRPr="005945F5">
              <w:rPr>
                <w:sz w:val="18"/>
              </w:rPr>
              <w:t>9</w:t>
            </w:r>
            <w:r w:rsidR="00EB4139">
              <w:rPr>
                <w:sz w:val="18"/>
              </w:rPr>
              <w:t>”</w:t>
            </w:r>
          </w:p>
        </w:tc>
      </w:tr>
      <w:tr w:rsidR="005945F5" w:rsidRPr="005945F5" w14:paraId="783AA5C5" w14:textId="77777777" w:rsidTr="005945F5">
        <w:trPr>
          <w:trHeight w:val="262"/>
        </w:trPr>
        <w:tc>
          <w:tcPr>
            <w:tcW w:w="595" w:type="dxa"/>
            <w:tcBorders>
              <w:top w:val="single" w:sz="4" w:space="0" w:color="000000"/>
              <w:left w:val="single" w:sz="4" w:space="0" w:color="000000"/>
              <w:bottom w:val="single" w:sz="4" w:space="0" w:color="000000"/>
            </w:tcBorders>
          </w:tcPr>
          <w:p w14:paraId="2AC87E9F" w14:textId="77777777" w:rsidR="005945F5" w:rsidRPr="005945F5" w:rsidRDefault="005945F5" w:rsidP="005945F5">
            <w:pPr>
              <w:snapToGrid w:val="0"/>
              <w:jc w:val="center"/>
              <w:rPr>
                <w:sz w:val="18"/>
              </w:rPr>
            </w:pPr>
            <w:r w:rsidRPr="005945F5">
              <w:rPr>
                <w:sz w:val="18"/>
              </w:rPr>
              <w:t>38.0</w:t>
            </w:r>
          </w:p>
        </w:tc>
        <w:tc>
          <w:tcPr>
            <w:tcW w:w="2119" w:type="dxa"/>
            <w:tcBorders>
              <w:top w:val="single" w:sz="4" w:space="0" w:color="000000"/>
              <w:left w:val="single" w:sz="4" w:space="0" w:color="000000"/>
              <w:bottom w:val="single" w:sz="4" w:space="0" w:color="000000"/>
            </w:tcBorders>
          </w:tcPr>
          <w:p w14:paraId="68AE6D88" w14:textId="77777777" w:rsidR="005945F5" w:rsidRPr="005945F5" w:rsidRDefault="005945F5" w:rsidP="005945F5">
            <w:pPr>
              <w:snapToGrid w:val="0"/>
              <w:rPr>
                <w:sz w:val="18"/>
              </w:rPr>
            </w:pPr>
            <w:r w:rsidRPr="005945F5">
              <w:rPr>
                <w:sz w:val="18"/>
              </w:rPr>
              <w:t>Professionista coinvolto – altri professionisti sanitari</w:t>
            </w:r>
          </w:p>
        </w:tc>
        <w:tc>
          <w:tcPr>
            <w:tcW w:w="1311" w:type="dxa"/>
            <w:tcBorders>
              <w:top w:val="single" w:sz="4" w:space="0" w:color="000000"/>
              <w:left w:val="single" w:sz="4" w:space="0" w:color="000000"/>
              <w:bottom w:val="single" w:sz="4" w:space="0" w:color="000000"/>
            </w:tcBorders>
          </w:tcPr>
          <w:p w14:paraId="06ACD719" w14:textId="77777777" w:rsidR="005945F5" w:rsidRPr="005945F5" w:rsidRDefault="005945F5" w:rsidP="005945F5">
            <w:pPr>
              <w:snapToGrid w:val="0"/>
              <w:rPr>
                <w:sz w:val="18"/>
              </w:rPr>
            </w:pPr>
            <w:r w:rsidRPr="005945F5">
              <w:rPr>
                <w:sz w:val="18"/>
              </w:rPr>
              <w:t>Indica se è previsto il coinvolgimento di altri professionisti sanitari.</w:t>
            </w:r>
          </w:p>
        </w:tc>
        <w:tc>
          <w:tcPr>
            <w:tcW w:w="555" w:type="dxa"/>
            <w:tcBorders>
              <w:top w:val="single" w:sz="4" w:space="0" w:color="000000"/>
              <w:left w:val="single" w:sz="4" w:space="0" w:color="000000"/>
              <w:bottom w:val="single" w:sz="4" w:space="0" w:color="000000"/>
            </w:tcBorders>
          </w:tcPr>
          <w:p w14:paraId="2FC481A5" w14:textId="77777777" w:rsidR="005945F5" w:rsidRPr="005945F5" w:rsidRDefault="005945F5" w:rsidP="005945F5">
            <w:pPr>
              <w:snapToGrid w:val="0"/>
              <w:jc w:val="center"/>
              <w:rPr>
                <w:sz w:val="18"/>
              </w:rPr>
            </w:pPr>
            <w:r w:rsidRPr="005945F5">
              <w:rPr>
                <w:sz w:val="18"/>
              </w:rPr>
              <w:t>1</w:t>
            </w:r>
          </w:p>
        </w:tc>
        <w:tc>
          <w:tcPr>
            <w:tcW w:w="855" w:type="dxa"/>
            <w:tcBorders>
              <w:top w:val="single" w:sz="4" w:space="0" w:color="000000"/>
              <w:left w:val="single" w:sz="4" w:space="0" w:color="000000"/>
              <w:bottom w:val="single" w:sz="4" w:space="0" w:color="000000"/>
            </w:tcBorders>
          </w:tcPr>
          <w:p w14:paraId="20AE6D30" w14:textId="77777777" w:rsidR="005945F5" w:rsidRPr="005945F5" w:rsidRDefault="005945F5" w:rsidP="005945F5">
            <w:pPr>
              <w:snapToGrid w:val="0"/>
              <w:jc w:val="center"/>
              <w:rPr>
                <w:sz w:val="18"/>
              </w:rPr>
            </w:pPr>
            <w:r w:rsidRPr="005945F5">
              <w:rPr>
                <w:sz w:val="18"/>
              </w:rPr>
              <w:t>OBB</w:t>
            </w:r>
          </w:p>
        </w:tc>
        <w:tc>
          <w:tcPr>
            <w:tcW w:w="660" w:type="dxa"/>
            <w:tcBorders>
              <w:top w:val="single" w:sz="4" w:space="0" w:color="000000"/>
              <w:left w:val="single" w:sz="4" w:space="0" w:color="000000"/>
              <w:bottom w:val="single" w:sz="4" w:space="0" w:color="000000"/>
            </w:tcBorders>
          </w:tcPr>
          <w:p w14:paraId="5E9F8089" w14:textId="77777777" w:rsidR="005945F5" w:rsidRPr="005945F5" w:rsidRDefault="005945F5" w:rsidP="005945F5">
            <w:pPr>
              <w:snapToGrid w:val="0"/>
              <w:jc w:val="center"/>
              <w:rPr>
                <w:sz w:val="18"/>
              </w:rPr>
            </w:pPr>
            <w:r w:rsidRPr="005945F5">
              <w:rPr>
                <w:sz w:val="18"/>
              </w:rPr>
              <w:t>LIS</w:t>
            </w:r>
          </w:p>
        </w:tc>
        <w:tc>
          <w:tcPr>
            <w:tcW w:w="3330" w:type="dxa"/>
            <w:tcBorders>
              <w:top w:val="single" w:sz="4" w:space="0" w:color="000000"/>
              <w:left w:val="single" w:sz="4" w:space="0" w:color="000000"/>
              <w:bottom w:val="single" w:sz="4" w:space="0" w:color="000000"/>
              <w:right w:val="single" w:sz="4" w:space="0" w:color="000000"/>
            </w:tcBorders>
          </w:tcPr>
          <w:p w14:paraId="2812E728" w14:textId="1C72EDBA" w:rsidR="005945F5" w:rsidRPr="005945F5" w:rsidRDefault="005945F5" w:rsidP="005945F5">
            <w:pPr>
              <w:snapToGrid w:val="0"/>
              <w:rPr>
                <w:sz w:val="18"/>
              </w:rPr>
            </w:pPr>
            <w:r w:rsidRPr="005945F5">
              <w:rPr>
                <w:sz w:val="18"/>
              </w:rPr>
              <w:t xml:space="preserve">Valori </w:t>
            </w:r>
            <w:r w:rsidR="00EB4139">
              <w:rPr>
                <w:sz w:val="18"/>
              </w:rPr>
              <w:t>“</w:t>
            </w:r>
            <w:r w:rsidRPr="005945F5">
              <w:rPr>
                <w:sz w:val="18"/>
              </w:rPr>
              <w:t>1</w:t>
            </w:r>
            <w:r w:rsidR="00EB4139">
              <w:rPr>
                <w:sz w:val="18"/>
              </w:rPr>
              <w:t>”</w:t>
            </w:r>
            <w:r w:rsidR="00125614">
              <w:rPr>
                <w:sz w:val="18"/>
              </w:rPr>
              <w:t xml:space="preserve">, </w:t>
            </w:r>
            <w:r w:rsidR="00EB4139">
              <w:rPr>
                <w:sz w:val="18"/>
              </w:rPr>
              <w:t>“</w:t>
            </w:r>
            <w:r w:rsidRPr="005945F5">
              <w:rPr>
                <w:sz w:val="18"/>
              </w:rPr>
              <w:t>2</w:t>
            </w:r>
            <w:r w:rsidR="00EB4139">
              <w:rPr>
                <w:sz w:val="18"/>
              </w:rPr>
              <w:t>”</w:t>
            </w:r>
            <w:r w:rsidR="00125614">
              <w:rPr>
                <w:sz w:val="18"/>
              </w:rPr>
              <w:t>,</w:t>
            </w:r>
            <w:r w:rsidR="00EB4139">
              <w:rPr>
                <w:sz w:val="18"/>
              </w:rPr>
              <w:t>”</w:t>
            </w:r>
            <w:r w:rsidRPr="005945F5">
              <w:rPr>
                <w:sz w:val="18"/>
              </w:rPr>
              <w:t>9</w:t>
            </w:r>
            <w:r w:rsidR="00EB4139">
              <w:rPr>
                <w:sz w:val="18"/>
              </w:rPr>
              <w:t>”</w:t>
            </w:r>
          </w:p>
        </w:tc>
      </w:tr>
      <w:tr w:rsidR="005945F5" w:rsidRPr="005945F5" w14:paraId="3FA19C50" w14:textId="77777777" w:rsidTr="005945F5">
        <w:trPr>
          <w:trHeight w:val="262"/>
        </w:trPr>
        <w:tc>
          <w:tcPr>
            <w:tcW w:w="595" w:type="dxa"/>
            <w:tcBorders>
              <w:top w:val="single" w:sz="4" w:space="0" w:color="000000"/>
              <w:left w:val="single" w:sz="4" w:space="0" w:color="000000"/>
              <w:bottom w:val="single" w:sz="4" w:space="0" w:color="000000"/>
            </w:tcBorders>
          </w:tcPr>
          <w:p w14:paraId="7CF67844" w14:textId="77777777" w:rsidR="005945F5" w:rsidRPr="005945F5" w:rsidRDefault="005945F5" w:rsidP="005945F5">
            <w:pPr>
              <w:snapToGrid w:val="0"/>
              <w:jc w:val="center"/>
              <w:rPr>
                <w:sz w:val="18"/>
              </w:rPr>
            </w:pPr>
            <w:r w:rsidRPr="005945F5">
              <w:rPr>
                <w:sz w:val="18"/>
              </w:rPr>
              <w:t>39.0</w:t>
            </w:r>
          </w:p>
        </w:tc>
        <w:tc>
          <w:tcPr>
            <w:tcW w:w="2119" w:type="dxa"/>
            <w:tcBorders>
              <w:top w:val="single" w:sz="4" w:space="0" w:color="000000"/>
              <w:left w:val="single" w:sz="4" w:space="0" w:color="000000"/>
              <w:bottom w:val="single" w:sz="4" w:space="0" w:color="000000"/>
            </w:tcBorders>
          </w:tcPr>
          <w:p w14:paraId="1670B2BB" w14:textId="77777777" w:rsidR="005945F5" w:rsidRPr="005945F5" w:rsidRDefault="005945F5" w:rsidP="005945F5">
            <w:pPr>
              <w:snapToGrid w:val="0"/>
              <w:rPr>
                <w:sz w:val="18"/>
              </w:rPr>
            </w:pPr>
            <w:r w:rsidRPr="005945F5">
              <w:rPr>
                <w:sz w:val="18"/>
              </w:rPr>
              <w:t>Professionista coinvolto – altri (descrizione)</w:t>
            </w:r>
          </w:p>
        </w:tc>
        <w:tc>
          <w:tcPr>
            <w:tcW w:w="1311" w:type="dxa"/>
            <w:tcBorders>
              <w:top w:val="single" w:sz="4" w:space="0" w:color="000000"/>
              <w:left w:val="single" w:sz="4" w:space="0" w:color="000000"/>
              <w:bottom w:val="single" w:sz="4" w:space="0" w:color="000000"/>
            </w:tcBorders>
          </w:tcPr>
          <w:p w14:paraId="7C85644E" w14:textId="77777777" w:rsidR="005945F5" w:rsidRPr="005945F5" w:rsidRDefault="005945F5" w:rsidP="005945F5">
            <w:pPr>
              <w:snapToGrid w:val="0"/>
              <w:rPr>
                <w:sz w:val="18"/>
              </w:rPr>
            </w:pPr>
            <w:r w:rsidRPr="005945F5">
              <w:rPr>
                <w:sz w:val="18"/>
              </w:rPr>
              <w:t>Indica se è previsto il coinvolgimento dello psicologo.</w:t>
            </w:r>
          </w:p>
        </w:tc>
        <w:tc>
          <w:tcPr>
            <w:tcW w:w="555" w:type="dxa"/>
            <w:tcBorders>
              <w:top w:val="single" w:sz="4" w:space="0" w:color="000000"/>
              <w:left w:val="single" w:sz="4" w:space="0" w:color="000000"/>
              <w:bottom w:val="single" w:sz="4" w:space="0" w:color="000000"/>
            </w:tcBorders>
          </w:tcPr>
          <w:p w14:paraId="24660344" w14:textId="77777777" w:rsidR="005945F5" w:rsidRPr="005945F5" w:rsidRDefault="005945F5" w:rsidP="005945F5">
            <w:pPr>
              <w:snapToGrid w:val="0"/>
              <w:jc w:val="center"/>
              <w:rPr>
                <w:sz w:val="18"/>
              </w:rPr>
            </w:pPr>
            <w:r w:rsidRPr="005945F5">
              <w:rPr>
                <w:sz w:val="18"/>
              </w:rPr>
              <w:t>30</w:t>
            </w:r>
          </w:p>
        </w:tc>
        <w:tc>
          <w:tcPr>
            <w:tcW w:w="855" w:type="dxa"/>
            <w:tcBorders>
              <w:top w:val="single" w:sz="4" w:space="0" w:color="000000"/>
              <w:left w:val="single" w:sz="4" w:space="0" w:color="000000"/>
              <w:bottom w:val="single" w:sz="4" w:space="0" w:color="000000"/>
            </w:tcBorders>
          </w:tcPr>
          <w:p w14:paraId="78981626" w14:textId="77777777" w:rsidR="005945F5" w:rsidRPr="005945F5" w:rsidRDefault="005945F5" w:rsidP="005945F5">
            <w:pPr>
              <w:snapToGrid w:val="0"/>
              <w:jc w:val="center"/>
              <w:rPr>
                <w:sz w:val="18"/>
              </w:rPr>
            </w:pPr>
            <w:r w:rsidRPr="005945F5">
              <w:rPr>
                <w:sz w:val="18"/>
              </w:rPr>
              <w:t>NBB</w:t>
            </w:r>
          </w:p>
        </w:tc>
        <w:tc>
          <w:tcPr>
            <w:tcW w:w="660" w:type="dxa"/>
            <w:tcBorders>
              <w:top w:val="single" w:sz="4" w:space="0" w:color="000000"/>
              <w:left w:val="single" w:sz="4" w:space="0" w:color="000000"/>
              <w:bottom w:val="single" w:sz="4" w:space="0" w:color="000000"/>
            </w:tcBorders>
          </w:tcPr>
          <w:p w14:paraId="7D96B6D2" w14:textId="77777777" w:rsidR="005945F5" w:rsidRPr="005945F5" w:rsidRDefault="005945F5" w:rsidP="005945F5">
            <w:pPr>
              <w:snapToGrid w:val="0"/>
              <w:jc w:val="center"/>
              <w:rPr>
                <w:sz w:val="18"/>
              </w:rPr>
            </w:pPr>
            <w:r w:rsidRPr="005945F5">
              <w:rPr>
                <w:sz w:val="18"/>
              </w:rPr>
              <w:t>VFP</w:t>
            </w:r>
          </w:p>
        </w:tc>
        <w:tc>
          <w:tcPr>
            <w:tcW w:w="3330" w:type="dxa"/>
            <w:tcBorders>
              <w:top w:val="single" w:sz="4" w:space="0" w:color="000000"/>
              <w:left w:val="single" w:sz="4" w:space="0" w:color="000000"/>
              <w:bottom w:val="single" w:sz="4" w:space="0" w:color="000000"/>
              <w:right w:val="single" w:sz="4" w:space="0" w:color="000000"/>
            </w:tcBorders>
          </w:tcPr>
          <w:p w14:paraId="19F0A2C8" w14:textId="77777777" w:rsidR="005945F5" w:rsidRPr="005945F5" w:rsidRDefault="005945F5" w:rsidP="005945F5">
            <w:pPr>
              <w:snapToGrid w:val="0"/>
              <w:rPr>
                <w:sz w:val="18"/>
              </w:rPr>
            </w:pPr>
            <w:r w:rsidRPr="005945F5">
              <w:rPr>
                <w:sz w:val="18"/>
              </w:rPr>
              <w:t>Valori ammessi: A-Z, [spazio], [apice], [trattino]</w:t>
            </w:r>
          </w:p>
        </w:tc>
      </w:tr>
    </w:tbl>
    <w:p w14:paraId="1F598B32" w14:textId="77777777" w:rsidR="00E5700D" w:rsidRPr="00EF4827" w:rsidRDefault="00E5700D"/>
    <w:p w14:paraId="493DC253" w14:textId="77777777" w:rsidR="00E5700D" w:rsidRPr="00EF4827" w:rsidRDefault="00E5700D">
      <w:pPr>
        <w:pageBreakBefore/>
      </w:pPr>
    </w:p>
    <w:p w14:paraId="6154B6BA" w14:textId="77777777" w:rsidR="00E5700D" w:rsidRPr="00EF4827" w:rsidRDefault="00E5700D">
      <w:pPr>
        <w:pStyle w:val="Titolo2"/>
      </w:pPr>
      <w:bookmarkStart w:id="43" w:name="__RefHeading__39_299485111"/>
      <w:bookmarkStart w:id="44" w:name="_Toc212036812"/>
      <w:bookmarkEnd w:id="43"/>
      <w:r w:rsidRPr="00EF4827">
        <w:t xml:space="preserve">Schemi </w:t>
      </w:r>
      <w:r w:rsidR="00935571" w:rsidRPr="00EF4827">
        <w:t>XML</w:t>
      </w:r>
      <w:r w:rsidRPr="00EF4827">
        <w:t xml:space="preserve"> e XSD di Invio</w:t>
      </w:r>
      <w:bookmarkEnd w:id="44"/>
      <w:r w:rsidRPr="00EF4827">
        <w:t xml:space="preserve"> </w:t>
      </w:r>
    </w:p>
    <w:p w14:paraId="09F2EFD7" w14:textId="23179C41" w:rsidR="00E5700D" w:rsidRPr="00EF4827" w:rsidRDefault="00E5700D">
      <w:pPr>
        <w:pStyle w:val="Titolo3"/>
      </w:pPr>
      <w:bookmarkStart w:id="45" w:name="__RefHeading__41_299485111"/>
      <w:bookmarkStart w:id="46" w:name="_Toc212036813"/>
      <w:bookmarkEnd w:id="45"/>
      <w:r w:rsidRPr="00EF4827">
        <w:t>Tracciato XML (</w:t>
      </w:r>
      <w:r w:rsidR="00A8343F">
        <w:t>SIAR</w:t>
      </w:r>
      <w:r w:rsidRPr="00EF4827">
        <w:t>_a000</w:t>
      </w:r>
      <w:r w:rsidR="007A59D5">
        <w:t>1</w:t>
      </w:r>
      <w:r w:rsidRPr="00EF4827">
        <w:t>_01.xml)</w:t>
      </w:r>
      <w:bookmarkEnd w:id="46"/>
    </w:p>
    <w:p w14:paraId="47E7BEA8" w14:textId="77777777" w:rsidR="00E5700D" w:rsidRPr="00EF4827" w:rsidRDefault="00E5700D">
      <w:pPr>
        <w:pStyle w:val="Corpodeltesto31"/>
      </w:pPr>
      <w:r w:rsidRPr="00EF4827">
        <w:t>N.B. I TAG ripetibili sono evidenziati in grassetto e sottolineati</w:t>
      </w:r>
    </w:p>
    <w:p w14:paraId="208A0BAC" w14:textId="77777777" w:rsidR="00E5700D" w:rsidRPr="00EF4827" w:rsidRDefault="00E5700D"/>
    <w:p w14:paraId="1636E676" w14:textId="77777777" w:rsidR="000F6A91" w:rsidRPr="000F6A91" w:rsidRDefault="000F6A91" w:rsidP="000F6A91">
      <w:pPr>
        <w:rPr>
          <w:lang w:val="en-US"/>
        </w:rPr>
      </w:pPr>
      <w:r w:rsidRPr="000F6A91">
        <w:rPr>
          <w:lang w:val="en-US"/>
        </w:rPr>
        <w:t>&lt;?xml version="1.0" encoding="utf-8"?&gt;</w:t>
      </w:r>
    </w:p>
    <w:p w14:paraId="53340C11" w14:textId="77777777" w:rsidR="000F6A91" w:rsidRPr="000F6A91" w:rsidRDefault="000F6A91" w:rsidP="000F6A91">
      <w:pPr>
        <w:rPr>
          <w:lang w:val="en-US"/>
        </w:rPr>
      </w:pPr>
      <w:r w:rsidRPr="000F6A91">
        <w:rPr>
          <w:lang w:val="en-US"/>
        </w:rPr>
        <w:t>&lt;siar_a0001_01&gt;</w:t>
      </w:r>
    </w:p>
    <w:p w14:paraId="0EBFC1CB" w14:textId="77777777" w:rsidR="000F6A91" w:rsidRPr="000F6A91" w:rsidRDefault="000F6A91" w:rsidP="000F6A91">
      <w:pPr>
        <w:rPr>
          <w:b/>
          <w:bCs/>
          <w:u w:val="single"/>
          <w:lang w:val="en-US"/>
        </w:rPr>
      </w:pPr>
      <w:r w:rsidRPr="000F6A91">
        <w:rPr>
          <w:lang w:val="en-US"/>
        </w:rPr>
        <w:t xml:space="preserve">    </w:t>
      </w:r>
      <w:r w:rsidRPr="000F6A91">
        <w:rPr>
          <w:b/>
          <w:bCs/>
          <w:u w:val="single"/>
          <w:lang w:val="en-US"/>
        </w:rPr>
        <w:t>&lt;</w:t>
      </w:r>
      <w:proofErr w:type="spellStart"/>
      <w:r w:rsidRPr="000F6A91">
        <w:rPr>
          <w:b/>
          <w:bCs/>
          <w:u w:val="single"/>
          <w:lang w:val="en-US"/>
        </w:rPr>
        <w:t>scheda</w:t>
      </w:r>
      <w:proofErr w:type="spellEnd"/>
      <w:r w:rsidRPr="000F6A91">
        <w:rPr>
          <w:b/>
          <w:bCs/>
          <w:u w:val="single"/>
          <w:lang w:val="en-US"/>
        </w:rPr>
        <w:t>&gt;</w:t>
      </w:r>
    </w:p>
    <w:p w14:paraId="6D7A4583" w14:textId="77777777" w:rsidR="000F6A91" w:rsidRPr="000F6A91" w:rsidRDefault="000F6A91" w:rsidP="000F6A91">
      <w:pPr>
        <w:rPr>
          <w:lang w:val="en-US"/>
        </w:rPr>
      </w:pPr>
      <w:r w:rsidRPr="000F6A91">
        <w:rPr>
          <w:lang w:val="en-US"/>
        </w:rPr>
        <w:t xml:space="preserve">        &lt;</w:t>
      </w:r>
      <w:proofErr w:type="spellStart"/>
      <w:r w:rsidRPr="000F6A91">
        <w:rPr>
          <w:lang w:val="en-US"/>
        </w:rPr>
        <w:t>aziendaErogante</w:t>
      </w:r>
      <w:proofErr w:type="spellEnd"/>
      <w:r w:rsidRPr="000F6A91">
        <w:rPr>
          <w:lang w:val="en-US"/>
        </w:rPr>
        <w:t>/&gt;</w:t>
      </w:r>
    </w:p>
    <w:p w14:paraId="06C99859" w14:textId="77777777" w:rsidR="000F6A91" w:rsidRPr="000F6A91" w:rsidRDefault="000F6A91" w:rsidP="000F6A91">
      <w:pPr>
        <w:rPr>
          <w:lang w:val="en-US"/>
        </w:rPr>
      </w:pPr>
      <w:r w:rsidRPr="000F6A91">
        <w:rPr>
          <w:lang w:val="en-US"/>
        </w:rPr>
        <w:t xml:space="preserve">        &lt;</w:t>
      </w:r>
      <w:proofErr w:type="spellStart"/>
      <w:r w:rsidRPr="000F6A91">
        <w:rPr>
          <w:lang w:val="en-US"/>
        </w:rPr>
        <w:t>tipoFlusso</w:t>
      </w:r>
      <w:proofErr w:type="spellEnd"/>
      <w:r w:rsidRPr="000F6A91">
        <w:rPr>
          <w:lang w:val="en-US"/>
        </w:rPr>
        <w:t>/&gt;</w:t>
      </w:r>
    </w:p>
    <w:p w14:paraId="7EE63537" w14:textId="77777777" w:rsidR="000F6A91" w:rsidRPr="000F6A91" w:rsidRDefault="000F6A91" w:rsidP="000F6A91">
      <w:pPr>
        <w:rPr>
          <w:lang w:val="en-US"/>
        </w:rPr>
      </w:pPr>
      <w:r w:rsidRPr="000F6A91">
        <w:rPr>
          <w:lang w:val="en-US"/>
        </w:rPr>
        <w:t xml:space="preserve">        &lt;</w:t>
      </w:r>
      <w:proofErr w:type="spellStart"/>
      <w:r w:rsidRPr="000F6A91">
        <w:rPr>
          <w:lang w:val="en-US"/>
        </w:rPr>
        <w:t>annoCartellaTerritoriale</w:t>
      </w:r>
      <w:proofErr w:type="spellEnd"/>
      <w:r w:rsidRPr="000F6A91">
        <w:rPr>
          <w:lang w:val="en-US"/>
        </w:rPr>
        <w:t>/&gt;</w:t>
      </w:r>
    </w:p>
    <w:p w14:paraId="60948999" w14:textId="77777777" w:rsidR="000F6A91" w:rsidRPr="000F6A91" w:rsidRDefault="000F6A91" w:rsidP="000F6A91">
      <w:pPr>
        <w:rPr>
          <w:lang w:val="en-US"/>
        </w:rPr>
      </w:pPr>
      <w:r w:rsidRPr="000F6A91">
        <w:rPr>
          <w:lang w:val="en-US"/>
        </w:rPr>
        <w:t xml:space="preserve">        &lt;</w:t>
      </w:r>
      <w:proofErr w:type="spellStart"/>
      <w:r w:rsidRPr="000F6A91">
        <w:rPr>
          <w:lang w:val="en-US"/>
        </w:rPr>
        <w:t>progressivoCartellaTerritoriale</w:t>
      </w:r>
      <w:proofErr w:type="spellEnd"/>
      <w:r w:rsidRPr="000F6A91">
        <w:rPr>
          <w:lang w:val="en-US"/>
        </w:rPr>
        <w:t>/&gt;</w:t>
      </w:r>
    </w:p>
    <w:p w14:paraId="3D6F8DEC" w14:textId="77777777" w:rsidR="000F6A91" w:rsidRPr="000F6A91" w:rsidRDefault="000F6A91" w:rsidP="000F6A91">
      <w:pPr>
        <w:rPr>
          <w:lang w:val="en-US"/>
        </w:rPr>
      </w:pPr>
      <w:r w:rsidRPr="000F6A91">
        <w:rPr>
          <w:lang w:val="en-US"/>
        </w:rPr>
        <w:t xml:space="preserve">        &lt;</w:t>
      </w:r>
      <w:proofErr w:type="spellStart"/>
      <w:r w:rsidRPr="000F6A91">
        <w:rPr>
          <w:lang w:val="en-US"/>
        </w:rPr>
        <w:t>codStrutturaErog</w:t>
      </w:r>
      <w:proofErr w:type="spellEnd"/>
      <w:r w:rsidRPr="000F6A91">
        <w:rPr>
          <w:lang w:val="en-US"/>
        </w:rPr>
        <w:t>/&gt;</w:t>
      </w:r>
    </w:p>
    <w:p w14:paraId="7BA45A51" w14:textId="77777777" w:rsidR="000F6A91" w:rsidRPr="000F6A91" w:rsidRDefault="000F6A91" w:rsidP="000F6A91">
      <w:pPr>
        <w:rPr>
          <w:lang w:val="en-US"/>
        </w:rPr>
      </w:pPr>
      <w:r w:rsidRPr="000F6A91">
        <w:rPr>
          <w:lang w:val="en-US"/>
        </w:rPr>
        <w:t xml:space="preserve">        &lt;</w:t>
      </w:r>
      <w:proofErr w:type="spellStart"/>
      <w:r w:rsidRPr="000F6A91">
        <w:rPr>
          <w:lang w:val="en-US"/>
        </w:rPr>
        <w:t>dataPresaInCarico</w:t>
      </w:r>
      <w:proofErr w:type="spellEnd"/>
      <w:r w:rsidRPr="000F6A91">
        <w:rPr>
          <w:lang w:val="en-US"/>
        </w:rPr>
        <w:t>/&gt;</w:t>
      </w:r>
    </w:p>
    <w:p w14:paraId="6B29CF7B" w14:textId="77777777" w:rsidR="000F6A91" w:rsidRPr="000F6A91" w:rsidRDefault="000F6A91" w:rsidP="000F6A91">
      <w:pPr>
        <w:rPr>
          <w:lang w:val="en-US"/>
        </w:rPr>
      </w:pPr>
      <w:r w:rsidRPr="000F6A91">
        <w:rPr>
          <w:lang w:val="en-US"/>
        </w:rPr>
        <w:t xml:space="preserve">        &lt;</w:t>
      </w:r>
      <w:proofErr w:type="spellStart"/>
      <w:r w:rsidRPr="000F6A91">
        <w:rPr>
          <w:lang w:val="en-US"/>
        </w:rPr>
        <w:t>IdRecord</w:t>
      </w:r>
      <w:proofErr w:type="spellEnd"/>
      <w:r w:rsidRPr="000F6A91">
        <w:rPr>
          <w:lang w:val="en-US"/>
        </w:rPr>
        <w:t>/&gt;</w:t>
      </w:r>
    </w:p>
    <w:p w14:paraId="3E099DD7" w14:textId="77777777" w:rsidR="000F6A91" w:rsidRPr="000F6A91" w:rsidRDefault="000F6A91" w:rsidP="000F6A91">
      <w:pPr>
        <w:rPr>
          <w:lang w:val="en-US"/>
        </w:rPr>
      </w:pPr>
      <w:r w:rsidRPr="000F6A91">
        <w:rPr>
          <w:lang w:val="en-US"/>
        </w:rPr>
        <w:t xml:space="preserve">        &lt;</w:t>
      </w:r>
      <w:proofErr w:type="spellStart"/>
      <w:r w:rsidRPr="000F6A91">
        <w:rPr>
          <w:lang w:val="en-US"/>
        </w:rPr>
        <w:t>tipoMovimento</w:t>
      </w:r>
      <w:proofErr w:type="spellEnd"/>
      <w:r w:rsidRPr="000F6A91">
        <w:rPr>
          <w:lang w:val="en-US"/>
        </w:rPr>
        <w:t>/&gt;</w:t>
      </w:r>
    </w:p>
    <w:p w14:paraId="11F91A33" w14:textId="77777777" w:rsidR="000F6A91" w:rsidRPr="000F6A91" w:rsidRDefault="000F6A91" w:rsidP="000F6A91">
      <w:pPr>
        <w:rPr>
          <w:lang w:val="en-US"/>
        </w:rPr>
      </w:pPr>
      <w:r w:rsidRPr="000F6A91">
        <w:rPr>
          <w:lang w:val="en-US"/>
        </w:rPr>
        <w:t xml:space="preserve">        &lt;</w:t>
      </w:r>
      <w:proofErr w:type="spellStart"/>
      <w:r w:rsidRPr="000F6A91">
        <w:rPr>
          <w:lang w:val="en-US"/>
        </w:rPr>
        <w:t>codiceIdentificativoPaziente</w:t>
      </w:r>
      <w:proofErr w:type="spellEnd"/>
      <w:r w:rsidRPr="000F6A91">
        <w:rPr>
          <w:lang w:val="en-US"/>
        </w:rPr>
        <w:t>/&gt;</w:t>
      </w:r>
    </w:p>
    <w:p w14:paraId="1C6EC8E2" w14:textId="77777777" w:rsidR="000F6A91" w:rsidRPr="000F6A91" w:rsidRDefault="000F6A91" w:rsidP="000F6A91">
      <w:pPr>
        <w:rPr>
          <w:lang w:val="en-US"/>
        </w:rPr>
      </w:pPr>
      <w:r w:rsidRPr="000F6A91">
        <w:rPr>
          <w:lang w:val="en-US"/>
        </w:rPr>
        <w:t xml:space="preserve">        &lt;</w:t>
      </w:r>
      <w:proofErr w:type="spellStart"/>
      <w:r w:rsidRPr="000F6A91">
        <w:rPr>
          <w:lang w:val="en-US"/>
        </w:rPr>
        <w:t>tipoIdentificativoPaziente</w:t>
      </w:r>
      <w:proofErr w:type="spellEnd"/>
      <w:r w:rsidRPr="000F6A91">
        <w:rPr>
          <w:lang w:val="en-US"/>
        </w:rPr>
        <w:t>/&gt;</w:t>
      </w:r>
    </w:p>
    <w:p w14:paraId="611D3BF9" w14:textId="77777777" w:rsidR="000F6A91" w:rsidRPr="000F6A91" w:rsidRDefault="000F6A91" w:rsidP="000F6A91">
      <w:pPr>
        <w:rPr>
          <w:lang w:val="en-US"/>
        </w:rPr>
      </w:pPr>
      <w:r w:rsidRPr="000F6A91">
        <w:rPr>
          <w:lang w:val="en-US"/>
        </w:rPr>
        <w:t xml:space="preserve">        &lt;</w:t>
      </w:r>
      <w:proofErr w:type="spellStart"/>
      <w:r w:rsidRPr="000F6A91">
        <w:rPr>
          <w:lang w:val="en-US"/>
        </w:rPr>
        <w:t>cognome</w:t>
      </w:r>
      <w:proofErr w:type="spellEnd"/>
      <w:r w:rsidRPr="000F6A91">
        <w:rPr>
          <w:lang w:val="en-US"/>
        </w:rPr>
        <w:t>/&gt;</w:t>
      </w:r>
    </w:p>
    <w:p w14:paraId="3992B04D" w14:textId="77777777" w:rsidR="000F6A91" w:rsidRPr="000F6A91" w:rsidRDefault="000F6A91" w:rsidP="000F6A91">
      <w:pPr>
        <w:rPr>
          <w:lang w:val="en-US"/>
        </w:rPr>
      </w:pPr>
      <w:r w:rsidRPr="000F6A91">
        <w:rPr>
          <w:lang w:val="en-US"/>
        </w:rPr>
        <w:t xml:space="preserve">        &lt;</w:t>
      </w:r>
      <w:proofErr w:type="spellStart"/>
      <w:r w:rsidRPr="000F6A91">
        <w:rPr>
          <w:lang w:val="en-US"/>
        </w:rPr>
        <w:t>nome</w:t>
      </w:r>
      <w:proofErr w:type="spellEnd"/>
      <w:r w:rsidRPr="000F6A91">
        <w:rPr>
          <w:lang w:val="en-US"/>
        </w:rPr>
        <w:t>/&gt;</w:t>
      </w:r>
    </w:p>
    <w:p w14:paraId="4B824294" w14:textId="77777777" w:rsidR="000F6A91" w:rsidRPr="000F6A91" w:rsidRDefault="000F6A91" w:rsidP="000F6A91">
      <w:pPr>
        <w:rPr>
          <w:lang w:val="en-US"/>
        </w:rPr>
      </w:pPr>
      <w:r w:rsidRPr="000F6A91">
        <w:rPr>
          <w:lang w:val="en-US"/>
        </w:rPr>
        <w:t xml:space="preserve">        &lt;</w:t>
      </w:r>
      <w:proofErr w:type="spellStart"/>
      <w:r w:rsidRPr="000F6A91">
        <w:rPr>
          <w:lang w:val="en-US"/>
        </w:rPr>
        <w:t>dataNascita</w:t>
      </w:r>
      <w:proofErr w:type="spellEnd"/>
      <w:r w:rsidRPr="000F6A91">
        <w:rPr>
          <w:lang w:val="en-US"/>
        </w:rPr>
        <w:t>/&gt;</w:t>
      </w:r>
    </w:p>
    <w:p w14:paraId="5F4101FA" w14:textId="77777777" w:rsidR="000F6A91" w:rsidRPr="000F6A91" w:rsidRDefault="000F6A91" w:rsidP="000F6A91">
      <w:pPr>
        <w:rPr>
          <w:lang w:val="en-US"/>
        </w:rPr>
      </w:pPr>
      <w:r w:rsidRPr="000F6A91">
        <w:rPr>
          <w:lang w:val="en-US"/>
        </w:rPr>
        <w:t xml:space="preserve">        &lt;</w:t>
      </w:r>
      <w:proofErr w:type="spellStart"/>
      <w:r w:rsidRPr="000F6A91">
        <w:rPr>
          <w:lang w:val="en-US"/>
        </w:rPr>
        <w:t>genere</w:t>
      </w:r>
      <w:proofErr w:type="spellEnd"/>
      <w:r w:rsidRPr="000F6A91">
        <w:rPr>
          <w:lang w:val="en-US"/>
        </w:rPr>
        <w:t>/&gt;</w:t>
      </w:r>
    </w:p>
    <w:p w14:paraId="5BF5C855" w14:textId="77777777" w:rsidR="000F6A91" w:rsidRPr="000F6A91" w:rsidRDefault="000F6A91" w:rsidP="000F6A91">
      <w:pPr>
        <w:rPr>
          <w:lang w:val="en-US"/>
        </w:rPr>
      </w:pPr>
      <w:r w:rsidRPr="000F6A91">
        <w:rPr>
          <w:lang w:val="en-US"/>
        </w:rPr>
        <w:t xml:space="preserve">        &lt;</w:t>
      </w:r>
      <w:proofErr w:type="spellStart"/>
      <w:r w:rsidRPr="000F6A91">
        <w:rPr>
          <w:lang w:val="en-US"/>
        </w:rPr>
        <w:t>provinciaComuneStatoEsteroNascita</w:t>
      </w:r>
      <w:proofErr w:type="spellEnd"/>
      <w:r w:rsidRPr="000F6A91">
        <w:rPr>
          <w:lang w:val="en-US"/>
        </w:rPr>
        <w:t>/&gt;</w:t>
      </w:r>
    </w:p>
    <w:p w14:paraId="7F135006" w14:textId="77777777" w:rsidR="000F6A91" w:rsidRPr="000F6A91" w:rsidRDefault="000F6A91" w:rsidP="000F6A91">
      <w:pPr>
        <w:rPr>
          <w:lang w:val="en-US"/>
        </w:rPr>
      </w:pPr>
      <w:r w:rsidRPr="000F6A91">
        <w:rPr>
          <w:lang w:val="en-US"/>
        </w:rPr>
        <w:t xml:space="preserve">        &lt;</w:t>
      </w:r>
      <w:proofErr w:type="spellStart"/>
      <w:r w:rsidRPr="000F6A91">
        <w:rPr>
          <w:lang w:val="en-US"/>
        </w:rPr>
        <w:t>cittadinanza</w:t>
      </w:r>
      <w:proofErr w:type="spellEnd"/>
      <w:r w:rsidRPr="000F6A91">
        <w:rPr>
          <w:lang w:val="en-US"/>
        </w:rPr>
        <w:t>/&gt;</w:t>
      </w:r>
    </w:p>
    <w:p w14:paraId="22F1ECA5" w14:textId="77777777" w:rsidR="000F6A91" w:rsidRPr="000F6A91" w:rsidRDefault="000F6A91" w:rsidP="000F6A91">
      <w:pPr>
        <w:rPr>
          <w:lang w:val="en-US"/>
        </w:rPr>
      </w:pPr>
      <w:r w:rsidRPr="000F6A91">
        <w:rPr>
          <w:lang w:val="en-US"/>
        </w:rPr>
        <w:t xml:space="preserve">        &lt;</w:t>
      </w:r>
      <w:proofErr w:type="spellStart"/>
      <w:r w:rsidRPr="000F6A91">
        <w:rPr>
          <w:lang w:val="en-US"/>
        </w:rPr>
        <w:t>statoCivile</w:t>
      </w:r>
      <w:proofErr w:type="spellEnd"/>
      <w:r w:rsidRPr="000F6A91">
        <w:rPr>
          <w:lang w:val="en-US"/>
        </w:rPr>
        <w:t>/&gt;</w:t>
      </w:r>
    </w:p>
    <w:p w14:paraId="36103029" w14:textId="77777777" w:rsidR="000F6A91" w:rsidRPr="000F6A91" w:rsidRDefault="000F6A91" w:rsidP="000F6A91">
      <w:pPr>
        <w:rPr>
          <w:lang w:val="en-US"/>
        </w:rPr>
      </w:pPr>
      <w:r w:rsidRPr="000F6A91">
        <w:rPr>
          <w:lang w:val="en-US"/>
        </w:rPr>
        <w:t xml:space="preserve">        &lt;</w:t>
      </w:r>
      <w:proofErr w:type="spellStart"/>
      <w:r w:rsidRPr="000F6A91">
        <w:rPr>
          <w:lang w:val="en-US"/>
        </w:rPr>
        <w:t>titoloStudio</w:t>
      </w:r>
      <w:proofErr w:type="spellEnd"/>
      <w:r w:rsidRPr="000F6A91">
        <w:rPr>
          <w:lang w:val="en-US"/>
        </w:rPr>
        <w:t>/&gt;</w:t>
      </w:r>
    </w:p>
    <w:p w14:paraId="261473E8" w14:textId="77777777" w:rsidR="000F6A91" w:rsidRPr="000F6A91" w:rsidRDefault="000F6A91" w:rsidP="000F6A91">
      <w:pPr>
        <w:rPr>
          <w:lang w:val="en-US"/>
        </w:rPr>
      </w:pPr>
      <w:r w:rsidRPr="000F6A91">
        <w:rPr>
          <w:lang w:val="en-US"/>
        </w:rPr>
        <w:t xml:space="preserve">        &lt;</w:t>
      </w:r>
      <w:proofErr w:type="spellStart"/>
      <w:r w:rsidRPr="000F6A91">
        <w:rPr>
          <w:lang w:val="en-US"/>
        </w:rPr>
        <w:t>responsabilitaGenitoriale</w:t>
      </w:r>
      <w:proofErr w:type="spellEnd"/>
      <w:r w:rsidRPr="000F6A91">
        <w:rPr>
          <w:lang w:val="en-US"/>
        </w:rPr>
        <w:t>/&gt;</w:t>
      </w:r>
    </w:p>
    <w:p w14:paraId="79AF4B0B" w14:textId="77777777" w:rsidR="000F6A91" w:rsidRPr="000F6A91" w:rsidRDefault="000F6A91" w:rsidP="000F6A91">
      <w:pPr>
        <w:rPr>
          <w:lang w:val="en-US"/>
        </w:rPr>
      </w:pPr>
      <w:r w:rsidRPr="000F6A91">
        <w:rPr>
          <w:lang w:val="en-US"/>
        </w:rPr>
        <w:t xml:space="preserve">        &lt;</w:t>
      </w:r>
      <w:proofErr w:type="spellStart"/>
      <w:r w:rsidRPr="000F6A91">
        <w:rPr>
          <w:lang w:val="en-US"/>
        </w:rPr>
        <w:t>condizioneProfessionale</w:t>
      </w:r>
      <w:proofErr w:type="spellEnd"/>
      <w:r w:rsidRPr="000F6A91">
        <w:rPr>
          <w:lang w:val="en-US"/>
        </w:rPr>
        <w:t>/&gt;</w:t>
      </w:r>
    </w:p>
    <w:p w14:paraId="54DED4F0" w14:textId="77777777" w:rsidR="000F6A91" w:rsidRPr="000F6A91" w:rsidRDefault="000F6A91" w:rsidP="000F6A91">
      <w:pPr>
        <w:rPr>
          <w:lang w:val="en-US"/>
        </w:rPr>
      </w:pPr>
      <w:r w:rsidRPr="000F6A91">
        <w:rPr>
          <w:lang w:val="en-US"/>
        </w:rPr>
        <w:t xml:space="preserve">        &lt;</w:t>
      </w:r>
      <w:proofErr w:type="spellStart"/>
      <w:r w:rsidRPr="000F6A91">
        <w:rPr>
          <w:lang w:val="en-US"/>
        </w:rPr>
        <w:t>regioneResidenza</w:t>
      </w:r>
      <w:proofErr w:type="spellEnd"/>
      <w:r w:rsidRPr="000F6A91">
        <w:rPr>
          <w:lang w:val="en-US"/>
        </w:rPr>
        <w:t>/&gt;</w:t>
      </w:r>
    </w:p>
    <w:p w14:paraId="039BE36B" w14:textId="77777777" w:rsidR="000F6A91" w:rsidRPr="000F6A91" w:rsidRDefault="000F6A91" w:rsidP="000F6A91">
      <w:pPr>
        <w:rPr>
          <w:lang w:val="en-US"/>
        </w:rPr>
      </w:pPr>
      <w:r w:rsidRPr="000F6A91">
        <w:rPr>
          <w:lang w:val="en-US"/>
        </w:rPr>
        <w:t xml:space="preserve">        &lt;</w:t>
      </w:r>
      <w:proofErr w:type="spellStart"/>
      <w:r w:rsidRPr="000F6A91">
        <w:rPr>
          <w:lang w:val="en-US"/>
        </w:rPr>
        <w:t>provinciaComuneStatoEsteroResidenza</w:t>
      </w:r>
      <w:proofErr w:type="spellEnd"/>
      <w:r w:rsidRPr="000F6A91">
        <w:rPr>
          <w:lang w:val="en-US"/>
        </w:rPr>
        <w:t>/&gt;</w:t>
      </w:r>
    </w:p>
    <w:p w14:paraId="0E702663" w14:textId="77777777" w:rsidR="000F6A91" w:rsidRPr="000F6A91" w:rsidRDefault="000F6A91" w:rsidP="000F6A91">
      <w:pPr>
        <w:rPr>
          <w:lang w:val="en-US"/>
        </w:rPr>
      </w:pPr>
      <w:r w:rsidRPr="000F6A91">
        <w:rPr>
          <w:lang w:val="en-US"/>
        </w:rPr>
        <w:t xml:space="preserve">        &lt;</w:t>
      </w:r>
      <w:proofErr w:type="spellStart"/>
      <w:r w:rsidRPr="000F6A91">
        <w:rPr>
          <w:lang w:val="en-US"/>
        </w:rPr>
        <w:t>aslResidenza</w:t>
      </w:r>
      <w:proofErr w:type="spellEnd"/>
      <w:r w:rsidRPr="000F6A91">
        <w:rPr>
          <w:lang w:val="en-US"/>
        </w:rPr>
        <w:t>/&gt;</w:t>
      </w:r>
    </w:p>
    <w:p w14:paraId="7F7D6560" w14:textId="77777777" w:rsidR="000F6A91" w:rsidRPr="000F6A91" w:rsidRDefault="000F6A91" w:rsidP="000F6A91">
      <w:pPr>
        <w:rPr>
          <w:lang w:val="en-US"/>
        </w:rPr>
      </w:pPr>
      <w:r w:rsidRPr="000F6A91">
        <w:rPr>
          <w:lang w:val="en-US"/>
        </w:rPr>
        <w:t xml:space="preserve">        &lt;</w:t>
      </w:r>
      <w:proofErr w:type="spellStart"/>
      <w:r w:rsidRPr="000F6A91">
        <w:rPr>
          <w:lang w:val="en-US"/>
        </w:rPr>
        <w:t>soggettoRichiedente</w:t>
      </w:r>
      <w:proofErr w:type="spellEnd"/>
      <w:r w:rsidRPr="000F6A91">
        <w:rPr>
          <w:lang w:val="en-US"/>
        </w:rPr>
        <w:t>/&gt;</w:t>
      </w:r>
    </w:p>
    <w:p w14:paraId="08A703AC" w14:textId="77777777" w:rsidR="000F6A91" w:rsidRPr="000F6A91" w:rsidRDefault="000F6A91" w:rsidP="000F6A91">
      <w:pPr>
        <w:rPr>
          <w:lang w:val="en-US"/>
        </w:rPr>
      </w:pPr>
      <w:r w:rsidRPr="000F6A91">
        <w:rPr>
          <w:lang w:val="en-US"/>
        </w:rPr>
        <w:t xml:space="preserve">        &lt;</w:t>
      </w:r>
      <w:proofErr w:type="spellStart"/>
      <w:r w:rsidRPr="000F6A91">
        <w:rPr>
          <w:lang w:val="en-US"/>
        </w:rPr>
        <w:t>settingAssistenziale</w:t>
      </w:r>
      <w:proofErr w:type="spellEnd"/>
      <w:r w:rsidRPr="000F6A91">
        <w:rPr>
          <w:lang w:val="en-US"/>
        </w:rPr>
        <w:t>/&gt;</w:t>
      </w:r>
    </w:p>
    <w:p w14:paraId="0A449143" w14:textId="77777777" w:rsidR="000F6A91" w:rsidRPr="000F6A91" w:rsidRDefault="000F6A91" w:rsidP="000F6A91">
      <w:pPr>
        <w:rPr>
          <w:lang w:val="en-US"/>
        </w:rPr>
      </w:pPr>
      <w:r w:rsidRPr="000F6A91">
        <w:rPr>
          <w:lang w:val="en-US"/>
        </w:rPr>
        <w:t xml:space="preserve">        &lt;</w:t>
      </w:r>
      <w:proofErr w:type="spellStart"/>
      <w:r w:rsidRPr="000F6A91">
        <w:rPr>
          <w:lang w:val="en-US"/>
        </w:rPr>
        <w:t>percentualeSSN</w:t>
      </w:r>
      <w:proofErr w:type="spellEnd"/>
      <w:r w:rsidRPr="000F6A91">
        <w:rPr>
          <w:lang w:val="en-US"/>
        </w:rPr>
        <w:t>/&gt;</w:t>
      </w:r>
    </w:p>
    <w:p w14:paraId="03857E87" w14:textId="77777777" w:rsidR="000F6A91" w:rsidRPr="000F6A91" w:rsidRDefault="000F6A91" w:rsidP="000F6A91">
      <w:pPr>
        <w:rPr>
          <w:lang w:val="en-US"/>
        </w:rPr>
      </w:pPr>
      <w:r w:rsidRPr="000F6A91">
        <w:rPr>
          <w:lang w:val="en-US"/>
        </w:rPr>
        <w:t xml:space="preserve">        &lt;</w:t>
      </w:r>
      <w:proofErr w:type="spellStart"/>
      <w:r w:rsidRPr="000F6A91">
        <w:rPr>
          <w:lang w:val="en-US"/>
        </w:rPr>
        <w:t>PianificazioneCondivisa</w:t>
      </w:r>
      <w:proofErr w:type="spellEnd"/>
      <w:r w:rsidRPr="000F6A91">
        <w:rPr>
          <w:lang w:val="en-US"/>
        </w:rPr>
        <w:t>/&gt;</w:t>
      </w:r>
    </w:p>
    <w:p w14:paraId="3353A396" w14:textId="77777777" w:rsidR="000F6A91" w:rsidRPr="000F6A91" w:rsidRDefault="000F6A91" w:rsidP="000F6A91">
      <w:pPr>
        <w:rPr>
          <w:lang w:val="en-US"/>
        </w:rPr>
      </w:pPr>
      <w:r w:rsidRPr="000F6A91">
        <w:rPr>
          <w:lang w:val="en-US"/>
        </w:rPr>
        <w:t xml:space="preserve">        &lt;</w:t>
      </w:r>
      <w:proofErr w:type="spellStart"/>
      <w:r w:rsidRPr="000F6A91">
        <w:rPr>
          <w:lang w:val="en-US"/>
        </w:rPr>
        <w:t>durataPRI</w:t>
      </w:r>
      <w:proofErr w:type="spellEnd"/>
      <w:r w:rsidRPr="000F6A91">
        <w:rPr>
          <w:lang w:val="en-US"/>
        </w:rPr>
        <w:t>/&gt;</w:t>
      </w:r>
    </w:p>
    <w:p w14:paraId="2AB78138" w14:textId="77777777" w:rsidR="000F6A91" w:rsidRPr="000F6A91" w:rsidRDefault="000F6A91" w:rsidP="000F6A91">
      <w:pPr>
        <w:rPr>
          <w:lang w:val="en-US"/>
        </w:rPr>
      </w:pPr>
      <w:r w:rsidRPr="000F6A91">
        <w:rPr>
          <w:lang w:val="en-US"/>
        </w:rPr>
        <w:t xml:space="preserve">        &lt;</w:t>
      </w:r>
      <w:proofErr w:type="spellStart"/>
      <w:r w:rsidRPr="000F6A91">
        <w:rPr>
          <w:lang w:val="en-US"/>
        </w:rPr>
        <w:t>orePRI</w:t>
      </w:r>
      <w:proofErr w:type="spellEnd"/>
      <w:r w:rsidRPr="000F6A91">
        <w:rPr>
          <w:lang w:val="en-US"/>
        </w:rPr>
        <w:t>/&gt;</w:t>
      </w:r>
    </w:p>
    <w:p w14:paraId="5CE4FF02" w14:textId="77777777" w:rsidR="000F6A91" w:rsidRPr="000F6A91" w:rsidRDefault="000F6A91" w:rsidP="000F6A91">
      <w:pPr>
        <w:rPr>
          <w:lang w:val="en-US"/>
        </w:rPr>
      </w:pPr>
      <w:r w:rsidRPr="000F6A91">
        <w:rPr>
          <w:lang w:val="en-US"/>
        </w:rPr>
        <w:t xml:space="preserve">        &lt;</w:t>
      </w:r>
      <w:proofErr w:type="spellStart"/>
      <w:r w:rsidRPr="000F6A91">
        <w:rPr>
          <w:lang w:val="en-US"/>
        </w:rPr>
        <w:t>ProfMMGPLS</w:t>
      </w:r>
      <w:proofErr w:type="spellEnd"/>
      <w:r w:rsidRPr="000F6A91">
        <w:rPr>
          <w:lang w:val="en-US"/>
        </w:rPr>
        <w:t>/&gt;</w:t>
      </w:r>
    </w:p>
    <w:p w14:paraId="5817DC5F" w14:textId="77777777" w:rsidR="000F6A91" w:rsidRPr="000F6A91" w:rsidRDefault="000F6A91" w:rsidP="000F6A91">
      <w:pPr>
        <w:rPr>
          <w:lang w:val="en-US"/>
        </w:rPr>
      </w:pPr>
      <w:r w:rsidRPr="000F6A91">
        <w:rPr>
          <w:lang w:val="en-US"/>
        </w:rPr>
        <w:t xml:space="preserve">        &lt;</w:t>
      </w:r>
      <w:proofErr w:type="spellStart"/>
      <w:r w:rsidRPr="000F6A91">
        <w:rPr>
          <w:lang w:val="en-US"/>
        </w:rPr>
        <w:t>ProfMedicoSpec</w:t>
      </w:r>
      <w:proofErr w:type="spellEnd"/>
      <w:r w:rsidRPr="000F6A91">
        <w:rPr>
          <w:lang w:val="en-US"/>
        </w:rPr>
        <w:t>/&gt;</w:t>
      </w:r>
    </w:p>
    <w:p w14:paraId="266E10E4" w14:textId="77777777" w:rsidR="000F6A91" w:rsidRPr="000F6A91" w:rsidRDefault="000F6A91" w:rsidP="000F6A91">
      <w:pPr>
        <w:rPr>
          <w:lang w:val="en-US"/>
        </w:rPr>
      </w:pPr>
      <w:r w:rsidRPr="000F6A91">
        <w:rPr>
          <w:lang w:val="en-US"/>
        </w:rPr>
        <w:t xml:space="preserve">        &lt;</w:t>
      </w:r>
      <w:proofErr w:type="spellStart"/>
      <w:r w:rsidRPr="000F6A91">
        <w:rPr>
          <w:lang w:val="en-US"/>
        </w:rPr>
        <w:t>ProfInfermiere</w:t>
      </w:r>
      <w:proofErr w:type="spellEnd"/>
      <w:r w:rsidRPr="000F6A91">
        <w:rPr>
          <w:lang w:val="en-US"/>
        </w:rPr>
        <w:t>/&gt;</w:t>
      </w:r>
    </w:p>
    <w:p w14:paraId="678AAF47" w14:textId="77777777" w:rsidR="000F6A91" w:rsidRPr="000F6A91" w:rsidRDefault="000F6A91" w:rsidP="000F6A91">
      <w:pPr>
        <w:rPr>
          <w:lang w:val="en-US"/>
        </w:rPr>
      </w:pPr>
      <w:r w:rsidRPr="000F6A91">
        <w:rPr>
          <w:lang w:val="en-US"/>
        </w:rPr>
        <w:t xml:space="preserve">        &lt;</w:t>
      </w:r>
      <w:proofErr w:type="spellStart"/>
      <w:r w:rsidRPr="000F6A91">
        <w:rPr>
          <w:lang w:val="en-US"/>
        </w:rPr>
        <w:t>ProfOperatoreSocio</w:t>
      </w:r>
      <w:proofErr w:type="spellEnd"/>
      <w:r w:rsidRPr="000F6A91">
        <w:rPr>
          <w:lang w:val="en-US"/>
        </w:rPr>
        <w:t>/&gt;</w:t>
      </w:r>
    </w:p>
    <w:p w14:paraId="4E731653" w14:textId="77777777" w:rsidR="000F6A91" w:rsidRPr="000F6A91" w:rsidRDefault="000F6A91" w:rsidP="000F6A91">
      <w:pPr>
        <w:rPr>
          <w:lang w:val="en-US"/>
        </w:rPr>
      </w:pPr>
      <w:r w:rsidRPr="000F6A91">
        <w:rPr>
          <w:lang w:val="en-US"/>
        </w:rPr>
        <w:t xml:space="preserve">        &lt;</w:t>
      </w:r>
      <w:proofErr w:type="spellStart"/>
      <w:r w:rsidRPr="000F6A91">
        <w:rPr>
          <w:lang w:val="en-US"/>
        </w:rPr>
        <w:t>ProfFisioterapista</w:t>
      </w:r>
      <w:proofErr w:type="spellEnd"/>
      <w:r w:rsidRPr="000F6A91">
        <w:rPr>
          <w:lang w:val="en-US"/>
        </w:rPr>
        <w:t>/&gt;</w:t>
      </w:r>
    </w:p>
    <w:p w14:paraId="302C5EB2" w14:textId="77777777" w:rsidR="000F6A91" w:rsidRPr="000F6A91" w:rsidRDefault="000F6A91" w:rsidP="000F6A91">
      <w:pPr>
        <w:rPr>
          <w:lang w:val="en-US"/>
        </w:rPr>
      </w:pPr>
      <w:r w:rsidRPr="000F6A91">
        <w:rPr>
          <w:lang w:val="en-US"/>
        </w:rPr>
        <w:t xml:space="preserve">        &lt;</w:t>
      </w:r>
      <w:proofErr w:type="spellStart"/>
      <w:r w:rsidRPr="000F6A91">
        <w:rPr>
          <w:lang w:val="en-US"/>
        </w:rPr>
        <w:t>ProfLogopedista</w:t>
      </w:r>
      <w:proofErr w:type="spellEnd"/>
      <w:r w:rsidRPr="000F6A91">
        <w:rPr>
          <w:lang w:val="en-US"/>
        </w:rPr>
        <w:t>/&gt;</w:t>
      </w:r>
    </w:p>
    <w:p w14:paraId="3139A5C3" w14:textId="77777777" w:rsidR="000F6A91" w:rsidRPr="000F6A91" w:rsidRDefault="000F6A91" w:rsidP="000F6A91">
      <w:pPr>
        <w:rPr>
          <w:lang w:val="en-US"/>
        </w:rPr>
      </w:pPr>
      <w:r w:rsidRPr="000F6A91">
        <w:rPr>
          <w:lang w:val="en-US"/>
        </w:rPr>
        <w:t xml:space="preserve">        &lt;</w:t>
      </w:r>
      <w:proofErr w:type="spellStart"/>
      <w:r w:rsidRPr="000F6A91">
        <w:rPr>
          <w:lang w:val="en-US"/>
        </w:rPr>
        <w:t>ProfTerapistaNeuro</w:t>
      </w:r>
      <w:proofErr w:type="spellEnd"/>
      <w:r w:rsidRPr="000F6A91">
        <w:rPr>
          <w:lang w:val="en-US"/>
        </w:rPr>
        <w:t>/&gt;</w:t>
      </w:r>
    </w:p>
    <w:p w14:paraId="0B98EE2E" w14:textId="77777777" w:rsidR="000F6A91" w:rsidRPr="000F6A91" w:rsidRDefault="000F6A91" w:rsidP="000F6A91">
      <w:pPr>
        <w:rPr>
          <w:lang w:val="en-US"/>
        </w:rPr>
      </w:pPr>
      <w:r w:rsidRPr="000F6A91">
        <w:rPr>
          <w:lang w:val="en-US"/>
        </w:rPr>
        <w:t xml:space="preserve">        &lt;</w:t>
      </w:r>
      <w:proofErr w:type="spellStart"/>
      <w:r w:rsidRPr="000F6A91">
        <w:rPr>
          <w:lang w:val="en-US"/>
        </w:rPr>
        <w:t>ProfTerapistaOccupazionale</w:t>
      </w:r>
      <w:proofErr w:type="spellEnd"/>
      <w:r w:rsidRPr="000F6A91">
        <w:rPr>
          <w:lang w:val="en-US"/>
        </w:rPr>
        <w:t>/&gt;</w:t>
      </w:r>
    </w:p>
    <w:p w14:paraId="04F60101" w14:textId="77777777" w:rsidR="000F6A91" w:rsidRPr="000F6A91" w:rsidRDefault="000F6A91" w:rsidP="000F6A91">
      <w:pPr>
        <w:rPr>
          <w:lang w:val="en-US"/>
        </w:rPr>
      </w:pPr>
      <w:r w:rsidRPr="000F6A91">
        <w:rPr>
          <w:lang w:val="en-US"/>
        </w:rPr>
        <w:t xml:space="preserve">        &lt;</w:t>
      </w:r>
      <w:proofErr w:type="spellStart"/>
      <w:r w:rsidRPr="000F6A91">
        <w:rPr>
          <w:lang w:val="en-US"/>
        </w:rPr>
        <w:t>ProfPsicologo</w:t>
      </w:r>
      <w:proofErr w:type="spellEnd"/>
      <w:r w:rsidRPr="000F6A91">
        <w:rPr>
          <w:lang w:val="en-US"/>
        </w:rPr>
        <w:t>/&gt;</w:t>
      </w:r>
    </w:p>
    <w:p w14:paraId="6C912FDE" w14:textId="77777777" w:rsidR="000F6A91" w:rsidRPr="000F6A91" w:rsidRDefault="000F6A91" w:rsidP="000F6A91">
      <w:pPr>
        <w:rPr>
          <w:lang w:val="en-US"/>
        </w:rPr>
      </w:pPr>
      <w:r w:rsidRPr="000F6A91">
        <w:rPr>
          <w:lang w:val="en-US"/>
        </w:rPr>
        <w:t xml:space="preserve">        &lt;</w:t>
      </w:r>
      <w:proofErr w:type="spellStart"/>
      <w:r w:rsidRPr="000F6A91">
        <w:rPr>
          <w:lang w:val="en-US"/>
        </w:rPr>
        <w:t>ProfAssistenteSociale</w:t>
      </w:r>
      <w:proofErr w:type="spellEnd"/>
      <w:r w:rsidRPr="000F6A91">
        <w:rPr>
          <w:lang w:val="en-US"/>
        </w:rPr>
        <w:t>/&gt;</w:t>
      </w:r>
    </w:p>
    <w:p w14:paraId="18E653CF" w14:textId="77777777" w:rsidR="000F6A91" w:rsidRPr="000F6A91" w:rsidRDefault="000F6A91" w:rsidP="000F6A91">
      <w:pPr>
        <w:rPr>
          <w:lang w:val="en-US"/>
        </w:rPr>
      </w:pPr>
      <w:r w:rsidRPr="000F6A91">
        <w:rPr>
          <w:lang w:val="en-US"/>
        </w:rPr>
        <w:t xml:space="preserve">        &lt;</w:t>
      </w:r>
      <w:proofErr w:type="spellStart"/>
      <w:r w:rsidRPr="000F6A91">
        <w:rPr>
          <w:lang w:val="en-US"/>
        </w:rPr>
        <w:t>ProfEducatoreProfessionale</w:t>
      </w:r>
      <w:proofErr w:type="spellEnd"/>
      <w:r w:rsidRPr="000F6A91">
        <w:rPr>
          <w:lang w:val="en-US"/>
        </w:rPr>
        <w:t>/&gt;</w:t>
      </w:r>
    </w:p>
    <w:p w14:paraId="5729DEED" w14:textId="77777777" w:rsidR="000F6A91" w:rsidRPr="000F6A91" w:rsidRDefault="000F6A91" w:rsidP="000F6A91">
      <w:pPr>
        <w:rPr>
          <w:lang w:val="en-US"/>
        </w:rPr>
      </w:pPr>
      <w:r w:rsidRPr="000F6A91">
        <w:rPr>
          <w:lang w:val="en-US"/>
        </w:rPr>
        <w:lastRenderedPageBreak/>
        <w:t xml:space="preserve">        &lt;</w:t>
      </w:r>
      <w:proofErr w:type="spellStart"/>
      <w:r w:rsidRPr="000F6A91">
        <w:rPr>
          <w:lang w:val="en-US"/>
        </w:rPr>
        <w:t>ProfAltri</w:t>
      </w:r>
      <w:proofErr w:type="spellEnd"/>
      <w:r w:rsidRPr="000F6A91">
        <w:rPr>
          <w:lang w:val="en-US"/>
        </w:rPr>
        <w:t>/&gt;</w:t>
      </w:r>
    </w:p>
    <w:p w14:paraId="7C5A02CF" w14:textId="77777777" w:rsidR="000F6A91" w:rsidRPr="000F6A91" w:rsidRDefault="000F6A91" w:rsidP="000F6A91">
      <w:pPr>
        <w:rPr>
          <w:lang w:val="en-US"/>
        </w:rPr>
      </w:pPr>
      <w:r w:rsidRPr="000F6A91">
        <w:rPr>
          <w:lang w:val="en-US"/>
        </w:rPr>
        <w:t xml:space="preserve">        &lt;</w:t>
      </w:r>
      <w:proofErr w:type="spellStart"/>
      <w:r w:rsidRPr="000F6A91">
        <w:rPr>
          <w:lang w:val="en-US"/>
        </w:rPr>
        <w:t>ProfAltriDescr</w:t>
      </w:r>
      <w:proofErr w:type="spellEnd"/>
      <w:r w:rsidRPr="000F6A91">
        <w:rPr>
          <w:lang w:val="en-US"/>
        </w:rPr>
        <w:t>/&gt;</w:t>
      </w:r>
    </w:p>
    <w:p w14:paraId="242AC1CD" w14:textId="77777777" w:rsidR="000F6A91" w:rsidRPr="000F6A91" w:rsidRDefault="000F6A91" w:rsidP="000F6A91">
      <w:pPr>
        <w:rPr>
          <w:lang w:val="en-US"/>
        </w:rPr>
      </w:pPr>
      <w:r w:rsidRPr="000F6A91">
        <w:rPr>
          <w:lang w:val="en-US"/>
        </w:rPr>
        <w:t xml:space="preserve">    &lt;/</w:t>
      </w:r>
      <w:proofErr w:type="spellStart"/>
      <w:r w:rsidRPr="000F6A91">
        <w:rPr>
          <w:lang w:val="en-US"/>
        </w:rPr>
        <w:t>scheda</w:t>
      </w:r>
      <w:proofErr w:type="spellEnd"/>
      <w:r w:rsidRPr="000F6A91">
        <w:rPr>
          <w:lang w:val="en-US"/>
        </w:rPr>
        <w:t>&gt;</w:t>
      </w:r>
    </w:p>
    <w:p w14:paraId="088FA720" w14:textId="1759A007" w:rsidR="00E5700D" w:rsidRPr="00EF4827" w:rsidRDefault="000F6A91" w:rsidP="000F6A91">
      <w:r w:rsidRPr="000F6A91">
        <w:rPr>
          <w:lang w:val="en-US"/>
        </w:rPr>
        <w:t>&lt;/siar_a0001_01&gt;</w:t>
      </w:r>
    </w:p>
    <w:p w14:paraId="0A0B3CD6" w14:textId="77777777" w:rsidR="00E5700D" w:rsidRPr="00EF4827" w:rsidRDefault="00E5700D">
      <w:pPr>
        <w:pageBreakBefore/>
      </w:pPr>
    </w:p>
    <w:p w14:paraId="6C2998C9" w14:textId="0D9DB01F" w:rsidR="00E5700D" w:rsidRPr="00EF4827" w:rsidRDefault="00E5700D">
      <w:pPr>
        <w:pStyle w:val="Titolo3"/>
      </w:pPr>
      <w:bookmarkStart w:id="47" w:name="__RefHeading__43_299485111"/>
      <w:bookmarkStart w:id="48" w:name="_Toc212036814"/>
      <w:bookmarkEnd w:id="47"/>
      <w:r w:rsidRPr="00EF4827">
        <w:t>Tracciato XSD (</w:t>
      </w:r>
      <w:r w:rsidR="005C77C7" w:rsidRPr="005C77C7">
        <w:t>siar_a0001_01</w:t>
      </w:r>
      <w:r w:rsidRPr="00EF4827">
        <w:t>.xsd)</w:t>
      </w:r>
      <w:bookmarkEnd w:id="48"/>
    </w:p>
    <w:p w14:paraId="581346C1" w14:textId="77777777" w:rsidR="00844B31" w:rsidRDefault="00844B31" w:rsidP="00844B31">
      <w:r>
        <w:t xml:space="preserve">&lt;?xml </w:t>
      </w:r>
      <w:proofErr w:type="spellStart"/>
      <w:r>
        <w:t>version</w:t>
      </w:r>
      <w:proofErr w:type="spellEnd"/>
      <w:r>
        <w:t xml:space="preserve">="1.0" </w:t>
      </w:r>
      <w:proofErr w:type="spellStart"/>
      <w:r>
        <w:t>encoding</w:t>
      </w:r>
      <w:proofErr w:type="spellEnd"/>
      <w:r>
        <w:t>="UTF-8"?&gt;</w:t>
      </w:r>
    </w:p>
    <w:p w14:paraId="768E458F" w14:textId="77777777" w:rsidR="00844B31" w:rsidRDefault="00844B31" w:rsidP="00844B31">
      <w:r>
        <w:t>&lt;</w:t>
      </w:r>
      <w:proofErr w:type="spellStart"/>
      <w:proofErr w:type="gramStart"/>
      <w:r>
        <w:t>xs:schema</w:t>
      </w:r>
      <w:proofErr w:type="spellEnd"/>
      <w:proofErr w:type="gramEnd"/>
      <w:r>
        <w:t xml:space="preserve"> </w:t>
      </w:r>
      <w:proofErr w:type="spellStart"/>
      <w:r>
        <w:t>elementFormDefault</w:t>
      </w:r>
      <w:proofErr w:type="spellEnd"/>
      <w:r>
        <w:t>="</w:t>
      </w:r>
      <w:proofErr w:type="spellStart"/>
      <w:r>
        <w:t>qualified</w:t>
      </w:r>
      <w:proofErr w:type="spellEnd"/>
      <w:r>
        <w:t xml:space="preserve">" </w:t>
      </w:r>
      <w:proofErr w:type="spellStart"/>
      <w:r>
        <w:t>attributeFormDefault</w:t>
      </w:r>
      <w:proofErr w:type="spellEnd"/>
      <w:r>
        <w:t>="</w:t>
      </w:r>
      <w:proofErr w:type="spellStart"/>
      <w:r>
        <w:t>unqualified</w:t>
      </w:r>
      <w:proofErr w:type="spellEnd"/>
      <w:r>
        <w:t xml:space="preserve">" </w:t>
      </w:r>
      <w:proofErr w:type="spellStart"/>
      <w:proofErr w:type="gramStart"/>
      <w:r>
        <w:t>xmlns:xs</w:t>
      </w:r>
      <w:proofErr w:type="spellEnd"/>
      <w:proofErr w:type="gramEnd"/>
      <w:r>
        <w:t>="http://www.w3.org/2001/</w:t>
      </w:r>
      <w:proofErr w:type="spellStart"/>
      <w:r>
        <w:t>XMLSchema</w:t>
      </w:r>
      <w:proofErr w:type="spellEnd"/>
      <w:r>
        <w:t>"&gt;</w:t>
      </w:r>
    </w:p>
    <w:p w14:paraId="4B0F6AEC" w14:textId="77777777" w:rsidR="00844B31" w:rsidRDefault="00844B31" w:rsidP="00844B31">
      <w:r>
        <w:t xml:space="preserve">    &lt;</w:t>
      </w:r>
      <w:proofErr w:type="spellStart"/>
      <w:proofErr w:type="gramStart"/>
      <w:r>
        <w:t>xs:element</w:t>
      </w:r>
      <w:proofErr w:type="spellEnd"/>
      <w:proofErr w:type="gramEnd"/>
      <w:r>
        <w:t xml:space="preserve"> name="siar_a0001_01"&gt;</w:t>
      </w:r>
    </w:p>
    <w:p w14:paraId="2985AFD6" w14:textId="77777777" w:rsidR="00844B31" w:rsidRDefault="00844B31" w:rsidP="00844B31">
      <w:r>
        <w:t xml:space="preserve">        &lt;</w:t>
      </w:r>
      <w:proofErr w:type="spellStart"/>
      <w:proofErr w:type="gramStart"/>
      <w:r>
        <w:t>xs:complexType</w:t>
      </w:r>
      <w:proofErr w:type="spellEnd"/>
      <w:proofErr w:type="gramEnd"/>
      <w:r>
        <w:t>&gt;</w:t>
      </w:r>
    </w:p>
    <w:p w14:paraId="08B75EE4" w14:textId="77777777" w:rsidR="00844B31" w:rsidRDefault="00844B31" w:rsidP="00844B31">
      <w:r>
        <w:t xml:space="preserve">            &lt;</w:t>
      </w:r>
      <w:proofErr w:type="spellStart"/>
      <w:proofErr w:type="gramStart"/>
      <w:r>
        <w:t>xs:sequence</w:t>
      </w:r>
      <w:proofErr w:type="spellEnd"/>
      <w:proofErr w:type="gramEnd"/>
      <w:r>
        <w:t>&gt;</w:t>
      </w:r>
    </w:p>
    <w:p w14:paraId="7DC00281"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 xml:space="preserve">="scheda" </w:t>
      </w:r>
      <w:proofErr w:type="spellStart"/>
      <w:r>
        <w:t>minOccurs</w:t>
      </w:r>
      <w:proofErr w:type="spellEnd"/>
      <w:r>
        <w:t xml:space="preserve">="1" </w:t>
      </w:r>
      <w:proofErr w:type="spellStart"/>
      <w:r>
        <w:t>maxOccurs</w:t>
      </w:r>
      <w:proofErr w:type="spellEnd"/>
      <w:r>
        <w:t>="</w:t>
      </w:r>
      <w:proofErr w:type="spellStart"/>
      <w:r>
        <w:t>unbounded</w:t>
      </w:r>
      <w:proofErr w:type="spellEnd"/>
      <w:r>
        <w:t>"/&gt;</w:t>
      </w:r>
    </w:p>
    <w:p w14:paraId="4A2CF91C" w14:textId="77777777" w:rsidR="00844B31" w:rsidRDefault="00844B31" w:rsidP="00844B31">
      <w:r>
        <w:t xml:space="preserve">            &lt;/</w:t>
      </w:r>
      <w:proofErr w:type="spellStart"/>
      <w:proofErr w:type="gramStart"/>
      <w:r>
        <w:t>xs:sequence</w:t>
      </w:r>
      <w:proofErr w:type="spellEnd"/>
      <w:proofErr w:type="gramEnd"/>
      <w:r>
        <w:t>&gt;</w:t>
      </w:r>
    </w:p>
    <w:p w14:paraId="3A5D96E4" w14:textId="77777777" w:rsidR="00844B31" w:rsidRDefault="00844B31" w:rsidP="00844B31">
      <w:r>
        <w:t xml:space="preserve">        &lt;/</w:t>
      </w:r>
      <w:proofErr w:type="spellStart"/>
      <w:proofErr w:type="gramStart"/>
      <w:r>
        <w:t>xs:complexType</w:t>
      </w:r>
      <w:proofErr w:type="spellEnd"/>
      <w:proofErr w:type="gramEnd"/>
      <w:r>
        <w:t>&gt;</w:t>
      </w:r>
    </w:p>
    <w:p w14:paraId="33727C00" w14:textId="77777777" w:rsidR="00844B31" w:rsidRDefault="00844B31" w:rsidP="00844B31">
      <w:r>
        <w:t xml:space="preserve">    &lt;/</w:t>
      </w:r>
      <w:proofErr w:type="spellStart"/>
      <w:proofErr w:type="gramStart"/>
      <w:r>
        <w:t>xs:element</w:t>
      </w:r>
      <w:proofErr w:type="spellEnd"/>
      <w:proofErr w:type="gramEnd"/>
      <w:r>
        <w:t>&gt;</w:t>
      </w:r>
    </w:p>
    <w:p w14:paraId="4A0BD74D" w14:textId="77777777" w:rsidR="00844B31" w:rsidRDefault="00844B31" w:rsidP="00844B31">
      <w:r>
        <w:t xml:space="preserve">    &lt;</w:t>
      </w:r>
      <w:proofErr w:type="spellStart"/>
      <w:proofErr w:type="gramStart"/>
      <w:r>
        <w:t>xs:element</w:t>
      </w:r>
      <w:proofErr w:type="spellEnd"/>
      <w:proofErr w:type="gramEnd"/>
      <w:r>
        <w:t xml:space="preserve"> name="scheda"&gt;</w:t>
      </w:r>
    </w:p>
    <w:p w14:paraId="434F93DE" w14:textId="77777777" w:rsidR="00844B31" w:rsidRDefault="00844B31" w:rsidP="00844B31">
      <w:r>
        <w:t xml:space="preserve">        &lt;</w:t>
      </w:r>
      <w:proofErr w:type="spellStart"/>
      <w:proofErr w:type="gramStart"/>
      <w:r>
        <w:t>xs:complexType</w:t>
      </w:r>
      <w:proofErr w:type="spellEnd"/>
      <w:proofErr w:type="gramEnd"/>
      <w:r>
        <w:t>&gt;</w:t>
      </w:r>
    </w:p>
    <w:p w14:paraId="5EE87EE4" w14:textId="77777777" w:rsidR="00844B31" w:rsidRDefault="00844B31" w:rsidP="00844B31">
      <w:r>
        <w:t xml:space="preserve">            &lt;</w:t>
      </w:r>
      <w:proofErr w:type="spellStart"/>
      <w:proofErr w:type="gramStart"/>
      <w:r>
        <w:t>xs:sequence</w:t>
      </w:r>
      <w:proofErr w:type="spellEnd"/>
      <w:proofErr w:type="gramEnd"/>
      <w:r>
        <w:t>&gt;</w:t>
      </w:r>
    </w:p>
    <w:p w14:paraId="1858E977"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aziendaErogante</w:t>
      </w:r>
      <w:proofErr w:type="spellEnd"/>
      <w:r>
        <w:t>"/&gt;</w:t>
      </w:r>
    </w:p>
    <w:p w14:paraId="26013EA4"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tipoFlusso</w:t>
      </w:r>
      <w:proofErr w:type="spellEnd"/>
      <w:r>
        <w:t>"/&gt;</w:t>
      </w:r>
    </w:p>
    <w:p w14:paraId="18CCED33"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annoCartellaTerritoriale</w:t>
      </w:r>
      <w:proofErr w:type="spellEnd"/>
      <w:r>
        <w:t>"/&gt;</w:t>
      </w:r>
    </w:p>
    <w:p w14:paraId="08B48C48"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progressivoCartellaTerritoriale</w:t>
      </w:r>
      <w:proofErr w:type="spellEnd"/>
      <w:r>
        <w:t>"/&gt;</w:t>
      </w:r>
    </w:p>
    <w:p w14:paraId="117655F7"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codStrutturaErog</w:t>
      </w:r>
      <w:proofErr w:type="spellEnd"/>
      <w:r>
        <w:t>"/&gt;</w:t>
      </w:r>
    </w:p>
    <w:p w14:paraId="03CC93DD"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dataPresaInCarico</w:t>
      </w:r>
      <w:proofErr w:type="spellEnd"/>
      <w:r>
        <w:t>"/&gt;</w:t>
      </w:r>
    </w:p>
    <w:p w14:paraId="5A51426D"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IdRecord</w:t>
      </w:r>
      <w:proofErr w:type="spellEnd"/>
      <w:r>
        <w:t>"/&gt;</w:t>
      </w:r>
    </w:p>
    <w:p w14:paraId="7A6E31D3"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tipoMovimento</w:t>
      </w:r>
      <w:proofErr w:type="spellEnd"/>
      <w:r>
        <w:t>"/&gt;</w:t>
      </w:r>
    </w:p>
    <w:p w14:paraId="707A70DF"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codiceIdentificativoPaziente</w:t>
      </w:r>
      <w:proofErr w:type="spellEnd"/>
      <w:r>
        <w:t>"/&gt;</w:t>
      </w:r>
    </w:p>
    <w:p w14:paraId="244919B8"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tipoIdentificativoPaziente</w:t>
      </w:r>
      <w:proofErr w:type="spellEnd"/>
      <w:r>
        <w:t>"/&gt;</w:t>
      </w:r>
    </w:p>
    <w:p w14:paraId="236C6151"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="cognome"/&gt;</w:t>
      </w:r>
    </w:p>
    <w:p w14:paraId="0FDE201E"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="nome"/&gt;</w:t>
      </w:r>
    </w:p>
    <w:p w14:paraId="5782E182"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dataNascita</w:t>
      </w:r>
      <w:proofErr w:type="spellEnd"/>
      <w:r>
        <w:t>"/&gt;</w:t>
      </w:r>
    </w:p>
    <w:p w14:paraId="5312246C"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="genere"/&gt;</w:t>
      </w:r>
    </w:p>
    <w:p w14:paraId="7A0C2829"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provinciaComuneStatoEsteroNascita</w:t>
      </w:r>
      <w:proofErr w:type="spellEnd"/>
      <w:r>
        <w:t>"/&gt;</w:t>
      </w:r>
    </w:p>
    <w:p w14:paraId="3F6DA06F"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="cittadinanza"/&gt;</w:t>
      </w:r>
    </w:p>
    <w:p w14:paraId="6BB09FC2"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statoCivile</w:t>
      </w:r>
      <w:proofErr w:type="spellEnd"/>
      <w:r>
        <w:t>"/&gt;</w:t>
      </w:r>
    </w:p>
    <w:p w14:paraId="71EDC2B8"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titoloStudio</w:t>
      </w:r>
      <w:proofErr w:type="spellEnd"/>
      <w:r>
        <w:t>"/&gt;</w:t>
      </w:r>
    </w:p>
    <w:p w14:paraId="495406C0"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responsabilitaGenitoriale</w:t>
      </w:r>
      <w:proofErr w:type="spellEnd"/>
      <w:r>
        <w:t>"/&gt;</w:t>
      </w:r>
    </w:p>
    <w:p w14:paraId="3793E1F8"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condizioneProfessionale</w:t>
      </w:r>
      <w:proofErr w:type="spellEnd"/>
      <w:r>
        <w:t>"/&gt;</w:t>
      </w:r>
    </w:p>
    <w:p w14:paraId="3F50C85A"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regioneResidenza</w:t>
      </w:r>
      <w:proofErr w:type="spellEnd"/>
      <w:r>
        <w:t>"/&gt;</w:t>
      </w:r>
    </w:p>
    <w:p w14:paraId="1922F5B2"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provinciaComuneStatoEsteroResidenza</w:t>
      </w:r>
      <w:proofErr w:type="spellEnd"/>
      <w:r>
        <w:t>"/&gt;</w:t>
      </w:r>
    </w:p>
    <w:p w14:paraId="6D386EB3"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aslResidenza</w:t>
      </w:r>
      <w:proofErr w:type="spellEnd"/>
      <w:r>
        <w:t>"/&gt;</w:t>
      </w:r>
    </w:p>
    <w:p w14:paraId="28FBBC58"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soggettoRichiedente</w:t>
      </w:r>
      <w:proofErr w:type="spellEnd"/>
      <w:r>
        <w:t>"/&gt;</w:t>
      </w:r>
    </w:p>
    <w:p w14:paraId="5C75446C"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settingAssistenziale</w:t>
      </w:r>
      <w:proofErr w:type="spellEnd"/>
      <w:r>
        <w:t>"/&gt;</w:t>
      </w:r>
    </w:p>
    <w:p w14:paraId="19CED5E1"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percentualeSSN</w:t>
      </w:r>
      <w:proofErr w:type="spellEnd"/>
      <w:r>
        <w:t>"/&gt;</w:t>
      </w:r>
    </w:p>
    <w:p w14:paraId="2EEFC8C5"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PianificazioneCondivisa</w:t>
      </w:r>
      <w:proofErr w:type="spellEnd"/>
      <w:r>
        <w:t>"/&gt;</w:t>
      </w:r>
    </w:p>
    <w:p w14:paraId="3FF5F19A"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durataPRI</w:t>
      </w:r>
      <w:proofErr w:type="spellEnd"/>
      <w:r>
        <w:t>"/&gt;</w:t>
      </w:r>
    </w:p>
    <w:p w14:paraId="59427816"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orePRI</w:t>
      </w:r>
      <w:proofErr w:type="spellEnd"/>
      <w:r>
        <w:t>"/&gt;</w:t>
      </w:r>
    </w:p>
    <w:p w14:paraId="6605C758"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ProfMMGPLS</w:t>
      </w:r>
      <w:proofErr w:type="spellEnd"/>
      <w:r>
        <w:t>"/&gt;</w:t>
      </w:r>
    </w:p>
    <w:p w14:paraId="06BD75A1"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ProfMedicoSpec</w:t>
      </w:r>
      <w:proofErr w:type="spellEnd"/>
      <w:r>
        <w:t>"/&gt;</w:t>
      </w:r>
    </w:p>
    <w:p w14:paraId="2D56623A"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ProfInfermiere</w:t>
      </w:r>
      <w:proofErr w:type="spellEnd"/>
      <w:r>
        <w:t>"/&gt;</w:t>
      </w:r>
    </w:p>
    <w:p w14:paraId="66032282"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ProfOperatoreSocio</w:t>
      </w:r>
      <w:proofErr w:type="spellEnd"/>
      <w:r>
        <w:t>"/&gt;</w:t>
      </w:r>
    </w:p>
    <w:p w14:paraId="214FD475" w14:textId="77777777" w:rsidR="00844B31" w:rsidRDefault="00844B31" w:rsidP="00844B31">
      <w:r>
        <w:lastRenderedPageBreak/>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ProfFisioterapista</w:t>
      </w:r>
      <w:proofErr w:type="spellEnd"/>
      <w:r>
        <w:t>"/&gt;</w:t>
      </w:r>
    </w:p>
    <w:p w14:paraId="0E965051"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ProfLogopedista</w:t>
      </w:r>
      <w:proofErr w:type="spellEnd"/>
      <w:r>
        <w:t>"/&gt;</w:t>
      </w:r>
    </w:p>
    <w:p w14:paraId="3793F5AA"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ProfTerapistaNeuro</w:t>
      </w:r>
      <w:proofErr w:type="spellEnd"/>
      <w:r>
        <w:t>"/&gt;</w:t>
      </w:r>
    </w:p>
    <w:p w14:paraId="4244441D"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ProfTerapistaOccupazionale</w:t>
      </w:r>
      <w:proofErr w:type="spellEnd"/>
      <w:r>
        <w:t>"/&gt;</w:t>
      </w:r>
    </w:p>
    <w:p w14:paraId="4FF5DFB4"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ProfPsicologo</w:t>
      </w:r>
      <w:proofErr w:type="spellEnd"/>
      <w:r>
        <w:t>"/&gt;</w:t>
      </w:r>
    </w:p>
    <w:p w14:paraId="2693EE0F"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ProfAssistenteSociale</w:t>
      </w:r>
      <w:proofErr w:type="spellEnd"/>
      <w:r>
        <w:t>"/&gt;</w:t>
      </w:r>
    </w:p>
    <w:p w14:paraId="14207DFC"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ProfEducatoreProfessionale</w:t>
      </w:r>
      <w:proofErr w:type="spellEnd"/>
      <w:r>
        <w:t>"/&gt;</w:t>
      </w:r>
    </w:p>
    <w:p w14:paraId="3D8DD96E"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ProfAltri</w:t>
      </w:r>
      <w:proofErr w:type="spellEnd"/>
      <w:r>
        <w:t>"/&gt;</w:t>
      </w:r>
    </w:p>
    <w:p w14:paraId="05DB233C" w14:textId="77777777" w:rsidR="00844B31" w:rsidRDefault="00844B31" w:rsidP="00844B31">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ProfAltriDescr</w:t>
      </w:r>
      <w:proofErr w:type="spellEnd"/>
      <w:r>
        <w:t>"/&gt;</w:t>
      </w:r>
    </w:p>
    <w:p w14:paraId="42E37935" w14:textId="77777777" w:rsidR="00844B31" w:rsidRDefault="00844B31" w:rsidP="00844B31">
      <w:r>
        <w:t xml:space="preserve">            &lt;/</w:t>
      </w:r>
      <w:proofErr w:type="spellStart"/>
      <w:proofErr w:type="gramStart"/>
      <w:r>
        <w:t>xs:sequence</w:t>
      </w:r>
      <w:proofErr w:type="spellEnd"/>
      <w:proofErr w:type="gramEnd"/>
      <w:r>
        <w:t>&gt;</w:t>
      </w:r>
    </w:p>
    <w:p w14:paraId="2BADB9E0" w14:textId="77777777" w:rsidR="00844B31" w:rsidRDefault="00844B31" w:rsidP="00844B31">
      <w:r>
        <w:t xml:space="preserve">        &lt;/</w:t>
      </w:r>
      <w:proofErr w:type="spellStart"/>
      <w:proofErr w:type="gramStart"/>
      <w:r>
        <w:t>xs:complexType</w:t>
      </w:r>
      <w:proofErr w:type="spellEnd"/>
      <w:proofErr w:type="gramEnd"/>
      <w:r>
        <w:t>&gt;</w:t>
      </w:r>
    </w:p>
    <w:p w14:paraId="42C09520" w14:textId="77777777" w:rsidR="00844B31" w:rsidRDefault="00844B31" w:rsidP="00844B31">
      <w:r>
        <w:t xml:space="preserve">    &lt;/</w:t>
      </w:r>
      <w:proofErr w:type="spellStart"/>
      <w:proofErr w:type="gramStart"/>
      <w:r>
        <w:t>xs:element</w:t>
      </w:r>
      <w:proofErr w:type="spellEnd"/>
      <w:proofErr w:type="gramEnd"/>
      <w:r>
        <w:t>&gt;</w:t>
      </w:r>
    </w:p>
    <w:p w14:paraId="7125C2CA"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aziendaErogante</w:t>
      </w:r>
      <w:proofErr w:type="spellEnd"/>
      <w:r>
        <w:t>"&gt;</w:t>
      </w:r>
    </w:p>
    <w:p w14:paraId="50AEBB3D" w14:textId="77777777" w:rsidR="00844B31" w:rsidRDefault="00844B31" w:rsidP="00844B31">
      <w:r>
        <w:t xml:space="preserve">        &lt;</w:t>
      </w:r>
      <w:proofErr w:type="spellStart"/>
      <w:proofErr w:type="gramStart"/>
      <w:r>
        <w:t>xs:simpleType</w:t>
      </w:r>
      <w:proofErr w:type="spellEnd"/>
      <w:proofErr w:type="gramEnd"/>
      <w:r>
        <w:t>&gt;</w:t>
      </w:r>
    </w:p>
    <w:p w14:paraId="5A51F6BD" w14:textId="77777777" w:rsidR="00844B31" w:rsidRDefault="00844B31" w:rsidP="00844B31">
      <w:r>
        <w:t xml:space="preserve">            </w:t>
      </w:r>
      <w:proofErr w:type="gramStart"/>
      <w:r>
        <w:t>&lt;!--</w:t>
      </w:r>
      <w:proofErr w:type="gramEnd"/>
      <w:r>
        <w:t>FORMATO--&gt;</w:t>
      </w:r>
    </w:p>
    <w:p w14:paraId="157399DD"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EE267AA" w14:textId="77777777" w:rsidR="00844B31" w:rsidRDefault="00844B31" w:rsidP="00844B31">
      <w:r>
        <w:t xml:space="preserve">                </w:t>
      </w:r>
      <w:proofErr w:type="gramStart"/>
      <w:r>
        <w:t>&lt;!--</w:t>
      </w:r>
      <w:proofErr w:type="gramEnd"/>
      <w:r>
        <w:t>VALORI AMMESSI--&gt;</w:t>
      </w:r>
    </w:p>
    <w:p w14:paraId="1EAF96F6"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="([A-Z0-9]{3})"/&gt;</w:t>
      </w:r>
    </w:p>
    <w:p w14:paraId="513F29AB" w14:textId="77777777" w:rsidR="00844B31" w:rsidRDefault="00844B31" w:rsidP="00844B31">
      <w:r>
        <w:t xml:space="preserve">            &lt;/</w:t>
      </w:r>
      <w:proofErr w:type="spellStart"/>
      <w:proofErr w:type="gramStart"/>
      <w:r>
        <w:t>xs:restriction</w:t>
      </w:r>
      <w:proofErr w:type="spellEnd"/>
      <w:proofErr w:type="gramEnd"/>
      <w:r>
        <w:t>&gt;</w:t>
      </w:r>
    </w:p>
    <w:p w14:paraId="7F2E57D7" w14:textId="77777777" w:rsidR="00844B31" w:rsidRDefault="00844B31" w:rsidP="00844B31">
      <w:r>
        <w:t xml:space="preserve">        &lt;/</w:t>
      </w:r>
      <w:proofErr w:type="spellStart"/>
      <w:proofErr w:type="gramStart"/>
      <w:r>
        <w:t>xs:simpleType</w:t>
      </w:r>
      <w:proofErr w:type="spellEnd"/>
      <w:proofErr w:type="gramEnd"/>
      <w:r>
        <w:t>&gt;</w:t>
      </w:r>
    </w:p>
    <w:p w14:paraId="2FECC154" w14:textId="77777777" w:rsidR="00844B31" w:rsidRDefault="00844B31" w:rsidP="00844B31">
      <w:r>
        <w:t xml:space="preserve">    &lt;/</w:t>
      </w:r>
      <w:proofErr w:type="spellStart"/>
      <w:proofErr w:type="gramStart"/>
      <w:r>
        <w:t>xs:element</w:t>
      </w:r>
      <w:proofErr w:type="spellEnd"/>
      <w:proofErr w:type="gramEnd"/>
      <w:r>
        <w:t>&gt;</w:t>
      </w:r>
    </w:p>
    <w:p w14:paraId="28C16E7C"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tipoFlusso</w:t>
      </w:r>
      <w:proofErr w:type="spellEnd"/>
      <w:r>
        <w:t>"&gt;</w:t>
      </w:r>
    </w:p>
    <w:p w14:paraId="1FB86304" w14:textId="77777777" w:rsidR="00844B31" w:rsidRDefault="00844B31" w:rsidP="00844B31">
      <w:r>
        <w:t xml:space="preserve">        &lt;</w:t>
      </w:r>
      <w:proofErr w:type="spellStart"/>
      <w:proofErr w:type="gramStart"/>
      <w:r>
        <w:t>xs:simpleType</w:t>
      </w:r>
      <w:proofErr w:type="spellEnd"/>
      <w:proofErr w:type="gramEnd"/>
      <w:r>
        <w:t>&gt;</w:t>
      </w:r>
    </w:p>
    <w:p w14:paraId="7FBB4D5E" w14:textId="77777777" w:rsidR="00844B31" w:rsidRDefault="00844B31" w:rsidP="00844B31">
      <w:r>
        <w:t xml:space="preserve">            </w:t>
      </w:r>
      <w:proofErr w:type="gramStart"/>
      <w:r>
        <w:t>&lt;!--</w:t>
      </w:r>
      <w:proofErr w:type="gramEnd"/>
      <w:r>
        <w:t>FORMATO--&gt;</w:t>
      </w:r>
    </w:p>
    <w:p w14:paraId="4F9402D6"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C3DB6F6" w14:textId="77777777" w:rsidR="00844B31" w:rsidRDefault="00844B31" w:rsidP="00844B31">
      <w:r>
        <w:t xml:space="preserve">                </w:t>
      </w:r>
      <w:proofErr w:type="gramStart"/>
      <w:r>
        <w:t>&lt;!--</w:t>
      </w:r>
      <w:proofErr w:type="gramEnd"/>
      <w:r>
        <w:t>VALORI AMMESSI--&gt;</w:t>
      </w:r>
    </w:p>
    <w:p w14:paraId="66A0F8CC"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="SI"/&gt;</w:t>
      </w:r>
    </w:p>
    <w:p w14:paraId="487586A5" w14:textId="77777777" w:rsidR="00844B31" w:rsidRDefault="00844B31" w:rsidP="00844B31">
      <w:r>
        <w:t xml:space="preserve">            &lt;/</w:t>
      </w:r>
      <w:proofErr w:type="spellStart"/>
      <w:proofErr w:type="gramStart"/>
      <w:r>
        <w:t>xs:restriction</w:t>
      </w:r>
      <w:proofErr w:type="spellEnd"/>
      <w:proofErr w:type="gramEnd"/>
      <w:r>
        <w:t>&gt;</w:t>
      </w:r>
    </w:p>
    <w:p w14:paraId="5FBB4E4B" w14:textId="77777777" w:rsidR="00844B31" w:rsidRDefault="00844B31" w:rsidP="00844B31">
      <w:r>
        <w:t xml:space="preserve">        &lt;/</w:t>
      </w:r>
      <w:proofErr w:type="spellStart"/>
      <w:proofErr w:type="gramStart"/>
      <w:r>
        <w:t>xs:simpleType</w:t>
      </w:r>
      <w:proofErr w:type="spellEnd"/>
      <w:proofErr w:type="gramEnd"/>
      <w:r>
        <w:t>&gt;</w:t>
      </w:r>
    </w:p>
    <w:p w14:paraId="2FB771BB" w14:textId="77777777" w:rsidR="00844B31" w:rsidRDefault="00844B31" w:rsidP="00844B31">
      <w:r>
        <w:t xml:space="preserve">    &lt;/</w:t>
      </w:r>
      <w:proofErr w:type="spellStart"/>
      <w:proofErr w:type="gramStart"/>
      <w:r>
        <w:t>xs:element</w:t>
      </w:r>
      <w:proofErr w:type="spellEnd"/>
      <w:proofErr w:type="gramEnd"/>
      <w:r>
        <w:t>&gt;</w:t>
      </w:r>
    </w:p>
    <w:p w14:paraId="2B92EEA6"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annoCartellaTerritoriale</w:t>
      </w:r>
      <w:proofErr w:type="spellEnd"/>
      <w:r>
        <w:t>"&gt;</w:t>
      </w:r>
    </w:p>
    <w:p w14:paraId="3EDA165E" w14:textId="77777777" w:rsidR="00844B31" w:rsidRDefault="00844B31" w:rsidP="00844B31">
      <w:r>
        <w:t xml:space="preserve">        &lt;</w:t>
      </w:r>
      <w:proofErr w:type="spellStart"/>
      <w:proofErr w:type="gramStart"/>
      <w:r>
        <w:t>xs:simpleType</w:t>
      </w:r>
      <w:proofErr w:type="spellEnd"/>
      <w:proofErr w:type="gramEnd"/>
      <w:r>
        <w:t>&gt;</w:t>
      </w:r>
    </w:p>
    <w:p w14:paraId="4F98F99A" w14:textId="77777777" w:rsidR="00844B31" w:rsidRDefault="00844B31" w:rsidP="00844B31">
      <w:r>
        <w:t xml:space="preserve">            </w:t>
      </w:r>
      <w:proofErr w:type="gramStart"/>
      <w:r>
        <w:t>&lt;!--</w:t>
      </w:r>
      <w:proofErr w:type="gramEnd"/>
      <w:r>
        <w:t>FORMATO--&gt;</w:t>
      </w:r>
    </w:p>
    <w:p w14:paraId="3AAC608A"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xs:integer</w:t>
      </w:r>
      <w:proofErr w:type="spellEnd"/>
      <w:proofErr w:type="gramEnd"/>
      <w:r>
        <w:t>"&gt;</w:t>
      </w:r>
    </w:p>
    <w:p w14:paraId="02004E93" w14:textId="77777777" w:rsidR="00844B31" w:rsidRDefault="00844B31" w:rsidP="00844B31">
      <w:r>
        <w:t xml:space="preserve">                </w:t>
      </w:r>
      <w:proofErr w:type="gramStart"/>
      <w:r>
        <w:t>&lt;!--</w:t>
      </w:r>
      <w:proofErr w:type="gramEnd"/>
      <w:r>
        <w:t>VALORI AMMESSI--&gt;</w:t>
      </w:r>
    </w:p>
    <w:p w14:paraId="60D318F8" w14:textId="77777777" w:rsidR="00844B31" w:rsidRDefault="00844B31" w:rsidP="00844B31">
      <w:r>
        <w:t xml:space="preserve">                &lt;</w:t>
      </w:r>
      <w:proofErr w:type="spellStart"/>
      <w:proofErr w:type="gramStart"/>
      <w:r>
        <w:t>xs:minInclusive</w:t>
      </w:r>
      <w:proofErr w:type="spellEnd"/>
      <w:proofErr w:type="gramEnd"/>
      <w:r>
        <w:t xml:space="preserve"> </w:t>
      </w:r>
      <w:proofErr w:type="spellStart"/>
      <w:r>
        <w:t>value</w:t>
      </w:r>
      <w:proofErr w:type="spellEnd"/>
      <w:r>
        <w:t>="1900"/&gt;</w:t>
      </w:r>
    </w:p>
    <w:p w14:paraId="1D71CB73" w14:textId="77777777" w:rsidR="00844B31" w:rsidRDefault="00844B31" w:rsidP="00844B31">
      <w:r>
        <w:t xml:space="preserve">                &lt;</w:t>
      </w:r>
      <w:proofErr w:type="spellStart"/>
      <w:proofErr w:type="gramStart"/>
      <w:r>
        <w:t>xs:maxInclusive</w:t>
      </w:r>
      <w:proofErr w:type="spellEnd"/>
      <w:proofErr w:type="gramEnd"/>
      <w:r>
        <w:t xml:space="preserve"> </w:t>
      </w:r>
      <w:proofErr w:type="spellStart"/>
      <w:r>
        <w:t>value</w:t>
      </w:r>
      <w:proofErr w:type="spellEnd"/>
      <w:r>
        <w:t>="2050"/&gt;</w:t>
      </w:r>
    </w:p>
    <w:p w14:paraId="3196ADBB" w14:textId="77777777" w:rsidR="00844B31" w:rsidRDefault="00844B31" w:rsidP="00844B31">
      <w:r>
        <w:t xml:space="preserve">            &lt;/</w:t>
      </w:r>
      <w:proofErr w:type="spellStart"/>
      <w:proofErr w:type="gramStart"/>
      <w:r>
        <w:t>xs:restriction</w:t>
      </w:r>
      <w:proofErr w:type="spellEnd"/>
      <w:proofErr w:type="gramEnd"/>
      <w:r>
        <w:t>&gt;</w:t>
      </w:r>
    </w:p>
    <w:p w14:paraId="7C93A630" w14:textId="77777777" w:rsidR="00844B31" w:rsidRDefault="00844B31" w:rsidP="00844B31">
      <w:r>
        <w:t xml:space="preserve">        &lt;/</w:t>
      </w:r>
      <w:proofErr w:type="spellStart"/>
      <w:proofErr w:type="gramStart"/>
      <w:r>
        <w:t>xs:simpleType</w:t>
      </w:r>
      <w:proofErr w:type="spellEnd"/>
      <w:proofErr w:type="gramEnd"/>
      <w:r>
        <w:t>&gt;</w:t>
      </w:r>
    </w:p>
    <w:p w14:paraId="475B75AD" w14:textId="77777777" w:rsidR="00844B31" w:rsidRDefault="00844B31" w:rsidP="00844B31">
      <w:r>
        <w:t xml:space="preserve">    &lt;/</w:t>
      </w:r>
      <w:proofErr w:type="spellStart"/>
      <w:proofErr w:type="gramStart"/>
      <w:r>
        <w:t>xs:element</w:t>
      </w:r>
      <w:proofErr w:type="spellEnd"/>
      <w:proofErr w:type="gramEnd"/>
      <w:r>
        <w:t>&gt;</w:t>
      </w:r>
    </w:p>
    <w:p w14:paraId="1ABE399A"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progressivoCartellaTerritoriale</w:t>
      </w:r>
      <w:proofErr w:type="spellEnd"/>
      <w:r>
        <w:t>"&gt;</w:t>
      </w:r>
    </w:p>
    <w:p w14:paraId="0EB494ED" w14:textId="77777777" w:rsidR="00844B31" w:rsidRDefault="00844B31" w:rsidP="00844B31">
      <w:r>
        <w:t xml:space="preserve">        &lt;</w:t>
      </w:r>
      <w:proofErr w:type="spellStart"/>
      <w:proofErr w:type="gramStart"/>
      <w:r>
        <w:t>xs:simpleType</w:t>
      </w:r>
      <w:proofErr w:type="spellEnd"/>
      <w:proofErr w:type="gramEnd"/>
      <w:r>
        <w:t>&gt;</w:t>
      </w:r>
    </w:p>
    <w:p w14:paraId="40C2029E" w14:textId="77777777" w:rsidR="00844B31" w:rsidRDefault="00844B31" w:rsidP="00844B31">
      <w:r>
        <w:t xml:space="preserve">            </w:t>
      </w:r>
      <w:proofErr w:type="gramStart"/>
      <w:r>
        <w:t>&lt;!--</w:t>
      </w:r>
      <w:proofErr w:type="gramEnd"/>
      <w:r>
        <w:t>FORMATO--&gt;</w:t>
      </w:r>
    </w:p>
    <w:p w14:paraId="6DEB3BEA"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4667C03" w14:textId="77777777" w:rsidR="00844B31" w:rsidRDefault="00844B31" w:rsidP="00844B31">
      <w:r>
        <w:t xml:space="preserve">                </w:t>
      </w:r>
      <w:proofErr w:type="gramStart"/>
      <w:r>
        <w:t>&lt;!--</w:t>
      </w:r>
      <w:proofErr w:type="gramEnd"/>
      <w:r>
        <w:t>VALORI AMMESSI--&gt;</w:t>
      </w:r>
    </w:p>
    <w:p w14:paraId="1AB0709C"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="[0-</w:t>
      </w:r>
      <w:proofErr w:type="gramStart"/>
      <w:r>
        <w:t>9]{</w:t>
      </w:r>
      <w:proofErr w:type="gramEnd"/>
      <w:r>
        <w:t>1,8}"/&gt;</w:t>
      </w:r>
    </w:p>
    <w:p w14:paraId="7DDCCB56" w14:textId="77777777" w:rsidR="00844B31" w:rsidRDefault="00844B31" w:rsidP="00844B31">
      <w:r>
        <w:t xml:space="preserve">            &lt;/</w:t>
      </w:r>
      <w:proofErr w:type="spellStart"/>
      <w:proofErr w:type="gramStart"/>
      <w:r>
        <w:t>xs:restriction</w:t>
      </w:r>
      <w:proofErr w:type="spellEnd"/>
      <w:proofErr w:type="gramEnd"/>
      <w:r>
        <w:t>&gt;</w:t>
      </w:r>
    </w:p>
    <w:p w14:paraId="1A71AB10" w14:textId="77777777" w:rsidR="00844B31" w:rsidRDefault="00844B31" w:rsidP="00844B31">
      <w:r>
        <w:t xml:space="preserve">        &lt;/</w:t>
      </w:r>
      <w:proofErr w:type="spellStart"/>
      <w:proofErr w:type="gramStart"/>
      <w:r>
        <w:t>xs:simpleType</w:t>
      </w:r>
      <w:proofErr w:type="spellEnd"/>
      <w:proofErr w:type="gramEnd"/>
      <w:r>
        <w:t>&gt;</w:t>
      </w:r>
    </w:p>
    <w:p w14:paraId="15BC525E" w14:textId="77777777" w:rsidR="00844B31" w:rsidRDefault="00844B31" w:rsidP="00844B31">
      <w:r>
        <w:t xml:space="preserve">    &lt;/</w:t>
      </w:r>
      <w:proofErr w:type="spellStart"/>
      <w:proofErr w:type="gramStart"/>
      <w:r>
        <w:t>xs:element</w:t>
      </w:r>
      <w:proofErr w:type="spellEnd"/>
      <w:proofErr w:type="gramEnd"/>
      <w:r>
        <w:t>&gt;</w:t>
      </w:r>
    </w:p>
    <w:p w14:paraId="74B0938C" w14:textId="77777777" w:rsidR="00844B31" w:rsidRDefault="00844B31" w:rsidP="00844B31">
      <w:r>
        <w:lastRenderedPageBreak/>
        <w:t xml:space="preserve">    &lt;</w:t>
      </w:r>
      <w:proofErr w:type="spellStart"/>
      <w:proofErr w:type="gramStart"/>
      <w:r>
        <w:t>xs:element</w:t>
      </w:r>
      <w:proofErr w:type="spellEnd"/>
      <w:proofErr w:type="gramEnd"/>
      <w:r>
        <w:t xml:space="preserve"> name="</w:t>
      </w:r>
      <w:proofErr w:type="spellStart"/>
      <w:r>
        <w:t>codStrutturaErog</w:t>
      </w:r>
      <w:proofErr w:type="spellEnd"/>
      <w:r>
        <w:t>"&gt;</w:t>
      </w:r>
    </w:p>
    <w:p w14:paraId="351952ED" w14:textId="77777777" w:rsidR="00844B31" w:rsidRDefault="00844B31" w:rsidP="00844B31">
      <w:r>
        <w:t xml:space="preserve">        &lt;</w:t>
      </w:r>
      <w:proofErr w:type="spellStart"/>
      <w:proofErr w:type="gramStart"/>
      <w:r>
        <w:t>xs:simpleType</w:t>
      </w:r>
      <w:proofErr w:type="spellEnd"/>
      <w:proofErr w:type="gramEnd"/>
      <w:r>
        <w:t>&gt;</w:t>
      </w:r>
    </w:p>
    <w:p w14:paraId="278F2BAF" w14:textId="77777777" w:rsidR="00844B31" w:rsidRDefault="00844B31" w:rsidP="00844B31">
      <w:r>
        <w:t xml:space="preserve">            </w:t>
      </w:r>
      <w:proofErr w:type="gramStart"/>
      <w:r>
        <w:t>&lt;!--</w:t>
      </w:r>
      <w:proofErr w:type="gramEnd"/>
      <w:r>
        <w:t>FORMATO--&gt;</w:t>
      </w:r>
    </w:p>
    <w:p w14:paraId="3A8BAD65"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1B87C6D9" w14:textId="77777777" w:rsidR="00844B31" w:rsidRDefault="00844B31" w:rsidP="00844B31">
      <w:r>
        <w:t xml:space="preserve">                </w:t>
      </w:r>
      <w:proofErr w:type="gramStart"/>
      <w:r>
        <w:t>&lt;!--</w:t>
      </w:r>
      <w:proofErr w:type="gramEnd"/>
      <w:r>
        <w:t>VALORI AMMESSI --&gt;</w:t>
      </w:r>
    </w:p>
    <w:p w14:paraId="42E42D6D"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="([A-Z0-</w:t>
      </w:r>
      <w:proofErr w:type="gramStart"/>
      <w:r>
        <w:t>9]{</w:t>
      </w:r>
      <w:proofErr w:type="gramEnd"/>
      <w:r>
        <w:t>6,8})"/&gt;</w:t>
      </w:r>
    </w:p>
    <w:p w14:paraId="46AF8A16" w14:textId="77777777" w:rsidR="00844B31" w:rsidRDefault="00844B31" w:rsidP="00844B31">
      <w:r>
        <w:t xml:space="preserve">            &lt;/</w:t>
      </w:r>
      <w:proofErr w:type="spellStart"/>
      <w:proofErr w:type="gramStart"/>
      <w:r>
        <w:t>xs:restriction</w:t>
      </w:r>
      <w:proofErr w:type="spellEnd"/>
      <w:proofErr w:type="gramEnd"/>
      <w:r>
        <w:t>&gt;</w:t>
      </w:r>
    </w:p>
    <w:p w14:paraId="57513F83" w14:textId="77777777" w:rsidR="00844B31" w:rsidRDefault="00844B31" w:rsidP="00844B31">
      <w:r>
        <w:t xml:space="preserve">        &lt;/</w:t>
      </w:r>
      <w:proofErr w:type="spellStart"/>
      <w:proofErr w:type="gramStart"/>
      <w:r>
        <w:t>xs:simpleType</w:t>
      </w:r>
      <w:proofErr w:type="spellEnd"/>
      <w:proofErr w:type="gramEnd"/>
      <w:r>
        <w:t>&gt;</w:t>
      </w:r>
    </w:p>
    <w:p w14:paraId="62FE7667" w14:textId="77777777" w:rsidR="00844B31" w:rsidRDefault="00844B31" w:rsidP="00844B31">
      <w:r>
        <w:t xml:space="preserve">    &lt;/</w:t>
      </w:r>
      <w:proofErr w:type="spellStart"/>
      <w:proofErr w:type="gramStart"/>
      <w:r>
        <w:t>xs:element</w:t>
      </w:r>
      <w:proofErr w:type="spellEnd"/>
      <w:proofErr w:type="gramEnd"/>
      <w:r>
        <w:t>&gt;</w:t>
      </w:r>
    </w:p>
    <w:p w14:paraId="57114A3F"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dataPresaInCarico</w:t>
      </w:r>
      <w:proofErr w:type="spellEnd"/>
      <w:r>
        <w:t>"&gt;</w:t>
      </w:r>
    </w:p>
    <w:p w14:paraId="4D5A4441" w14:textId="77777777" w:rsidR="00844B31" w:rsidRDefault="00844B31" w:rsidP="00844B31">
      <w:r>
        <w:t xml:space="preserve">        &lt;</w:t>
      </w:r>
      <w:proofErr w:type="spellStart"/>
      <w:proofErr w:type="gramStart"/>
      <w:r>
        <w:t>xs:simpleType</w:t>
      </w:r>
      <w:proofErr w:type="spellEnd"/>
      <w:proofErr w:type="gramEnd"/>
      <w:r>
        <w:t>&gt;</w:t>
      </w:r>
    </w:p>
    <w:p w14:paraId="1AF944A3" w14:textId="77777777" w:rsidR="00844B31" w:rsidRDefault="00844B31" w:rsidP="00844B31">
      <w:r>
        <w:t xml:space="preserve">            </w:t>
      </w:r>
      <w:proofErr w:type="gramStart"/>
      <w:r>
        <w:t>&lt;!--</w:t>
      </w:r>
      <w:proofErr w:type="gramEnd"/>
      <w:r>
        <w:t>FORMATO--&gt;</w:t>
      </w:r>
    </w:p>
    <w:p w14:paraId="67CADE94"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CC9CAE6" w14:textId="77777777" w:rsidR="00844B31" w:rsidRDefault="00844B31" w:rsidP="00844B31">
      <w:r>
        <w:t xml:space="preserve">                </w:t>
      </w:r>
      <w:proofErr w:type="gramStart"/>
      <w:r>
        <w:t>&lt;!--</w:t>
      </w:r>
      <w:proofErr w:type="gramEnd"/>
      <w:r>
        <w:t xml:space="preserve">VALORI AMMESSI </w:t>
      </w:r>
      <w:proofErr w:type="spellStart"/>
      <w:r>
        <w:t>ddmmyyyy</w:t>
      </w:r>
      <w:proofErr w:type="spellEnd"/>
      <w:r>
        <w:t xml:space="preserve"> dal 01011900 a 31122099--&gt;</w:t>
      </w:r>
    </w:p>
    <w:p w14:paraId="1479D26B" w14:textId="77777777" w:rsidR="00844B31" w:rsidRDefault="00844B31" w:rsidP="00844B31">
      <w:r>
        <w:t xml:space="preserve">                &lt;</w:t>
      </w:r>
      <w:proofErr w:type="spellStart"/>
      <w:proofErr w:type="gramStart"/>
      <w:r>
        <w:t>xs:pattern</w:t>
      </w:r>
      <w:proofErr w:type="spellEnd"/>
      <w:proofErr w:type="gramEnd"/>
      <w:r>
        <w:t xml:space="preserve"> value="(([</w:t>
      </w:r>
      <w:proofErr w:type="gramStart"/>
      <w:r>
        <w:t>0][</w:t>
      </w:r>
      <w:proofErr w:type="gramEnd"/>
      <w:r>
        <w:t>1-</w:t>
      </w:r>
      <w:proofErr w:type="gramStart"/>
      <w:r>
        <w:t>9]|</w:t>
      </w:r>
      <w:proofErr w:type="gramEnd"/>
      <w:r>
        <w:t>[1-</w:t>
      </w:r>
      <w:proofErr w:type="gramStart"/>
      <w:r>
        <w:t>2][</w:t>
      </w:r>
      <w:proofErr w:type="gramEnd"/>
      <w:r>
        <w:t>0-</w:t>
      </w:r>
      <w:proofErr w:type="gramStart"/>
      <w:r>
        <w:t>9]|</w:t>
      </w:r>
      <w:proofErr w:type="gramEnd"/>
      <w:r>
        <w:t>[</w:t>
      </w:r>
      <w:proofErr w:type="gramStart"/>
      <w:r>
        <w:t>3][</w:t>
      </w:r>
      <w:proofErr w:type="gramEnd"/>
      <w:r>
        <w:t>0-1</w:t>
      </w:r>
      <w:proofErr w:type="gramStart"/>
      <w:r>
        <w:t>])(</w:t>
      </w:r>
      <w:proofErr w:type="gramEnd"/>
      <w:r>
        <w:t>01|02|03|04|05|06|07|08|09|10|11|</w:t>
      </w:r>
      <w:proofErr w:type="gramStart"/>
      <w:r>
        <w:t>12)(</w:t>
      </w:r>
      <w:proofErr w:type="gramEnd"/>
      <w:r>
        <w:t>19|</w:t>
      </w:r>
      <w:proofErr w:type="gramStart"/>
      <w:r>
        <w:t>20)[</w:t>
      </w:r>
      <w:proofErr w:type="gramEnd"/>
      <w:r>
        <w:t>0-9]{2})"/&gt;</w:t>
      </w:r>
    </w:p>
    <w:p w14:paraId="208A05E6" w14:textId="77777777" w:rsidR="00844B31" w:rsidRDefault="00844B31" w:rsidP="00844B31">
      <w:r>
        <w:t xml:space="preserve">            &lt;/</w:t>
      </w:r>
      <w:proofErr w:type="spellStart"/>
      <w:proofErr w:type="gramStart"/>
      <w:r>
        <w:t>xs:restriction</w:t>
      </w:r>
      <w:proofErr w:type="spellEnd"/>
      <w:proofErr w:type="gramEnd"/>
      <w:r>
        <w:t>&gt;</w:t>
      </w:r>
    </w:p>
    <w:p w14:paraId="6A1116C7" w14:textId="77777777" w:rsidR="00844B31" w:rsidRDefault="00844B31" w:rsidP="00844B31">
      <w:r>
        <w:t xml:space="preserve">        &lt;/</w:t>
      </w:r>
      <w:proofErr w:type="spellStart"/>
      <w:proofErr w:type="gramStart"/>
      <w:r>
        <w:t>xs:simpleType</w:t>
      </w:r>
      <w:proofErr w:type="spellEnd"/>
      <w:proofErr w:type="gramEnd"/>
      <w:r>
        <w:t>&gt;</w:t>
      </w:r>
    </w:p>
    <w:p w14:paraId="2CA3C269" w14:textId="77777777" w:rsidR="00844B31" w:rsidRDefault="00844B31" w:rsidP="00844B31">
      <w:r>
        <w:t xml:space="preserve">    &lt;/</w:t>
      </w:r>
      <w:proofErr w:type="spellStart"/>
      <w:proofErr w:type="gramStart"/>
      <w:r>
        <w:t>xs:element</w:t>
      </w:r>
      <w:proofErr w:type="spellEnd"/>
      <w:proofErr w:type="gramEnd"/>
      <w:r>
        <w:t>&gt;</w:t>
      </w:r>
    </w:p>
    <w:p w14:paraId="21660220"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IdRecord</w:t>
      </w:r>
      <w:proofErr w:type="spellEnd"/>
      <w:r>
        <w:t>"&gt;</w:t>
      </w:r>
    </w:p>
    <w:p w14:paraId="616C4024" w14:textId="77777777" w:rsidR="00844B31" w:rsidRDefault="00844B31" w:rsidP="00844B31">
      <w:r>
        <w:t xml:space="preserve">        &lt;</w:t>
      </w:r>
      <w:proofErr w:type="spellStart"/>
      <w:proofErr w:type="gramStart"/>
      <w:r>
        <w:t>xs:simpleType</w:t>
      </w:r>
      <w:proofErr w:type="spellEnd"/>
      <w:proofErr w:type="gramEnd"/>
      <w:r>
        <w:t>&gt;</w:t>
      </w:r>
    </w:p>
    <w:p w14:paraId="10E59FF7" w14:textId="77777777" w:rsidR="00844B31" w:rsidRDefault="00844B31" w:rsidP="00844B31">
      <w:r>
        <w:t xml:space="preserve">            </w:t>
      </w:r>
      <w:proofErr w:type="gramStart"/>
      <w:r>
        <w:t>&lt;!--</w:t>
      </w:r>
      <w:proofErr w:type="gramEnd"/>
      <w:r>
        <w:t>FORMATO--&gt;</w:t>
      </w:r>
    </w:p>
    <w:p w14:paraId="54367602"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485A1C2B" w14:textId="77777777" w:rsidR="00844B31" w:rsidRDefault="00844B31" w:rsidP="00844B31">
      <w:r>
        <w:t xml:space="preserve">                </w:t>
      </w:r>
      <w:proofErr w:type="gramStart"/>
      <w:r>
        <w:t>&lt;!--</w:t>
      </w:r>
      <w:proofErr w:type="gramEnd"/>
      <w:r>
        <w:t>VALORI AMMESSI--&gt;</w:t>
      </w:r>
    </w:p>
    <w:p w14:paraId="43F7779C"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="[0-</w:t>
      </w:r>
      <w:proofErr w:type="gramStart"/>
      <w:r>
        <w:t>9]{</w:t>
      </w:r>
      <w:proofErr w:type="gramEnd"/>
      <w:r>
        <w:t>1,20}"/&gt;</w:t>
      </w:r>
    </w:p>
    <w:p w14:paraId="07B47B49" w14:textId="77777777" w:rsidR="00844B31" w:rsidRDefault="00844B31" w:rsidP="00844B31">
      <w:r>
        <w:t xml:space="preserve">            &lt;/</w:t>
      </w:r>
      <w:proofErr w:type="spellStart"/>
      <w:proofErr w:type="gramStart"/>
      <w:r>
        <w:t>xs:restriction</w:t>
      </w:r>
      <w:proofErr w:type="spellEnd"/>
      <w:proofErr w:type="gramEnd"/>
      <w:r>
        <w:t>&gt;</w:t>
      </w:r>
    </w:p>
    <w:p w14:paraId="31EA4A4E" w14:textId="77777777" w:rsidR="00844B31" w:rsidRDefault="00844B31" w:rsidP="00844B31">
      <w:r>
        <w:t xml:space="preserve">        &lt;/</w:t>
      </w:r>
      <w:proofErr w:type="spellStart"/>
      <w:proofErr w:type="gramStart"/>
      <w:r>
        <w:t>xs:simpleType</w:t>
      </w:r>
      <w:proofErr w:type="spellEnd"/>
      <w:proofErr w:type="gramEnd"/>
      <w:r>
        <w:t>&gt;</w:t>
      </w:r>
    </w:p>
    <w:p w14:paraId="04316150" w14:textId="77777777" w:rsidR="00844B31" w:rsidRDefault="00844B31" w:rsidP="00844B31">
      <w:r>
        <w:t xml:space="preserve">    &lt;/</w:t>
      </w:r>
      <w:proofErr w:type="spellStart"/>
      <w:proofErr w:type="gramStart"/>
      <w:r>
        <w:t>xs:element</w:t>
      </w:r>
      <w:proofErr w:type="spellEnd"/>
      <w:proofErr w:type="gramEnd"/>
      <w:r>
        <w:t>&gt;</w:t>
      </w:r>
    </w:p>
    <w:p w14:paraId="756EFEC5"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tipoMovimento</w:t>
      </w:r>
      <w:proofErr w:type="spellEnd"/>
      <w:r>
        <w:t>"&gt;</w:t>
      </w:r>
    </w:p>
    <w:p w14:paraId="3E30BB0F" w14:textId="77777777" w:rsidR="00844B31" w:rsidRDefault="00844B31" w:rsidP="00844B31">
      <w:r>
        <w:t xml:space="preserve">        &lt;</w:t>
      </w:r>
      <w:proofErr w:type="spellStart"/>
      <w:proofErr w:type="gramStart"/>
      <w:r>
        <w:t>xs:simpleType</w:t>
      </w:r>
      <w:proofErr w:type="spellEnd"/>
      <w:proofErr w:type="gramEnd"/>
      <w:r>
        <w:t>&gt;</w:t>
      </w:r>
    </w:p>
    <w:p w14:paraId="6E851313" w14:textId="77777777" w:rsidR="00844B31" w:rsidRDefault="00844B31" w:rsidP="00844B31">
      <w:r>
        <w:t xml:space="preserve">            </w:t>
      </w:r>
      <w:proofErr w:type="gramStart"/>
      <w:r>
        <w:t>&lt;!--</w:t>
      </w:r>
      <w:proofErr w:type="gramEnd"/>
      <w:r>
        <w:t>FORMATO--&gt;</w:t>
      </w:r>
    </w:p>
    <w:p w14:paraId="0239BDF0"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C384161" w14:textId="77777777" w:rsidR="00844B31" w:rsidRDefault="00844B31" w:rsidP="00844B31">
      <w:r>
        <w:t xml:space="preserve">                </w:t>
      </w:r>
      <w:proofErr w:type="gramStart"/>
      <w:r>
        <w:t>&lt;!--</w:t>
      </w:r>
      <w:proofErr w:type="gramEnd"/>
      <w:r>
        <w:t>VALORI AMMESSI--&gt;</w:t>
      </w:r>
    </w:p>
    <w:p w14:paraId="153111FE"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="I"/&gt;</w:t>
      </w:r>
    </w:p>
    <w:p w14:paraId="168BE91C"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="S"/&gt;</w:t>
      </w:r>
    </w:p>
    <w:p w14:paraId="107A949E"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="C"/&gt;</w:t>
      </w:r>
    </w:p>
    <w:p w14:paraId="49A422C7" w14:textId="77777777" w:rsidR="00844B31" w:rsidRDefault="00844B31" w:rsidP="00844B31">
      <w:r>
        <w:t xml:space="preserve">            &lt;/</w:t>
      </w:r>
      <w:proofErr w:type="spellStart"/>
      <w:proofErr w:type="gramStart"/>
      <w:r>
        <w:t>xs:restriction</w:t>
      </w:r>
      <w:proofErr w:type="spellEnd"/>
      <w:proofErr w:type="gramEnd"/>
      <w:r>
        <w:t>&gt;</w:t>
      </w:r>
    </w:p>
    <w:p w14:paraId="38D6FAAB" w14:textId="77777777" w:rsidR="00844B31" w:rsidRDefault="00844B31" w:rsidP="00844B31">
      <w:r>
        <w:t xml:space="preserve">        &lt;/</w:t>
      </w:r>
      <w:proofErr w:type="spellStart"/>
      <w:proofErr w:type="gramStart"/>
      <w:r>
        <w:t>xs:simpleType</w:t>
      </w:r>
      <w:proofErr w:type="spellEnd"/>
      <w:proofErr w:type="gramEnd"/>
      <w:r>
        <w:t>&gt;</w:t>
      </w:r>
    </w:p>
    <w:p w14:paraId="2A5B4BD0" w14:textId="77777777" w:rsidR="00844B31" w:rsidRDefault="00844B31" w:rsidP="00844B31">
      <w:r>
        <w:t xml:space="preserve">    &lt;/</w:t>
      </w:r>
      <w:proofErr w:type="spellStart"/>
      <w:proofErr w:type="gramStart"/>
      <w:r>
        <w:t>xs:element</w:t>
      </w:r>
      <w:proofErr w:type="spellEnd"/>
      <w:proofErr w:type="gramEnd"/>
      <w:r>
        <w:t>&gt;</w:t>
      </w:r>
    </w:p>
    <w:p w14:paraId="1C94FB3E"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codiceIdentificativoPaziente</w:t>
      </w:r>
      <w:proofErr w:type="spellEnd"/>
      <w:r>
        <w:t>"&gt;</w:t>
      </w:r>
    </w:p>
    <w:p w14:paraId="1A774700" w14:textId="77777777" w:rsidR="00844B31" w:rsidRDefault="00844B31" w:rsidP="00844B31">
      <w:r>
        <w:t xml:space="preserve">        &lt;</w:t>
      </w:r>
      <w:proofErr w:type="spellStart"/>
      <w:proofErr w:type="gramStart"/>
      <w:r>
        <w:t>xs:simpleType</w:t>
      </w:r>
      <w:proofErr w:type="spellEnd"/>
      <w:proofErr w:type="gramEnd"/>
      <w:r>
        <w:t>&gt;</w:t>
      </w:r>
    </w:p>
    <w:p w14:paraId="6CEB9DCB" w14:textId="77777777" w:rsidR="00844B31" w:rsidRDefault="00844B31" w:rsidP="00844B31">
      <w:r>
        <w:t xml:space="preserve">            </w:t>
      </w:r>
      <w:proofErr w:type="gramStart"/>
      <w:r>
        <w:t>&lt;!--</w:t>
      </w:r>
      <w:proofErr w:type="gramEnd"/>
      <w:r>
        <w:t>FORMATO--&gt;</w:t>
      </w:r>
    </w:p>
    <w:p w14:paraId="261169F0"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519D2F7" w14:textId="77777777" w:rsidR="00844B31" w:rsidRDefault="00844B31" w:rsidP="00844B31">
      <w:r>
        <w:t xml:space="preserve">                </w:t>
      </w:r>
      <w:proofErr w:type="gramStart"/>
      <w:r>
        <w:t>&lt;!--</w:t>
      </w:r>
      <w:proofErr w:type="gramEnd"/>
      <w:r>
        <w:t>VALORI AMMESSI--&gt;</w:t>
      </w:r>
    </w:p>
    <w:p w14:paraId="4ABEF8BD"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="[A-Z0-</w:t>
      </w:r>
      <w:proofErr w:type="gramStart"/>
      <w:r>
        <w:t>9]{</w:t>
      </w:r>
      <w:proofErr w:type="gramEnd"/>
      <w:r>
        <w:t>1,20}"/&gt;</w:t>
      </w:r>
    </w:p>
    <w:p w14:paraId="1B594E8B" w14:textId="77777777" w:rsidR="00844B31" w:rsidRDefault="00844B31" w:rsidP="00844B31">
      <w:r>
        <w:t xml:space="preserve">            &lt;/</w:t>
      </w:r>
      <w:proofErr w:type="spellStart"/>
      <w:proofErr w:type="gramStart"/>
      <w:r>
        <w:t>xs:restriction</w:t>
      </w:r>
      <w:proofErr w:type="spellEnd"/>
      <w:proofErr w:type="gramEnd"/>
      <w:r>
        <w:t>&gt;</w:t>
      </w:r>
    </w:p>
    <w:p w14:paraId="4C26E2D7" w14:textId="77777777" w:rsidR="00844B31" w:rsidRDefault="00844B31" w:rsidP="00844B31">
      <w:r>
        <w:t xml:space="preserve">        &lt;/</w:t>
      </w:r>
      <w:proofErr w:type="spellStart"/>
      <w:proofErr w:type="gramStart"/>
      <w:r>
        <w:t>xs:simpleType</w:t>
      </w:r>
      <w:proofErr w:type="spellEnd"/>
      <w:proofErr w:type="gramEnd"/>
      <w:r>
        <w:t>&gt;</w:t>
      </w:r>
    </w:p>
    <w:p w14:paraId="0AD942BA" w14:textId="77777777" w:rsidR="00844B31" w:rsidRDefault="00844B31" w:rsidP="00844B31">
      <w:r>
        <w:t xml:space="preserve">    &lt;/</w:t>
      </w:r>
      <w:proofErr w:type="spellStart"/>
      <w:proofErr w:type="gramStart"/>
      <w:r>
        <w:t>xs:element</w:t>
      </w:r>
      <w:proofErr w:type="spellEnd"/>
      <w:proofErr w:type="gramEnd"/>
      <w:r>
        <w:t>&gt;</w:t>
      </w:r>
    </w:p>
    <w:p w14:paraId="4BE18D45"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tipoIdentificativoPaziente</w:t>
      </w:r>
      <w:proofErr w:type="spellEnd"/>
      <w:r>
        <w:t>"&gt;</w:t>
      </w:r>
    </w:p>
    <w:p w14:paraId="26F576A5" w14:textId="77777777" w:rsidR="00844B31" w:rsidRDefault="00844B31" w:rsidP="00844B31">
      <w:r>
        <w:lastRenderedPageBreak/>
        <w:t xml:space="preserve">        &lt;</w:t>
      </w:r>
      <w:proofErr w:type="spellStart"/>
      <w:proofErr w:type="gramStart"/>
      <w:r>
        <w:t>xs:simpleType</w:t>
      </w:r>
      <w:proofErr w:type="spellEnd"/>
      <w:proofErr w:type="gramEnd"/>
      <w:r>
        <w:t>&gt;</w:t>
      </w:r>
    </w:p>
    <w:p w14:paraId="31D564F8" w14:textId="77777777" w:rsidR="00844B31" w:rsidRDefault="00844B31" w:rsidP="00844B31">
      <w:r>
        <w:t xml:space="preserve">            </w:t>
      </w:r>
      <w:proofErr w:type="gramStart"/>
      <w:r>
        <w:t>&lt;!--</w:t>
      </w:r>
      <w:proofErr w:type="gramEnd"/>
      <w:r>
        <w:t>FORMATO--&gt;</w:t>
      </w:r>
    </w:p>
    <w:p w14:paraId="628F4D71"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2E9ACF9A" w14:textId="77777777" w:rsidR="00844B31" w:rsidRDefault="00844B31" w:rsidP="00844B31">
      <w:r>
        <w:t xml:space="preserve">                </w:t>
      </w:r>
      <w:proofErr w:type="gramStart"/>
      <w:r>
        <w:t>&lt;!--</w:t>
      </w:r>
      <w:proofErr w:type="gramEnd"/>
      <w:r>
        <w:t>VALORI AMMESSI--&gt;</w:t>
      </w:r>
    </w:p>
    <w:p w14:paraId="041B21D6"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="0"/&gt;</w:t>
      </w:r>
    </w:p>
    <w:p w14:paraId="1FEDCEE2"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01267A2A"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3C294A5D"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="3"/&gt;</w:t>
      </w:r>
    </w:p>
    <w:p w14:paraId="1716B8F7"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="4"/&gt;</w:t>
      </w:r>
    </w:p>
    <w:p w14:paraId="5DC29F3D"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="97"/&gt;</w:t>
      </w:r>
    </w:p>
    <w:p w14:paraId="0E63DA41"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="98"/&gt;</w:t>
      </w:r>
    </w:p>
    <w:p w14:paraId="27B8A317"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="99"/&gt;</w:t>
      </w:r>
    </w:p>
    <w:p w14:paraId="71557B06" w14:textId="77777777" w:rsidR="00844B31" w:rsidRDefault="00844B31" w:rsidP="00844B31">
      <w:r>
        <w:t xml:space="preserve">            &lt;/</w:t>
      </w:r>
      <w:proofErr w:type="spellStart"/>
      <w:proofErr w:type="gramStart"/>
      <w:r>
        <w:t>xs:restriction</w:t>
      </w:r>
      <w:proofErr w:type="spellEnd"/>
      <w:proofErr w:type="gramEnd"/>
      <w:r>
        <w:t>&gt;</w:t>
      </w:r>
    </w:p>
    <w:p w14:paraId="775D94EE" w14:textId="77777777" w:rsidR="00844B31" w:rsidRDefault="00844B31" w:rsidP="00844B31">
      <w:r>
        <w:t xml:space="preserve">        &lt;/</w:t>
      </w:r>
      <w:proofErr w:type="spellStart"/>
      <w:proofErr w:type="gramStart"/>
      <w:r>
        <w:t>xs:simpleType</w:t>
      </w:r>
      <w:proofErr w:type="spellEnd"/>
      <w:proofErr w:type="gramEnd"/>
      <w:r>
        <w:t>&gt;</w:t>
      </w:r>
    </w:p>
    <w:p w14:paraId="5C27631F" w14:textId="77777777" w:rsidR="00844B31" w:rsidRDefault="00844B31" w:rsidP="00844B31">
      <w:r>
        <w:t xml:space="preserve">    &lt;/</w:t>
      </w:r>
      <w:proofErr w:type="spellStart"/>
      <w:proofErr w:type="gramStart"/>
      <w:r>
        <w:t>xs:element</w:t>
      </w:r>
      <w:proofErr w:type="spellEnd"/>
      <w:proofErr w:type="gramEnd"/>
      <w:r>
        <w:t>&gt;</w:t>
      </w:r>
    </w:p>
    <w:p w14:paraId="6E12956B" w14:textId="77777777" w:rsidR="00844B31" w:rsidRDefault="00844B31" w:rsidP="00844B31">
      <w:r>
        <w:t xml:space="preserve">    &lt;</w:t>
      </w:r>
      <w:proofErr w:type="spellStart"/>
      <w:proofErr w:type="gramStart"/>
      <w:r>
        <w:t>xs:element</w:t>
      </w:r>
      <w:proofErr w:type="spellEnd"/>
      <w:proofErr w:type="gramEnd"/>
      <w:r>
        <w:t xml:space="preserve"> name="cognome"&gt;</w:t>
      </w:r>
    </w:p>
    <w:p w14:paraId="59FB1F0F" w14:textId="77777777" w:rsidR="00844B31" w:rsidRDefault="00844B31" w:rsidP="00844B31">
      <w:r>
        <w:t xml:space="preserve">        &lt;</w:t>
      </w:r>
      <w:proofErr w:type="spellStart"/>
      <w:proofErr w:type="gramStart"/>
      <w:r>
        <w:t>xs:simpleType</w:t>
      </w:r>
      <w:proofErr w:type="spellEnd"/>
      <w:proofErr w:type="gramEnd"/>
      <w:r>
        <w:t>&gt;</w:t>
      </w:r>
    </w:p>
    <w:p w14:paraId="11E35F97" w14:textId="77777777" w:rsidR="00844B31" w:rsidRDefault="00844B31" w:rsidP="00844B31">
      <w:r>
        <w:t xml:space="preserve">            </w:t>
      </w:r>
      <w:proofErr w:type="gramStart"/>
      <w:r>
        <w:t>&lt;!--</w:t>
      </w:r>
      <w:proofErr w:type="gramEnd"/>
      <w:r>
        <w:t>FORMATO--&gt;</w:t>
      </w:r>
    </w:p>
    <w:p w14:paraId="5AD6CEDD"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DCAD829" w14:textId="77777777" w:rsidR="00844B31" w:rsidRDefault="00844B31" w:rsidP="00844B31">
      <w:r>
        <w:t xml:space="preserve">                </w:t>
      </w:r>
      <w:proofErr w:type="gramStart"/>
      <w:r>
        <w:t>&lt;!--</w:t>
      </w:r>
      <w:proofErr w:type="gramEnd"/>
      <w:r>
        <w:t>VALORI AMMESSI--&gt;</w:t>
      </w:r>
    </w:p>
    <w:p w14:paraId="69D3A1F7"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="([A-Z]{</w:t>
      </w:r>
      <w:proofErr w:type="gramStart"/>
      <w:r>
        <w:t>1}[</w:t>
      </w:r>
      <w:proofErr w:type="gramEnd"/>
      <w:r>
        <w:t xml:space="preserve">A-Z\- </w:t>
      </w:r>
      <w:proofErr w:type="gramStart"/>
      <w:r>
        <w:t>']{</w:t>
      </w:r>
      <w:proofErr w:type="gramEnd"/>
      <w:r>
        <w:t>1,50})?"/&gt;</w:t>
      </w:r>
    </w:p>
    <w:p w14:paraId="76F97158" w14:textId="77777777" w:rsidR="00844B31" w:rsidRDefault="00844B31" w:rsidP="00844B31">
      <w:r>
        <w:t xml:space="preserve">            &lt;/</w:t>
      </w:r>
      <w:proofErr w:type="spellStart"/>
      <w:proofErr w:type="gramStart"/>
      <w:r>
        <w:t>xs:restriction</w:t>
      </w:r>
      <w:proofErr w:type="spellEnd"/>
      <w:proofErr w:type="gramEnd"/>
      <w:r>
        <w:t>&gt;</w:t>
      </w:r>
    </w:p>
    <w:p w14:paraId="5A7E3D65" w14:textId="77777777" w:rsidR="00844B31" w:rsidRDefault="00844B31" w:rsidP="00844B31">
      <w:r>
        <w:t xml:space="preserve">        &lt;/</w:t>
      </w:r>
      <w:proofErr w:type="spellStart"/>
      <w:proofErr w:type="gramStart"/>
      <w:r>
        <w:t>xs:simpleType</w:t>
      </w:r>
      <w:proofErr w:type="spellEnd"/>
      <w:proofErr w:type="gramEnd"/>
      <w:r>
        <w:t>&gt;</w:t>
      </w:r>
    </w:p>
    <w:p w14:paraId="3806326B" w14:textId="77777777" w:rsidR="00844B31" w:rsidRDefault="00844B31" w:rsidP="00844B31">
      <w:r>
        <w:t xml:space="preserve">    &lt;/</w:t>
      </w:r>
      <w:proofErr w:type="spellStart"/>
      <w:proofErr w:type="gramStart"/>
      <w:r>
        <w:t>xs:element</w:t>
      </w:r>
      <w:proofErr w:type="spellEnd"/>
      <w:proofErr w:type="gramEnd"/>
      <w:r>
        <w:t>&gt;</w:t>
      </w:r>
    </w:p>
    <w:p w14:paraId="60C90DD5" w14:textId="77777777" w:rsidR="00844B31" w:rsidRDefault="00844B31" w:rsidP="00844B31">
      <w:r>
        <w:t xml:space="preserve">    &lt;</w:t>
      </w:r>
      <w:proofErr w:type="spellStart"/>
      <w:proofErr w:type="gramStart"/>
      <w:r>
        <w:t>xs:element</w:t>
      </w:r>
      <w:proofErr w:type="spellEnd"/>
      <w:proofErr w:type="gramEnd"/>
      <w:r>
        <w:t xml:space="preserve"> name="nome"&gt;</w:t>
      </w:r>
    </w:p>
    <w:p w14:paraId="1C2491DA" w14:textId="77777777" w:rsidR="00844B31" w:rsidRDefault="00844B31" w:rsidP="00844B31">
      <w:r>
        <w:t xml:space="preserve">        &lt;</w:t>
      </w:r>
      <w:proofErr w:type="spellStart"/>
      <w:proofErr w:type="gramStart"/>
      <w:r>
        <w:t>xs:simpleType</w:t>
      </w:r>
      <w:proofErr w:type="spellEnd"/>
      <w:proofErr w:type="gramEnd"/>
      <w:r>
        <w:t>&gt;</w:t>
      </w:r>
    </w:p>
    <w:p w14:paraId="41FC1A22" w14:textId="77777777" w:rsidR="00844B31" w:rsidRDefault="00844B31" w:rsidP="00844B31">
      <w:r>
        <w:t xml:space="preserve">            </w:t>
      </w:r>
      <w:proofErr w:type="gramStart"/>
      <w:r>
        <w:t>&lt;!--</w:t>
      </w:r>
      <w:proofErr w:type="gramEnd"/>
      <w:r>
        <w:t>FORMATO--&gt;</w:t>
      </w:r>
    </w:p>
    <w:p w14:paraId="7F835E31"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DC187D1" w14:textId="77777777" w:rsidR="00844B31" w:rsidRDefault="00844B31" w:rsidP="00844B31">
      <w:r>
        <w:t xml:space="preserve">                </w:t>
      </w:r>
      <w:proofErr w:type="gramStart"/>
      <w:r>
        <w:t>&lt;!--</w:t>
      </w:r>
      <w:proofErr w:type="gramEnd"/>
      <w:r>
        <w:t>VALORI AMMESSI--&gt;</w:t>
      </w:r>
    </w:p>
    <w:p w14:paraId="34844D3F"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="([A-Z]{</w:t>
      </w:r>
      <w:proofErr w:type="gramStart"/>
      <w:r>
        <w:t>1}[</w:t>
      </w:r>
      <w:proofErr w:type="gramEnd"/>
      <w:r>
        <w:t xml:space="preserve">A-Z\- </w:t>
      </w:r>
      <w:proofErr w:type="gramStart"/>
      <w:r>
        <w:t>']{</w:t>
      </w:r>
      <w:proofErr w:type="gramEnd"/>
      <w:r>
        <w:t>1,50})?"/&gt;</w:t>
      </w:r>
    </w:p>
    <w:p w14:paraId="52942827" w14:textId="77777777" w:rsidR="00844B31" w:rsidRDefault="00844B31" w:rsidP="00844B31">
      <w:r>
        <w:t xml:space="preserve">            &lt;/</w:t>
      </w:r>
      <w:proofErr w:type="spellStart"/>
      <w:proofErr w:type="gramStart"/>
      <w:r>
        <w:t>xs:restriction</w:t>
      </w:r>
      <w:proofErr w:type="spellEnd"/>
      <w:proofErr w:type="gramEnd"/>
      <w:r>
        <w:t>&gt;</w:t>
      </w:r>
    </w:p>
    <w:p w14:paraId="18D537D6" w14:textId="77777777" w:rsidR="00844B31" w:rsidRDefault="00844B31" w:rsidP="00844B31">
      <w:r>
        <w:t xml:space="preserve">        &lt;/</w:t>
      </w:r>
      <w:proofErr w:type="spellStart"/>
      <w:proofErr w:type="gramStart"/>
      <w:r>
        <w:t>xs:simpleType</w:t>
      </w:r>
      <w:proofErr w:type="spellEnd"/>
      <w:proofErr w:type="gramEnd"/>
      <w:r>
        <w:t>&gt;</w:t>
      </w:r>
    </w:p>
    <w:p w14:paraId="46CBD426" w14:textId="77777777" w:rsidR="00844B31" w:rsidRDefault="00844B31" w:rsidP="00844B31">
      <w:r>
        <w:t xml:space="preserve">    &lt;/</w:t>
      </w:r>
      <w:proofErr w:type="spellStart"/>
      <w:proofErr w:type="gramStart"/>
      <w:r>
        <w:t>xs:element</w:t>
      </w:r>
      <w:proofErr w:type="spellEnd"/>
      <w:proofErr w:type="gramEnd"/>
      <w:r>
        <w:t>&gt;</w:t>
      </w:r>
    </w:p>
    <w:p w14:paraId="1496939E"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dataNascita</w:t>
      </w:r>
      <w:proofErr w:type="spellEnd"/>
      <w:r>
        <w:t>"&gt;</w:t>
      </w:r>
    </w:p>
    <w:p w14:paraId="6FA9D7C2" w14:textId="77777777" w:rsidR="00844B31" w:rsidRDefault="00844B31" w:rsidP="00844B31">
      <w:r>
        <w:t xml:space="preserve">        &lt;</w:t>
      </w:r>
      <w:proofErr w:type="spellStart"/>
      <w:proofErr w:type="gramStart"/>
      <w:r>
        <w:t>xs:simpleType</w:t>
      </w:r>
      <w:proofErr w:type="spellEnd"/>
      <w:proofErr w:type="gramEnd"/>
      <w:r>
        <w:t>&gt;</w:t>
      </w:r>
    </w:p>
    <w:p w14:paraId="61C712A1" w14:textId="77777777" w:rsidR="00844B31" w:rsidRDefault="00844B31" w:rsidP="00844B31">
      <w:r>
        <w:t xml:space="preserve">            </w:t>
      </w:r>
      <w:proofErr w:type="gramStart"/>
      <w:r>
        <w:t>&lt;!--</w:t>
      </w:r>
      <w:proofErr w:type="gramEnd"/>
      <w:r>
        <w:t>FORMATO--&gt;</w:t>
      </w:r>
    </w:p>
    <w:p w14:paraId="2D228CB9"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217D4DB5" w14:textId="77777777" w:rsidR="00844B31" w:rsidRDefault="00844B31" w:rsidP="00844B31">
      <w:r>
        <w:t xml:space="preserve">                </w:t>
      </w:r>
      <w:proofErr w:type="gramStart"/>
      <w:r>
        <w:t>&lt;!--</w:t>
      </w:r>
      <w:proofErr w:type="gramEnd"/>
      <w:r>
        <w:t xml:space="preserve">VALORI AMMESSI </w:t>
      </w:r>
      <w:proofErr w:type="spellStart"/>
      <w:r>
        <w:t>ddmmyyyy</w:t>
      </w:r>
      <w:proofErr w:type="spellEnd"/>
      <w:r>
        <w:t xml:space="preserve"> dal 1900 a 2099--&gt;</w:t>
      </w:r>
    </w:p>
    <w:p w14:paraId="5F1ACA94" w14:textId="77777777" w:rsidR="00844B31" w:rsidRDefault="00844B31" w:rsidP="00844B31">
      <w:r>
        <w:t xml:space="preserve">                &lt;</w:t>
      </w:r>
      <w:proofErr w:type="spellStart"/>
      <w:proofErr w:type="gramStart"/>
      <w:r>
        <w:t>xs:pattern</w:t>
      </w:r>
      <w:proofErr w:type="spellEnd"/>
      <w:proofErr w:type="gramEnd"/>
      <w:r>
        <w:t xml:space="preserve"> value="(([</w:t>
      </w:r>
      <w:proofErr w:type="gramStart"/>
      <w:r>
        <w:t>0][</w:t>
      </w:r>
      <w:proofErr w:type="gramEnd"/>
      <w:r>
        <w:t>1-</w:t>
      </w:r>
      <w:proofErr w:type="gramStart"/>
      <w:r>
        <w:t>9]|</w:t>
      </w:r>
      <w:proofErr w:type="gramEnd"/>
      <w:r>
        <w:t>[1-</w:t>
      </w:r>
      <w:proofErr w:type="gramStart"/>
      <w:r>
        <w:t>2][</w:t>
      </w:r>
      <w:proofErr w:type="gramEnd"/>
      <w:r>
        <w:t>0-</w:t>
      </w:r>
      <w:proofErr w:type="gramStart"/>
      <w:r>
        <w:t>9]|</w:t>
      </w:r>
      <w:proofErr w:type="gramEnd"/>
      <w:r>
        <w:t>[</w:t>
      </w:r>
      <w:proofErr w:type="gramStart"/>
      <w:r>
        <w:t>3][</w:t>
      </w:r>
      <w:proofErr w:type="gramEnd"/>
      <w:r>
        <w:t>0-1</w:t>
      </w:r>
      <w:proofErr w:type="gramStart"/>
      <w:r>
        <w:t>])(</w:t>
      </w:r>
      <w:proofErr w:type="gramEnd"/>
      <w:r>
        <w:t>01|02|03|04|05|06|07|08|09|10|11|</w:t>
      </w:r>
      <w:proofErr w:type="gramStart"/>
      <w:r>
        <w:t>12)(</w:t>
      </w:r>
      <w:proofErr w:type="gramEnd"/>
      <w:r>
        <w:t>19|</w:t>
      </w:r>
      <w:proofErr w:type="gramStart"/>
      <w:r>
        <w:t>20)[</w:t>
      </w:r>
      <w:proofErr w:type="gramEnd"/>
      <w:r>
        <w:t>0-9]{2})?"/&gt;</w:t>
      </w:r>
    </w:p>
    <w:p w14:paraId="21DA87F4" w14:textId="77777777" w:rsidR="00844B31" w:rsidRDefault="00844B31" w:rsidP="00844B31">
      <w:r>
        <w:t xml:space="preserve">            &lt;/</w:t>
      </w:r>
      <w:proofErr w:type="spellStart"/>
      <w:proofErr w:type="gramStart"/>
      <w:r>
        <w:t>xs:restriction</w:t>
      </w:r>
      <w:proofErr w:type="spellEnd"/>
      <w:proofErr w:type="gramEnd"/>
      <w:r>
        <w:t>&gt;</w:t>
      </w:r>
    </w:p>
    <w:p w14:paraId="579E5C9A" w14:textId="77777777" w:rsidR="00844B31" w:rsidRDefault="00844B31" w:rsidP="00844B31">
      <w:r>
        <w:t xml:space="preserve">        &lt;/</w:t>
      </w:r>
      <w:proofErr w:type="spellStart"/>
      <w:proofErr w:type="gramStart"/>
      <w:r>
        <w:t>xs:simpleType</w:t>
      </w:r>
      <w:proofErr w:type="spellEnd"/>
      <w:proofErr w:type="gramEnd"/>
      <w:r>
        <w:t>&gt;</w:t>
      </w:r>
    </w:p>
    <w:p w14:paraId="71536C4A" w14:textId="77777777" w:rsidR="00844B31" w:rsidRDefault="00844B31" w:rsidP="00844B31">
      <w:r>
        <w:t xml:space="preserve">    &lt;/</w:t>
      </w:r>
      <w:proofErr w:type="spellStart"/>
      <w:proofErr w:type="gramStart"/>
      <w:r>
        <w:t>xs:element</w:t>
      </w:r>
      <w:proofErr w:type="spellEnd"/>
      <w:proofErr w:type="gramEnd"/>
      <w:r>
        <w:t>&gt;</w:t>
      </w:r>
    </w:p>
    <w:p w14:paraId="286E45C0" w14:textId="77777777" w:rsidR="00844B31" w:rsidRDefault="00844B31" w:rsidP="00844B31">
      <w:r>
        <w:t xml:space="preserve">    &lt;</w:t>
      </w:r>
      <w:proofErr w:type="spellStart"/>
      <w:proofErr w:type="gramStart"/>
      <w:r>
        <w:t>xs:element</w:t>
      </w:r>
      <w:proofErr w:type="spellEnd"/>
      <w:proofErr w:type="gramEnd"/>
      <w:r>
        <w:t xml:space="preserve"> name="genere"&gt;</w:t>
      </w:r>
    </w:p>
    <w:p w14:paraId="29769BC3" w14:textId="77777777" w:rsidR="00844B31" w:rsidRDefault="00844B31" w:rsidP="00844B31">
      <w:r>
        <w:t xml:space="preserve">        &lt;</w:t>
      </w:r>
      <w:proofErr w:type="spellStart"/>
      <w:proofErr w:type="gramStart"/>
      <w:r>
        <w:t>xs:simpleType</w:t>
      </w:r>
      <w:proofErr w:type="spellEnd"/>
      <w:proofErr w:type="gramEnd"/>
      <w:r>
        <w:t>&gt;</w:t>
      </w:r>
    </w:p>
    <w:p w14:paraId="4642467B" w14:textId="77777777" w:rsidR="00844B31" w:rsidRDefault="00844B31" w:rsidP="00844B31">
      <w:r>
        <w:t xml:space="preserve">            </w:t>
      </w:r>
      <w:proofErr w:type="gramStart"/>
      <w:r>
        <w:t>&lt;!--</w:t>
      </w:r>
      <w:proofErr w:type="gramEnd"/>
      <w:r>
        <w:t>FORMATO--&gt;</w:t>
      </w:r>
    </w:p>
    <w:p w14:paraId="7796B0D3"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B0A8E2E" w14:textId="77777777" w:rsidR="00844B31" w:rsidRDefault="00844B31" w:rsidP="00844B31">
      <w:r>
        <w:t xml:space="preserve">                </w:t>
      </w:r>
      <w:proofErr w:type="gramStart"/>
      <w:r>
        <w:t>&lt;!--</w:t>
      </w:r>
      <w:proofErr w:type="gramEnd"/>
      <w:r>
        <w:t>VALORI AMMESSI--&gt;</w:t>
      </w:r>
    </w:p>
    <w:p w14:paraId="0EFD5A8C"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=""/&gt;</w:t>
      </w:r>
    </w:p>
    <w:p w14:paraId="28876CA0" w14:textId="77777777" w:rsidR="00844B31" w:rsidRDefault="00844B31" w:rsidP="00844B31">
      <w:r>
        <w:lastRenderedPageBreak/>
        <w:t xml:space="preserve">                &lt;</w:t>
      </w:r>
      <w:proofErr w:type="spellStart"/>
      <w:proofErr w:type="gramStart"/>
      <w:r>
        <w:t>xs:enumeration</w:t>
      </w:r>
      <w:proofErr w:type="spellEnd"/>
      <w:proofErr w:type="gramEnd"/>
      <w:r>
        <w:t xml:space="preserve"> </w:t>
      </w:r>
      <w:proofErr w:type="spellStart"/>
      <w:r>
        <w:t>value</w:t>
      </w:r>
      <w:proofErr w:type="spellEnd"/>
      <w:r>
        <w:t>="1"/&gt;</w:t>
      </w:r>
    </w:p>
    <w:p w14:paraId="6E5EFFB4"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31A2900D" w14:textId="20EE1B99" w:rsidR="00F90450" w:rsidRDefault="00F90450" w:rsidP="00844B31">
      <w:r>
        <w:t xml:space="preserve">                </w:t>
      </w:r>
      <w:r w:rsidRPr="00F90450">
        <w:t>&lt;</w:t>
      </w:r>
      <w:proofErr w:type="spellStart"/>
      <w:proofErr w:type="gramStart"/>
      <w:r w:rsidRPr="00F90450">
        <w:t>xs:enumeration</w:t>
      </w:r>
      <w:proofErr w:type="spellEnd"/>
      <w:proofErr w:type="gramEnd"/>
      <w:r w:rsidRPr="00F90450">
        <w:t xml:space="preserve"> </w:t>
      </w:r>
      <w:proofErr w:type="spellStart"/>
      <w:r w:rsidRPr="00F90450">
        <w:t>value</w:t>
      </w:r>
      <w:proofErr w:type="spellEnd"/>
      <w:r w:rsidRPr="00F90450">
        <w:t>="</w:t>
      </w:r>
      <w:r>
        <w:t>3</w:t>
      </w:r>
      <w:r w:rsidRPr="00F90450">
        <w:t>"/&gt;</w:t>
      </w:r>
    </w:p>
    <w:p w14:paraId="6DDBD685" w14:textId="34156D1A" w:rsidR="00F90450" w:rsidRDefault="00F90450" w:rsidP="00844B31">
      <w:r>
        <w:t xml:space="preserve">                </w:t>
      </w:r>
      <w:r w:rsidRPr="00F90450">
        <w:t>&lt;</w:t>
      </w:r>
      <w:proofErr w:type="spellStart"/>
      <w:proofErr w:type="gramStart"/>
      <w:r w:rsidRPr="00F90450">
        <w:t>xs:enumeration</w:t>
      </w:r>
      <w:proofErr w:type="spellEnd"/>
      <w:proofErr w:type="gramEnd"/>
      <w:r w:rsidRPr="00F90450">
        <w:t xml:space="preserve"> </w:t>
      </w:r>
      <w:proofErr w:type="spellStart"/>
      <w:r w:rsidRPr="00F90450">
        <w:t>value</w:t>
      </w:r>
      <w:proofErr w:type="spellEnd"/>
      <w:r w:rsidRPr="00F90450">
        <w:t>="</w:t>
      </w:r>
      <w:r>
        <w:t>9</w:t>
      </w:r>
      <w:r w:rsidRPr="00F90450">
        <w:t>"/&gt;</w:t>
      </w:r>
    </w:p>
    <w:p w14:paraId="4D848477" w14:textId="77777777" w:rsidR="00844B31" w:rsidRDefault="00844B31" w:rsidP="00844B31">
      <w:r>
        <w:t xml:space="preserve">            &lt;/</w:t>
      </w:r>
      <w:proofErr w:type="spellStart"/>
      <w:proofErr w:type="gramStart"/>
      <w:r>
        <w:t>xs:restriction</w:t>
      </w:r>
      <w:proofErr w:type="spellEnd"/>
      <w:proofErr w:type="gramEnd"/>
      <w:r>
        <w:t>&gt;</w:t>
      </w:r>
    </w:p>
    <w:p w14:paraId="6FDAAE9B" w14:textId="77777777" w:rsidR="00844B31" w:rsidRDefault="00844B31" w:rsidP="00844B31">
      <w:r>
        <w:t xml:space="preserve">        &lt;/</w:t>
      </w:r>
      <w:proofErr w:type="spellStart"/>
      <w:proofErr w:type="gramStart"/>
      <w:r>
        <w:t>xs:simpleType</w:t>
      </w:r>
      <w:proofErr w:type="spellEnd"/>
      <w:proofErr w:type="gramEnd"/>
      <w:r>
        <w:t>&gt;</w:t>
      </w:r>
    </w:p>
    <w:p w14:paraId="3369674C" w14:textId="77777777" w:rsidR="00844B31" w:rsidRDefault="00844B31" w:rsidP="00844B31">
      <w:r>
        <w:t xml:space="preserve">    &lt;/</w:t>
      </w:r>
      <w:proofErr w:type="spellStart"/>
      <w:proofErr w:type="gramStart"/>
      <w:r>
        <w:t>xs:element</w:t>
      </w:r>
      <w:proofErr w:type="spellEnd"/>
      <w:proofErr w:type="gramEnd"/>
      <w:r>
        <w:t>&gt;</w:t>
      </w:r>
    </w:p>
    <w:p w14:paraId="6DAC932B"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provinciaComuneStatoEsteroNascita</w:t>
      </w:r>
      <w:proofErr w:type="spellEnd"/>
      <w:r>
        <w:t>"&gt;</w:t>
      </w:r>
    </w:p>
    <w:p w14:paraId="1096BA2E" w14:textId="77777777" w:rsidR="00844B31" w:rsidRDefault="00844B31" w:rsidP="00844B31">
      <w:r>
        <w:t xml:space="preserve">        &lt;</w:t>
      </w:r>
      <w:proofErr w:type="spellStart"/>
      <w:proofErr w:type="gramStart"/>
      <w:r>
        <w:t>xs:simpleType</w:t>
      </w:r>
      <w:proofErr w:type="spellEnd"/>
      <w:proofErr w:type="gramEnd"/>
      <w:r>
        <w:t>&gt;</w:t>
      </w:r>
    </w:p>
    <w:p w14:paraId="01713D5F" w14:textId="77777777" w:rsidR="00844B31" w:rsidRDefault="00844B31" w:rsidP="00844B31">
      <w:r>
        <w:t xml:space="preserve">            </w:t>
      </w:r>
      <w:proofErr w:type="gramStart"/>
      <w:r>
        <w:t>&lt;!--</w:t>
      </w:r>
      <w:proofErr w:type="gramEnd"/>
      <w:r>
        <w:t>FORMATO--&gt;</w:t>
      </w:r>
    </w:p>
    <w:p w14:paraId="704C2400"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340E0093" w14:textId="77777777" w:rsidR="00844B31" w:rsidRDefault="00844B31" w:rsidP="00844B31">
      <w:r>
        <w:t xml:space="preserve">                </w:t>
      </w:r>
      <w:proofErr w:type="gramStart"/>
      <w:r>
        <w:t>&lt;!--</w:t>
      </w:r>
      <w:proofErr w:type="gramEnd"/>
      <w:r>
        <w:t>VALORI AMMESSI (VF</w:t>
      </w:r>
      <w:proofErr w:type="gramStart"/>
      <w:r>
        <w:t>01)--</w:t>
      </w:r>
      <w:proofErr w:type="gramEnd"/>
      <w:r>
        <w:t>&gt;</w:t>
      </w:r>
    </w:p>
    <w:p w14:paraId="1838CE10"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="([A-Z0-9]{6})?"/&gt;</w:t>
      </w:r>
    </w:p>
    <w:p w14:paraId="5645FA4D" w14:textId="77777777" w:rsidR="00844B31" w:rsidRDefault="00844B31" w:rsidP="00844B31">
      <w:r>
        <w:t xml:space="preserve">            &lt;/</w:t>
      </w:r>
      <w:proofErr w:type="spellStart"/>
      <w:proofErr w:type="gramStart"/>
      <w:r>
        <w:t>xs:restriction</w:t>
      </w:r>
      <w:proofErr w:type="spellEnd"/>
      <w:proofErr w:type="gramEnd"/>
      <w:r>
        <w:t>&gt;</w:t>
      </w:r>
    </w:p>
    <w:p w14:paraId="55A0488B" w14:textId="77777777" w:rsidR="00844B31" w:rsidRDefault="00844B31" w:rsidP="00844B31">
      <w:r>
        <w:t xml:space="preserve">        &lt;/</w:t>
      </w:r>
      <w:proofErr w:type="spellStart"/>
      <w:proofErr w:type="gramStart"/>
      <w:r>
        <w:t>xs:simpleType</w:t>
      </w:r>
      <w:proofErr w:type="spellEnd"/>
      <w:proofErr w:type="gramEnd"/>
      <w:r>
        <w:t>&gt;</w:t>
      </w:r>
    </w:p>
    <w:p w14:paraId="010BDDE8" w14:textId="77777777" w:rsidR="00844B31" w:rsidRDefault="00844B31" w:rsidP="00844B31">
      <w:r>
        <w:t xml:space="preserve">    &lt;/</w:t>
      </w:r>
      <w:proofErr w:type="spellStart"/>
      <w:proofErr w:type="gramStart"/>
      <w:r>
        <w:t>xs:element</w:t>
      </w:r>
      <w:proofErr w:type="spellEnd"/>
      <w:proofErr w:type="gramEnd"/>
      <w:r>
        <w:t>&gt;</w:t>
      </w:r>
    </w:p>
    <w:p w14:paraId="3F4CC5DA" w14:textId="77777777" w:rsidR="00844B31" w:rsidRDefault="00844B31" w:rsidP="00844B31">
      <w:r>
        <w:t xml:space="preserve">    &lt;</w:t>
      </w:r>
      <w:proofErr w:type="spellStart"/>
      <w:proofErr w:type="gramStart"/>
      <w:r>
        <w:t>xs:element</w:t>
      </w:r>
      <w:proofErr w:type="spellEnd"/>
      <w:proofErr w:type="gramEnd"/>
      <w:r>
        <w:t xml:space="preserve"> name="cittadinanza"&gt;</w:t>
      </w:r>
    </w:p>
    <w:p w14:paraId="7F4F1B5A" w14:textId="77777777" w:rsidR="00844B31" w:rsidRDefault="00844B31" w:rsidP="00844B31">
      <w:r>
        <w:t xml:space="preserve">        &lt;</w:t>
      </w:r>
      <w:proofErr w:type="spellStart"/>
      <w:proofErr w:type="gramStart"/>
      <w:r>
        <w:t>xs:simpleType</w:t>
      </w:r>
      <w:proofErr w:type="spellEnd"/>
      <w:proofErr w:type="gramEnd"/>
      <w:r>
        <w:t>&gt;</w:t>
      </w:r>
    </w:p>
    <w:p w14:paraId="18D94B3A" w14:textId="77777777" w:rsidR="00844B31" w:rsidRDefault="00844B31" w:rsidP="00844B31">
      <w:r>
        <w:t xml:space="preserve">            </w:t>
      </w:r>
      <w:proofErr w:type="gramStart"/>
      <w:r>
        <w:t>&lt;!--</w:t>
      </w:r>
      <w:proofErr w:type="gramEnd"/>
      <w:r>
        <w:t>FORMATO--&gt;</w:t>
      </w:r>
    </w:p>
    <w:p w14:paraId="6327A98A"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39FF930" w14:textId="77777777" w:rsidR="00844B31" w:rsidRDefault="00844B31" w:rsidP="00844B31">
      <w:r>
        <w:t xml:space="preserve">                </w:t>
      </w:r>
      <w:proofErr w:type="gramStart"/>
      <w:r>
        <w:t>&lt;!--</w:t>
      </w:r>
      <w:proofErr w:type="gramEnd"/>
      <w:r>
        <w:t>VALORI AMMESSI (VF</w:t>
      </w:r>
      <w:proofErr w:type="gramStart"/>
      <w:r>
        <w:t>01)--</w:t>
      </w:r>
      <w:proofErr w:type="gramEnd"/>
      <w:r>
        <w:t>&gt;</w:t>
      </w:r>
    </w:p>
    <w:p w14:paraId="2B27690D"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="[A-Z0-9]{3}"/&gt;</w:t>
      </w:r>
    </w:p>
    <w:p w14:paraId="21F5DD8F" w14:textId="77777777" w:rsidR="00844B31" w:rsidRDefault="00844B31" w:rsidP="00844B31">
      <w:r>
        <w:t xml:space="preserve">            &lt;/</w:t>
      </w:r>
      <w:proofErr w:type="spellStart"/>
      <w:proofErr w:type="gramStart"/>
      <w:r>
        <w:t>xs:restriction</w:t>
      </w:r>
      <w:proofErr w:type="spellEnd"/>
      <w:proofErr w:type="gramEnd"/>
      <w:r>
        <w:t>&gt;</w:t>
      </w:r>
    </w:p>
    <w:p w14:paraId="70417583" w14:textId="77777777" w:rsidR="00844B31" w:rsidRDefault="00844B31" w:rsidP="00844B31">
      <w:r>
        <w:t xml:space="preserve">        &lt;/</w:t>
      </w:r>
      <w:proofErr w:type="spellStart"/>
      <w:proofErr w:type="gramStart"/>
      <w:r>
        <w:t>xs:simpleType</w:t>
      </w:r>
      <w:proofErr w:type="spellEnd"/>
      <w:proofErr w:type="gramEnd"/>
      <w:r>
        <w:t>&gt;</w:t>
      </w:r>
    </w:p>
    <w:p w14:paraId="1A461622" w14:textId="77777777" w:rsidR="00844B31" w:rsidRDefault="00844B31" w:rsidP="00844B31">
      <w:r>
        <w:t xml:space="preserve">    &lt;/</w:t>
      </w:r>
      <w:proofErr w:type="spellStart"/>
      <w:proofErr w:type="gramStart"/>
      <w:r>
        <w:t>xs:element</w:t>
      </w:r>
      <w:proofErr w:type="spellEnd"/>
      <w:proofErr w:type="gramEnd"/>
      <w:r>
        <w:t>&gt;</w:t>
      </w:r>
    </w:p>
    <w:p w14:paraId="0DCBCD6D"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statoCivile</w:t>
      </w:r>
      <w:proofErr w:type="spellEnd"/>
      <w:r>
        <w:t>"&gt;</w:t>
      </w:r>
    </w:p>
    <w:p w14:paraId="5E94957A" w14:textId="77777777" w:rsidR="00844B31" w:rsidRDefault="00844B31" w:rsidP="00844B31">
      <w:r>
        <w:t xml:space="preserve">        &lt;</w:t>
      </w:r>
      <w:proofErr w:type="spellStart"/>
      <w:proofErr w:type="gramStart"/>
      <w:r>
        <w:t>xs:simpleType</w:t>
      </w:r>
      <w:proofErr w:type="spellEnd"/>
      <w:proofErr w:type="gramEnd"/>
      <w:r>
        <w:t>&gt;</w:t>
      </w:r>
    </w:p>
    <w:p w14:paraId="05376315" w14:textId="77777777" w:rsidR="00844B31" w:rsidRDefault="00844B31" w:rsidP="00844B31">
      <w:r>
        <w:t xml:space="preserve">            </w:t>
      </w:r>
      <w:proofErr w:type="gramStart"/>
      <w:r>
        <w:t>&lt;!--</w:t>
      </w:r>
      <w:proofErr w:type="gramEnd"/>
      <w:r>
        <w:t>FORMATO--&gt;</w:t>
      </w:r>
    </w:p>
    <w:p w14:paraId="38E0D679"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2490C27D" w14:textId="77777777" w:rsidR="00844B31" w:rsidRDefault="00844B31" w:rsidP="00844B31">
      <w:r>
        <w:t xml:space="preserve">                </w:t>
      </w:r>
      <w:proofErr w:type="gramStart"/>
      <w:r>
        <w:t>&lt;!--</w:t>
      </w:r>
      <w:proofErr w:type="gramEnd"/>
      <w:r>
        <w:t>VALORI AMMESSI--&gt;</w:t>
      </w:r>
    </w:p>
    <w:p w14:paraId="608209C7"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=""/&gt;</w:t>
      </w:r>
    </w:p>
    <w:p w14:paraId="77BE055C"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4FE0941B"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759EA90C"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="3"/&gt;</w:t>
      </w:r>
    </w:p>
    <w:p w14:paraId="62C81802"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="4"/&gt;</w:t>
      </w:r>
    </w:p>
    <w:p w14:paraId="314DFF3C"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="5"/&gt;</w:t>
      </w:r>
    </w:p>
    <w:p w14:paraId="184579F7"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="6"/&gt;</w:t>
      </w:r>
    </w:p>
    <w:p w14:paraId="3C64B20D"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="7"/&gt;</w:t>
      </w:r>
    </w:p>
    <w:p w14:paraId="7E0F74D6"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="8"/&gt;</w:t>
      </w:r>
    </w:p>
    <w:p w14:paraId="320226F6"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5939DA6C" w14:textId="6FF90239" w:rsidR="00941874" w:rsidRDefault="00941874" w:rsidP="00844B31">
      <w:r>
        <w:tab/>
        <w:t xml:space="preserve"> &lt;</w:t>
      </w:r>
      <w:proofErr w:type="spellStart"/>
      <w:proofErr w:type="gramStart"/>
      <w:r>
        <w:t>xs:enumeration</w:t>
      </w:r>
      <w:proofErr w:type="spellEnd"/>
      <w:proofErr w:type="gramEnd"/>
      <w:r>
        <w:t xml:space="preserve"> </w:t>
      </w:r>
      <w:proofErr w:type="spellStart"/>
      <w:r>
        <w:t>value</w:t>
      </w:r>
      <w:proofErr w:type="spellEnd"/>
      <w:r>
        <w:t>="99"/&gt;</w:t>
      </w:r>
    </w:p>
    <w:p w14:paraId="179D7087" w14:textId="77777777" w:rsidR="00844B31" w:rsidRDefault="00844B31" w:rsidP="00844B31">
      <w:r>
        <w:t xml:space="preserve">            &lt;/</w:t>
      </w:r>
      <w:proofErr w:type="spellStart"/>
      <w:proofErr w:type="gramStart"/>
      <w:r>
        <w:t>xs:restriction</w:t>
      </w:r>
      <w:proofErr w:type="spellEnd"/>
      <w:proofErr w:type="gramEnd"/>
      <w:r>
        <w:t>&gt;</w:t>
      </w:r>
    </w:p>
    <w:p w14:paraId="0DF2B7A0" w14:textId="77777777" w:rsidR="00844B31" w:rsidRDefault="00844B31" w:rsidP="00844B31">
      <w:r>
        <w:t xml:space="preserve">        &lt;/</w:t>
      </w:r>
      <w:proofErr w:type="spellStart"/>
      <w:proofErr w:type="gramStart"/>
      <w:r>
        <w:t>xs:simpleType</w:t>
      </w:r>
      <w:proofErr w:type="spellEnd"/>
      <w:proofErr w:type="gramEnd"/>
      <w:r>
        <w:t>&gt;</w:t>
      </w:r>
    </w:p>
    <w:p w14:paraId="337B1AAA" w14:textId="77777777" w:rsidR="00844B31" w:rsidRDefault="00844B31" w:rsidP="00844B31">
      <w:r>
        <w:t xml:space="preserve">    &lt;/</w:t>
      </w:r>
      <w:proofErr w:type="spellStart"/>
      <w:proofErr w:type="gramStart"/>
      <w:r>
        <w:t>xs:element</w:t>
      </w:r>
      <w:proofErr w:type="spellEnd"/>
      <w:proofErr w:type="gramEnd"/>
      <w:r>
        <w:t>&gt;</w:t>
      </w:r>
    </w:p>
    <w:p w14:paraId="14BAC5AD"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titoloStudio</w:t>
      </w:r>
      <w:proofErr w:type="spellEnd"/>
      <w:r>
        <w:t>"&gt;</w:t>
      </w:r>
    </w:p>
    <w:p w14:paraId="5C3E3020" w14:textId="77777777" w:rsidR="00844B31" w:rsidRDefault="00844B31" w:rsidP="00844B31">
      <w:r>
        <w:t xml:space="preserve">        &lt;</w:t>
      </w:r>
      <w:proofErr w:type="spellStart"/>
      <w:proofErr w:type="gramStart"/>
      <w:r>
        <w:t>xs:simpleType</w:t>
      </w:r>
      <w:proofErr w:type="spellEnd"/>
      <w:proofErr w:type="gramEnd"/>
      <w:r>
        <w:t>&gt;</w:t>
      </w:r>
    </w:p>
    <w:p w14:paraId="58C910E4" w14:textId="77777777" w:rsidR="00844B31" w:rsidRDefault="00844B31" w:rsidP="00844B31">
      <w:r>
        <w:t xml:space="preserve">            </w:t>
      </w:r>
      <w:proofErr w:type="gramStart"/>
      <w:r>
        <w:t>&lt;!--</w:t>
      </w:r>
      <w:proofErr w:type="gramEnd"/>
      <w:r>
        <w:t>FORMATO--&gt;</w:t>
      </w:r>
    </w:p>
    <w:p w14:paraId="3499EFCB"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109106FB" w14:textId="77777777" w:rsidR="00844B31" w:rsidRDefault="00844B31" w:rsidP="00844B31">
      <w:r>
        <w:t xml:space="preserve">                </w:t>
      </w:r>
      <w:proofErr w:type="gramStart"/>
      <w:r>
        <w:t>&lt;!--</w:t>
      </w:r>
      <w:proofErr w:type="gramEnd"/>
      <w:r>
        <w:t>VALORI AMMESSI--&gt;</w:t>
      </w:r>
    </w:p>
    <w:p w14:paraId="26C5828F" w14:textId="77777777" w:rsidR="00844B31" w:rsidRDefault="00844B31" w:rsidP="00844B31">
      <w:r>
        <w:lastRenderedPageBreak/>
        <w:t xml:space="preserve">                &lt;</w:t>
      </w:r>
      <w:proofErr w:type="spellStart"/>
      <w:proofErr w:type="gramStart"/>
      <w:r>
        <w:t>xs:enumeration</w:t>
      </w:r>
      <w:proofErr w:type="spellEnd"/>
      <w:proofErr w:type="gramEnd"/>
      <w:r>
        <w:t xml:space="preserve"> </w:t>
      </w:r>
      <w:proofErr w:type="spellStart"/>
      <w:r>
        <w:t>value</w:t>
      </w:r>
      <w:proofErr w:type="spellEnd"/>
      <w:r>
        <w:t>=""/&gt;</w:t>
      </w:r>
    </w:p>
    <w:p w14:paraId="022E6458"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48CC46E1"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5FC80772"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="3"/&gt;</w:t>
      </w:r>
    </w:p>
    <w:p w14:paraId="17D28BDD"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="4"/&gt;</w:t>
      </w:r>
    </w:p>
    <w:p w14:paraId="034C62E6"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="5"/&gt;</w:t>
      </w:r>
    </w:p>
    <w:p w14:paraId="247ABB38"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="6"/&gt;</w:t>
      </w:r>
    </w:p>
    <w:p w14:paraId="136D0686"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="7"/&gt;</w:t>
      </w:r>
    </w:p>
    <w:p w14:paraId="58A00F7B"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0F7EC27F" w14:textId="77777777" w:rsidR="00844B31" w:rsidRDefault="00844B31" w:rsidP="00844B31">
      <w:r>
        <w:t xml:space="preserve">            &lt;/</w:t>
      </w:r>
      <w:proofErr w:type="spellStart"/>
      <w:proofErr w:type="gramStart"/>
      <w:r>
        <w:t>xs:restriction</w:t>
      </w:r>
      <w:proofErr w:type="spellEnd"/>
      <w:proofErr w:type="gramEnd"/>
      <w:r>
        <w:t>&gt;</w:t>
      </w:r>
    </w:p>
    <w:p w14:paraId="0CF82954" w14:textId="77777777" w:rsidR="00844B31" w:rsidRDefault="00844B31" w:rsidP="00844B31">
      <w:r>
        <w:t xml:space="preserve">        &lt;/</w:t>
      </w:r>
      <w:proofErr w:type="spellStart"/>
      <w:proofErr w:type="gramStart"/>
      <w:r>
        <w:t>xs:simpleType</w:t>
      </w:r>
      <w:proofErr w:type="spellEnd"/>
      <w:proofErr w:type="gramEnd"/>
      <w:r>
        <w:t>&gt;</w:t>
      </w:r>
    </w:p>
    <w:p w14:paraId="27562EEB" w14:textId="77777777" w:rsidR="00844B31" w:rsidRDefault="00844B31" w:rsidP="00844B31">
      <w:r>
        <w:t xml:space="preserve">    &lt;/</w:t>
      </w:r>
      <w:proofErr w:type="spellStart"/>
      <w:proofErr w:type="gramStart"/>
      <w:r>
        <w:t>xs:element</w:t>
      </w:r>
      <w:proofErr w:type="spellEnd"/>
      <w:proofErr w:type="gramEnd"/>
      <w:r>
        <w:t>&gt;</w:t>
      </w:r>
    </w:p>
    <w:p w14:paraId="3052B813"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condizioneProfessionale</w:t>
      </w:r>
      <w:proofErr w:type="spellEnd"/>
      <w:r>
        <w:t>"&gt;</w:t>
      </w:r>
    </w:p>
    <w:p w14:paraId="706C8E69" w14:textId="77777777" w:rsidR="00844B31" w:rsidRDefault="00844B31" w:rsidP="00844B31">
      <w:r>
        <w:t xml:space="preserve">        &lt;</w:t>
      </w:r>
      <w:proofErr w:type="spellStart"/>
      <w:proofErr w:type="gramStart"/>
      <w:r>
        <w:t>xs:simpleType</w:t>
      </w:r>
      <w:proofErr w:type="spellEnd"/>
      <w:proofErr w:type="gramEnd"/>
      <w:r>
        <w:t>&gt;</w:t>
      </w:r>
    </w:p>
    <w:p w14:paraId="0FA0465D" w14:textId="77777777" w:rsidR="00844B31" w:rsidRDefault="00844B31" w:rsidP="00844B31">
      <w:r>
        <w:t xml:space="preserve">            </w:t>
      </w:r>
      <w:proofErr w:type="gramStart"/>
      <w:r>
        <w:t>&lt;!--</w:t>
      </w:r>
      <w:proofErr w:type="gramEnd"/>
      <w:r>
        <w:t>FORMATO--&gt;</w:t>
      </w:r>
    </w:p>
    <w:p w14:paraId="12B806C6"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38E89B1E" w14:textId="77777777" w:rsidR="00844B31" w:rsidRDefault="00844B31" w:rsidP="00844B31">
      <w:r>
        <w:t xml:space="preserve">                </w:t>
      </w:r>
      <w:proofErr w:type="gramStart"/>
      <w:r>
        <w:t>&lt;!--</w:t>
      </w:r>
      <w:proofErr w:type="gramEnd"/>
      <w:r>
        <w:t>VALORI AMMESSI--&gt;</w:t>
      </w:r>
    </w:p>
    <w:p w14:paraId="4E93A8C9"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11BF0D86"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697693BC"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="3"/&gt;</w:t>
      </w:r>
    </w:p>
    <w:p w14:paraId="050E8D22"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="4"/&gt;</w:t>
      </w:r>
    </w:p>
    <w:p w14:paraId="1A49122B"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="5"/&gt;</w:t>
      </w:r>
    </w:p>
    <w:p w14:paraId="004AB3AC"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="6"/&gt;</w:t>
      </w:r>
    </w:p>
    <w:p w14:paraId="4CDB7BDD"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="7"/&gt;</w:t>
      </w:r>
    </w:p>
    <w:p w14:paraId="1B2BB7D6"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773859D7" w14:textId="77777777" w:rsidR="00844B31" w:rsidRDefault="00844B31" w:rsidP="00844B31">
      <w:r>
        <w:t xml:space="preserve">            &lt;/</w:t>
      </w:r>
      <w:proofErr w:type="spellStart"/>
      <w:proofErr w:type="gramStart"/>
      <w:r>
        <w:t>xs:restriction</w:t>
      </w:r>
      <w:proofErr w:type="spellEnd"/>
      <w:proofErr w:type="gramEnd"/>
      <w:r>
        <w:t>&gt;</w:t>
      </w:r>
    </w:p>
    <w:p w14:paraId="47DB89C9" w14:textId="77777777" w:rsidR="00844B31" w:rsidRDefault="00844B31" w:rsidP="00844B31">
      <w:r>
        <w:t xml:space="preserve">        &lt;/</w:t>
      </w:r>
      <w:proofErr w:type="spellStart"/>
      <w:proofErr w:type="gramStart"/>
      <w:r>
        <w:t>xs:simpleType</w:t>
      </w:r>
      <w:proofErr w:type="spellEnd"/>
      <w:proofErr w:type="gramEnd"/>
      <w:r>
        <w:t>&gt;</w:t>
      </w:r>
    </w:p>
    <w:p w14:paraId="4C41C773" w14:textId="77777777" w:rsidR="00844B31" w:rsidRDefault="00844B31" w:rsidP="00844B31">
      <w:r>
        <w:t xml:space="preserve">    &lt;/</w:t>
      </w:r>
      <w:proofErr w:type="spellStart"/>
      <w:proofErr w:type="gramStart"/>
      <w:r>
        <w:t>xs:element</w:t>
      </w:r>
      <w:proofErr w:type="spellEnd"/>
      <w:proofErr w:type="gramEnd"/>
      <w:r>
        <w:t>&gt;</w:t>
      </w:r>
    </w:p>
    <w:p w14:paraId="128D620B"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responsabilitaGenitoriale</w:t>
      </w:r>
      <w:proofErr w:type="spellEnd"/>
      <w:r>
        <w:t>"&gt;</w:t>
      </w:r>
    </w:p>
    <w:p w14:paraId="54F6FC9D" w14:textId="77777777" w:rsidR="00844B31" w:rsidRDefault="00844B31" w:rsidP="00844B31">
      <w:r>
        <w:t xml:space="preserve">        &lt;</w:t>
      </w:r>
      <w:proofErr w:type="spellStart"/>
      <w:proofErr w:type="gramStart"/>
      <w:r>
        <w:t>xs:simpleType</w:t>
      </w:r>
      <w:proofErr w:type="spellEnd"/>
      <w:proofErr w:type="gramEnd"/>
      <w:r>
        <w:t>&gt;</w:t>
      </w:r>
    </w:p>
    <w:p w14:paraId="2245EADA" w14:textId="77777777" w:rsidR="00844B31" w:rsidRDefault="00844B31" w:rsidP="00844B31">
      <w:r>
        <w:t xml:space="preserve">            </w:t>
      </w:r>
      <w:proofErr w:type="gramStart"/>
      <w:r>
        <w:t>&lt;!--</w:t>
      </w:r>
      <w:proofErr w:type="gramEnd"/>
      <w:r>
        <w:t>FORMATO--&gt;</w:t>
      </w:r>
    </w:p>
    <w:p w14:paraId="6F4F8289"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584FBDB3" w14:textId="77777777" w:rsidR="00844B31" w:rsidRDefault="00844B31" w:rsidP="00844B31">
      <w:r>
        <w:t xml:space="preserve">                </w:t>
      </w:r>
      <w:proofErr w:type="gramStart"/>
      <w:r>
        <w:t>&lt;!--</w:t>
      </w:r>
      <w:proofErr w:type="gramEnd"/>
      <w:r>
        <w:t>VALORI AMMESSI--&gt;</w:t>
      </w:r>
    </w:p>
    <w:p w14:paraId="062D66A7"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16C7DA5B"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0C1085B1"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="3"/&gt;</w:t>
      </w:r>
    </w:p>
    <w:p w14:paraId="70E5865A"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="4"/&gt;</w:t>
      </w:r>
    </w:p>
    <w:p w14:paraId="30602D99"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="5"/&gt;</w:t>
      </w:r>
    </w:p>
    <w:p w14:paraId="74C206A5"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5285CD65" w14:textId="77777777" w:rsidR="00844B31" w:rsidRDefault="00844B31" w:rsidP="00844B31">
      <w:r>
        <w:t xml:space="preserve">            &lt;/</w:t>
      </w:r>
      <w:proofErr w:type="spellStart"/>
      <w:proofErr w:type="gramStart"/>
      <w:r>
        <w:t>xs:restriction</w:t>
      </w:r>
      <w:proofErr w:type="spellEnd"/>
      <w:proofErr w:type="gramEnd"/>
      <w:r>
        <w:t>&gt;</w:t>
      </w:r>
    </w:p>
    <w:p w14:paraId="7225736E" w14:textId="77777777" w:rsidR="00844B31" w:rsidRDefault="00844B31" w:rsidP="00844B31">
      <w:r>
        <w:t xml:space="preserve">        &lt;/</w:t>
      </w:r>
      <w:proofErr w:type="spellStart"/>
      <w:proofErr w:type="gramStart"/>
      <w:r>
        <w:t>xs:simpleType</w:t>
      </w:r>
      <w:proofErr w:type="spellEnd"/>
      <w:proofErr w:type="gramEnd"/>
      <w:r>
        <w:t>&gt;</w:t>
      </w:r>
    </w:p>
    <w:p w14:paraId="21CA37B4" w14:textId="77777777" w:rsidR="00844B31" w:rsidRDefault="00844B31" w:rsidP="00844B31">
      <w:r>
        <w:t xml:space="preserve">    &lt;/</w:t>
      </w:r>
      <w:proofErr w:type="spellStart"/>
      <w:proofErr w:type="gramStart"/>
      <w:r>
        <w:t>xs:element</w:t>
      </w:r>
      <w:proofErr w:type="spellEnd"/>
      <w:proofErr w:type="gramEnd"/>
      <w:r>
        <w:t>&gt;</w:t>
      </w:r>
    </w:p>
    <w:p w14:paraId="65C7A7DD"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regioneResidenza</w:t>
      </w:r>
      <w:proofErr w:type="spellEnd"/>
      <w:r>
        <w:t>"&gt;</w:t>
      </w:r>
    </w:p>
    <w:p w14:paraId="377FC152" w14:textId="77777777" w:rsidR="00844B31" w:rsidRDefault="00844B31" w:rsidP="00844B31">
      <w:r>
        <w:t xml:space="preserve">        &lt;</w:t>
      </w:r>
      <w:proofErr w:type="spellStart"/>
      <w:proofErr w:type="gramStart"/>
      <w:r>
        <w:t>xs:simpleType</w:t>
      </w:r>
      <w:proofErr w:type="spellEnd"/>
      <w:proofErr w:type="gramEnd"/>
      <w:r>
        <w:t>&gt;</w:t>
      </w:r>
    </w:p>
    <w:p w14:paraId="3B28402E" w14:textId="77777777" w:rsidR="00844B31" w:rsidRDefault="00844B31" w:rsidP="00844B31">
      <w:r>
        <w:t xml:space="preserve">            </w:t>
      </w:r>
      <w:proofErr w:type="gramStart"/>
      <w:r>
        <w:t>&lt;!--</w:t>
      </w:r>
      <w:proofErr w:type="gramEnd"/>
      <w:r>
        <w:t>FORMATO--&gt;</w:t>
      </w:r>
    </w:p>
    <w:p w14:paraId="1232F2F0"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479EACF1" w14:textId="77777777" w:rsidR="00844B31" w:rsidRDefault="00844B31" w:rsidP="00844B31">
      <w:r>
        <w:t xml:space="preserve">                </w:t>
      </w:r>
      <w:proofErr w:type="gramStart"/>
      <w:r>
        <w:t>&lt;!--</w:t>
      </w:r>
      <w:proofErr w:type="gramEnd"/>
      <w:r>
        <w:t>VALORI AMMESSI --&gt;</w:t>
      </w:r>
    </w:p>
    <w:p w14:paraId="2D5D6588"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="[A-Z0-9]{3}"/&gt;</w:t>
      </w:r>
    </w:p>
    <w:p w14:paraId="730CCCEC" w14:textId="77777777" w:rsidR="00844B31" w:rsidRDefault="00844B31" w:rsidP="00844B31">
      <w:r>
        <w:t xml:space="preserve">            &lt;/</w:t>
      </w:r>
      <w:proofErr w:type="spellStart"/>
      <w:proofErr w:type="gramStart"/>
      <w:r>
        <w:t>xs:restriction</w:t>
      </w:r>
      <w:proofErr w:type="spellEnd"/>
      <w:proofErr w:type="gramEnd"/>
      <w:r>
        <w:t>&gt;</w:t>
      </w:r>
    </w:p>
    <w:p w14:paraId="4D1E749E" w14:textId="77777777" w:rsidR="00844B31" w:rsidRDefault="00844B31" w:rsidP="00844B31">
      <w:r>
        <w:lastRenderedPageBreak/>
        <w:t xml:space="preserve">        &lt;/</w:t>
      </w:r>
      <w:proofErr w:type="spellStart"/>
      <w:proofErr w:type="gramStart"/>
      <w:r>
        <w:t>xs:simpleType</w:t>
      </w:r>
      <w:proofErr w:type="spellEnd"/>
      <w:proofErr w:type="gramEnd"/>
      <w:r>
        <w:t>&gt;</w:t>
      </w:r>
    </w:p>
    <w:p w14:paraId="246CA70B" w14:textId="77777777" w:rsidR="00844B31" w:rsidRDefault="00844B31" w:rsidP="00844B31">
      <w:r>
        <w:t xml:space="preserve">    &lt;/</w:t>
      </w:r>
      <w:proofErr w:type="spellStart"/>
      <w:proofErr w:type="gramStart"/>
      <w:r>
        <w:t>xs:element</w:t>
      </w:r>
      <w:proofErr w:type="spellEnd"/>
      <w:proofErr w:type="gramEnd"/>
      <w:r>
        <w:t>&gt;</w:t>
      </w:r>
    </w:p>
    <w:p w14:paraId="77511C12"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provinciaComuneStatoEsteroResidenza</w:t>
      </w:r>
      <w:proofErr w:type="spellEnd"/>
      <w:r>
        <w:t>"&gt;</w:t>
      </w:r>
    </w:p>
    <w:p w14:paraId="7DAEDEE3" w14:textId="77777777" w:rsidR="00844B31" w:rsidRDefault="00844B31" w:rsidP="00844B31">
      <w:r>
        <w:t xml:space="preserve">        &lt;</w:t>
      </w:r>
      <w:proofErr w:type="spellStart"/>
      <w:proofErr w:type="gramStart"/>
      <w:r>
        <w:t>xs:simpleType</w:t>
      </w:r>
      <w:proofErr w:type="spellEnd"/>
      <w:proofErr w:type="gramEnd"/>
      <w:r>
        <w:t>&gt;</w:t>
      </w:r>
    </w:p>
    <w:p w14:paraId="38A9B083" w14:textId="77777777" w:rsidR="00844B31" w:rsidRDefault="00844B31" w:rsidP="00844B31">
      <w:r>
        <w:t xml:space="preserve">            </w:t>
      </w:r>
      <w:proofErr w:type="gramStart"/>
      <w:r>
        <w:t>&lt;!--</w:t>
      </w:r>
      <w:proofErr w:type="gramEnd"/>
      <w:r>
        <w:t>FORMATO--&gt;</w:t>
      </w:r>
    </w:p>
    <w:p w14:paraId="60E569C7"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5C17EF7A" w14:textId="77777777" w:rsidR="00844B31" w:rsidRDefault="00844B31" w:rsidP="00844B31">
      <w:r>
        <w:t xml:space="preserve">                </w:t>
      </w:r>
      <w:proofErr w:type="gramStart"/>
      <w:r>
        <w:t>&lt;!--</w:t>
      </w:r>
      <w:proofErr w:type="gramEnd"/>
      <w:r>
        <w:t>VALORI AMMESSI--&gt;</w:t>
      </w:r>
    </w:p>
    <w:p w14:paraId="1D4B02A6"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="[0-9A-Z]{6}"/&gt;</w:t>
      </w:r>
    </w:p>
    <w:p w14:paraId="61B16049" w14:textId="77777777" w:rsidR="00844B31" w:rsidRDefault="00844B31" w:rsidP="00844B31">
      <w:r>
        <w:t xml:space="preserve">            &lt;/</w:t>
      </w:r>
      <w:proofErr w:type="spellStart"/>
      <w:proofErr w:type="gramStart"/>
      <w:r>
        <w:t>xs:restriction</w:t>
      </w:r>
      <w:proofErr w:type="spellEnd"/>
      <w:proofErr w:type="gramEnd"/>
      <w:r>
        <w:t>&gt;</w:t>
      </w:r>
    </w:p>
    <w:p w14:paraId="6CC7C362" w14:textId="77777777" w:rsidR="00844B31" w:rsidRDefault="00844B31" w:rsidP="00844B31">
      <w:r>
        <w:t xml:space="preserve">        &lt;/</w:t>
      </w:r>
      <w:proofErr w:type="spellStart"/>
      <w:proofErr w:type="gramStart"/>
      <w:r>
        <w:t>xs:simpleType</w:t>
      </w:r>
      <w:proofErr w:type="spellEnd"/>
      <w:proofErr w:type="gramEnd"/>
      <w:r>
        <w:t>&gt;</w:t>
      </w:r>
    </w:p>
    <w:p w14:paraId="469F71E6" w14:textId="77777777" w:rsidR="00844B31" w:rsidRDefault="00844B31" w:rsidP="00844B31">
      <w:r>
        <w:t xml:space="preserve">    &lt;/</w:t>
      </w:r>
      <w:proofErr w:type="spellStart"/>
      <w:proofErr w:type="gramStart"/>
      <w:r>
        <w:t>xs:element</w:t>
      </w:r>
      <w:proofErr w:type="spellEnd"/>
      <w:proofErr w:type="gramEnd"/>
      <w:r>
        <w:t>&gt;</w:t>
      </w:r>
    </w:p>
    <w:p w14:paraId="6DE16296"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aslResidenza</w:t>
      </w:r>
      <w:proofErr w:type="spellEnd"/>
      <w:r>
        <w:t>"&gt;</w:t>
      </w:r>
    </w:p>
    <w:p w14:paraId="7A90131E" w14:textId="77777777" w:rsidR="00844B31" w:rsidRDefault="00844B31" w:rsidP="00844B31">
      <w:r>
        <w:t xml:space="preserve">        &lt;</w:t>
      </w:r>
      <w:proofErr w:type="spellStart"/>
      <w:proofErr w:type="gramStart"/>
      <w:r>
        <w:t>xs:simpleType</w:t>
      </w:r>
      <w:proofErr w:type="spellEnd"/>
      <w:proofErr w:type="gramEnd"/>
      <w:r>
        <w:t>&gt;</w:t>
      </w:r>
    </w:p>
    <w:p w14:paraId="043A6535" w14:textId="77777777" w:rsidR="00844B31" w:rsidRDefault="00844B31" w:rsidP="00844B31">
      <w:r>
        <w:t xml:space="preserve">            </w:t>
      </w:r>
      <w:proofErr w:type="gramStart"/>
      <w:r>
        <w:t>&lt;!--</w:t>
      </w:r>
      <w:proofErr w:type="gramEnd"/>
      <w:r>
        <w:t>FORMATO--&gt;</w:t>
      </w:r>
    </w:p>
    <w:p w14:paraId="4F4946BE"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492BD278" w14:textId="77777777" w:rsidR="00844B31" w:rsidRDefault="00844B31" w:rsidP="00844B31">
      <w:r>
        <w:t xml:space="preserve">                </w:t>
      </w:r>
      <w:proofErr w:type="gramStart"/>
      <w:r>
        <w:t>&lt;!--</w:t>
      </w:r>
      <w:proofErr w:type="gramEnd"/>
      <w:r>
        <w:t>VALORI AMMESSI --&gt;</w:t>
      </w:r>
    </w:p>
    <w:p w14:paraId="31363191"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="[A-Z0-9]{3}"/&gt;</w:t>
      </w:r>
    </w:p>
    <w:p w14:paraId="071857B4" w14:textId="77777777" w:rsidR="00844B31" w:rsidRDefault="00844B31" w:rsidP="00844B31">
      <w:r>
        <w:t xml:space="preserve">            &lt;/</w:t>
      </w:r>
      <w:proofErr w:type="spellStart"/>
      <w:proofErr w:type="gramStart"/>
      <w:r>
        <w:t>xs:restriction</w:t>
      </w:r>
      <w:proofErr w:type="spellEnd"/>
      <w:proofErr w:type="gramEnd"/>
      <w:r>
        <w:t>&gt;</w:t>
      </w:r>
    </w:p>
    <w:p w14:paraId="4BE94791" w14:textId="77777777" w:rsidR="00844B31" w:rsidRDefault="00844B31" w:rsidP="00844B31">
      <w:r>
        <w:t xml:space="preserve">        &lt;/</w:t>
      </w:r>
      <w:proofErr w:type="spellStart"/>
      <w:proofErr w:type="gramStart"/>
      <w:r>
        <w:t>xs:simpleType</w:t>
      </w:r>
      <w:proofErr w:type="spellEnd"/>
      <w:proofErr w:type="gramEnd"/>
      <w:r>
        <w:t>&gt;</w:t>
      </w:r>
    </w:p>
    <w:p w14:paraId="4F6B61D6" w14:textId="77777777" w:rsidR="00844B31" w:rsidRDefault="00844B31" w:rsidP="00844B31">
      <w:r>
        <w:t xml:space="preserve">    &lt;/</w:t>
      </w:r>
      <w:proofErr w:type="spellStart"/>
      <w:proofErr w:type="gramStart"/>
      <w:r>
        <w:t>xs:element</w:t>
      </w:r>
      <w:proofErr w:type="spellEnd"/>
      <w:proofErr w:type="gramEnd"/>
      <w:r>
        <w:t>&gt;</w:t>
      </w:r>
    </w:p>
    <w:p w14:paraId="6595389D"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soggettoRichiedente</w:t>
      </w:r>
      <w:proofErr w:type="spellEnd"/>
      <w:r>
        <w:t>"&gt;</w:t>
      </w:r>
    </w:p>
    <w:p w14:paraId="28A9D220" w14:textId="77777777" w:rsidR="00844B31" w:rsidRDefault="00844B31" w:rsidP="00844B31">
      <w:r>
        <w:t xml:space="preserve">        &lt;</w:t>
      </w:r>
      <w:proofErr w:type="spellStart"/>
      <w:proofErr w:type="gramStart"/>
      <w:r>
        <w:t>xs:simpleType</w:t>
      </w:r>
      <w:proofErr w:type="spellEnd"/>
      <w:proofErr w:type="gramEnd"/>
      <w:r>
        <w:t>&gt;</w:t>
      </w:r>
    </w:p>
    <w:p w14:paraId="15EEEF78" w14:textId="77777777" w:rsidR="00844B31" w:rsidRDefault="00844B31" w:rsidP="00844B31">
      <w:r>
        <w:t xml:space="preserve">            </w:t>
      </w:r>
      <w:proofErr w:type="gramStart"/>
      <w:r>
        <w:t>&lt;!--</w:t>
      </w:r>
      <w:proofErr w:type="gramEnd"/>
      <w:r>
        <w:t>FORMATO--&gt;</w:t>
      </w:r>
    </w:p>
    <w:p w14:paraId="0A6579E8"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2026C4E" w14:textId="77777777" w:rsidR="00844B31" w:rsidRDefault="00844B31" w:rsidP="00844B31">
      <w:r>
        <w:t xml:space="preserve">                </w:t>
      </w:r>
      <w:proofErr w:type="gramStart"/>
      <w:r>
        <w:t>&lt;!--</w:t>
      </w:r>
      <w:proofErr w:type="gramEnd"/>
      <w:r>
        <w:t>VALORI AMMESSI--&gt;</w:t>
      </w:r>
    </w:p>
    <w:p w14:paraId="6201E0EC"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="0"/&gt;</w:t>
      </w:r>
    </w:p>
    <w:p w14:paraId="7D1EAFD9"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1D4D0A2D"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2F8C1B05"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="3"/&gt;</w:t>
      </w:r>
    </w:p>
    <w:p w14:paraId="2CF54AE9"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="4"/&gt;</w:t>
      </w:r>
    </w:p>
    <w:p w14:paraId="59479A0B"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="5"/&gt;</w:t>
      </w:r>
    </w:p>
    <w:p w14:paraId="2AED8A30"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="6"/&gt;</w:t>
      </w:r>
    </w:p>
    <w:p w14:paraId="75DB2661"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="7"/&gt;</w:t>
      </w:r>
    </w:p>
    <w:p w14:paraId="735C5A5C"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="8"/&gt;</w:t>
      </w:r>
    </w:p>
    <w:p w14:paraId="390376D4"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54F28326" w14:textId="77777777" w:rsidR="00844B31" w:rsidRDefault="00844B31" w:rsidP="00844B31">
      <w:r>
        <w:t xml:space="preserve">            &lt;/</w:t>
      </w:r>
      <w:proofErr w:type="spellStart"/>
      <w:proofErr w:type="gramStart"/>
      <w:r>
        <w:t>xs:restriction</w:t>
      </w:r>
      <w:proofErr w:type="spellEnd"/>
      <w:proofErr w:type="gramEnd"/>
      <w:r>
        <w:t>&gt;</w:t>
      </w:r>
    </w:p>
    <w:p w14:paraId="769E245D" w14:textId="77777777" w:rsidR="00844B31" w:rsidRDefault="00844B31" w:rsidP="00844B31">
      <w:r>
        <w:t xml:space="preserve">        &lt;/</w:t>
      </w:r>
      <w:proofErr w:type="spellStart"/>
      <w:proofErr w:type="gramStart"/>
      <w:r>
        <w:t>xs:simpleType</w:t>
      </w:r>
      <w:proofErr w:type="spellEnd"/>
      <w:proofErr w:type="gramEnd"/>
      <w:r>
        <w:t>&gt;</w:t>
      </w:r>
    </w:p>
    <w:p w14:paraId="2BE602A4" w14:textId="77777777" w:rsidR="00844B31" w:rsidRDefault="00844B31" w:rsidP="00844B31">
      <w:r>
        <w:t xml:space="preserve">    &lt;/</w:t>
      </w:r>
      <w:proofErr w:type="spellStart"/>
      <w:proofErr w:type="gramStart"/>
      <w:r>
        <w:t>xs:element</w:t>
      </w:r>
      <w:proofErr w:type="spellEnd"/>
      <w:proofErr w:type="gramEnd"/>
      <w:r>
        <w:t>&gt;</w:t>
      </w:r>
    </w:p>
    <w:p w14:paraId="320014FC"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settingAssistenziale</w:t>
      </w:r>
      <w:proofErr w:type="spellEnd"/>
      <w:r>
        <w:t>"&gt;</w:t>
      </w:r>
    </w:p>
    <w:p w14:paraId="4831E55B" w14:textId="77777777" w:rsidR="00844B31" w:rsidRDefault="00844B31" w:rsidP="00844B31">
      <w:r>
        <w:t xml:space="preserve">        &lt;</w:t>
      </w:r>
      <w:proofErr w:type="spellStart"/>
      <w:proofErr w:type="gramStart"/>
      <w:r>
        <w:t>xs:simpleType</w:t>
      </w:r>
      <w:proofErr w:type="spellEnd"/>
      <w:proofErr w:type="gramEnd"/>
      <w:r>
        <w:t>&gt;</w:t>
      </w:r>
    </w:p>
    <w:p w14:paraId="3D38BDC8" w14:textId="77777777" w:rsidR="00844B31" w:rsidRDefault="00844B31" w:rsidP="00844B31">
      <w:r>
        <w:t xml:space="preserve">            </w:t>
      </w:r>
      <w:proofErr w:type="gramStart"/>
      <w:r>
        <w:t>&lt;!--</w:t>
      </w:r>
      <w:proofErr w:type="gramEnd"/>
      <w:r>
        <w:t>FORMATO--&gt;</w:t>
      </w:r>
    </w:p>
    <w:p w14:paraId="44D586CF"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4EA19548" w14:textId="77777777" w:rsidR="00844B31" w:rsidRDefault="00844B31" w:rsidP="00844B31">
      <w:r>
        <w:t xml:space="preserve">                </w:t>
      </w:r>
      <w:proofErr w:type="gramStart"/>
      <w:r>
        <w:t>&lt;!--</w:t>
      </w:r>
      <w:proofErr w:type="gramEnd"/>
      <w:r>
        <w:t>VALORI AMMESSI--&gt;</w:t>
      </w:r>
    </w:p>
    <w:p w14:paraId="27E8BC15"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26842BB3"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378D431A"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="3"/&gt;</w:t>
      </w:r>
    </w:p>
    <w:p w14:paraId="41540474"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="4"/&gt;</w:t>
      </w:r>
    </w:p>
    <w:p w14:paraId="4F3B9EF8"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="5"/&gt;</w:t>
      </w:r>
    </w:p>
    <w:p w14:paraId="3D4E7F37"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077322C5" w14:textId="77777777" w:rsidR="00844B31" w:rsidRDefault="00844B31" w:rsidP="00844B31">
      <w:r>
        <w:lastRenderedPageBreak/>
        <w:t xml:space="preserve">            &lt;/</w:t>
      </w:r>
      <w:proofErr w:type="spellStart"/>
      <w:proofErr w:type="gramStart"/>
      <w:r>
        <w:t>xs:restriction</w:t>
      </w:r>
      <w:proofErr w:type="spellEnd"/>
      <w:proofErr w:type="gramEnd"/>
      <w:r>
        <w:t>&gt;</w:t>
      </w:r>
    </w:p>
    <w:p w14:paraId="6709A579" w14:textId="77777777" w:rsidR="00844B31" w:rsidRDefault="00844B31" w:rsidP="00844B31">
      <w:r>
        <w:t xml:space="preserve">        &lt;/</w:t>
      </w:r>
      <w:proofErr w:type="spellStart"/>
      <w:proofErr w:type="gramStart"/>
      <w:r>
        <w:t>xs:simpleType</w:t>
      </w:r>
      <w:proofErr w:type="spellEnd"/>
      <w:proofErr w:type="gramEnd"/>
      <w:r>
        <w:t>&gt;</w:t>
      </w:r>
    </w:p>
    <w:p w14:paraId="781DFEDA" w14:textId="77777777" w:rsidR="00844B31" w:rsidRDefault="00844B31" w:rsidP="00844B31">
      <w:r>
        <w:t xml:space="preserve">    &lt;/</w:t>
      </w:r>
      <w:proofErr w:type="spellStart"/>
      <w:proofErr w:type="gramStart"/>
      <w:r>
        <w:t>xs:element</w:t>
      </w:r>
      <w:proofErr w:type="spellEnd"/>
      <w:proofErr w:type="gramEnd"/>
      <w:r>
        <w:t>&gt;</w:t>
      </w:r>
    </w:p>
    <w:p w14:paraId="31C6E09D"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percentualeSSN</w:t>
      </w:r>
      <w:proofErr w:type="spellEnd"/>
      <w:r>
        <w:t>"&gt;</w:t>
      </w:r>
    </w:p>
    <w:p w14:paraId="35A3C4C5" w14:textId="77777777" w:rsidR="00844B31" w:rsidRDefault="00844B31" w:rsidP="00844B31">
      <w:r>
        <w:t xml:space="preserve">        &lt;</w:t>
      </w:r>
      <w:proofErr w:type="spellStart"/>
      <w:proofErr w:type="gramStart"/>
      <w:r>
        <w:t>xs:simpleType</w:t>
      </w:r>
      <w:proofErr w:type="spellEnd"/>
      <w:proofErr w:type="gramEnd"/>
      <w:r>
        <w:t>&gt;</w:t>
      </w:r>
    </w:p>
    <w:p w14:paraId="66C09C52" w14:textId="77777777" w:rsidR="00844B31" w:rsidRDefault="00844B31" w:rsidP="00844B31">
      <w:r>
        <w:t xml:space="preserve">            </w:t>
      </w:r>
      <w:proofErr w:type="gramStart"/>
      <w:r>
        <w:t>&lt;!--</w:t>
      </w:r>
      <w:proofErr w:type="gramEnd"/>
      <w:r>
        <w:t>FORMATO--&gt;</w:t>
      </w:r>
    </w:p>
    <w:p w14:paraId="0639DF11"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52F4A84" w14:textId="77777777" w:rsidR="00844B31" w:rsidRDefault="00844B31" w:rsidP="00844B31">
      <w:r>
        <w:t xml:space="preserve">                </w:t>
      </w:r>
      <w:proofErr w:type="gramStart"/>
      <w:r>
        <w:t>&lt;!--</w:t>
      </w:r>
      <w:proofErr w:type="gramEnd"/>
      <w:r>
        <w:t>VALORI AMMESSI --&gt;</w:t>
      </w:r>
    </w:p>
    <w:p w14:paraId="324AA4C3"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="([0-</w:t>
      </w:r>
      <w:proofErr w:type="gramStart"/>
      <w:r>
        <w:t>9]{</w:t>
      </w:r>
      <w:proofErr w:type="gramEnd"/>
      <w:r>
        <w:t>1,3})?"/&gt;</w:t>
      </w:r>
    </w:p>
    <w:p w14:paraId="749F9B96" w14:textId="77777777" w:rsidR="00844B31" w:rsidRDefault="00844B31" w:rsidP="00844B31">
      <w:r>
        <w:t xml:space="preserve">            &lt;/</w:t>
      </w:r>
      <w:proofErr w:type="spellStart"/>
      <w:proofErr w:type="gramStart"/>
      <w:r>
        <w:t>xs:restriction</w:t>
      </w:r>
      <w:proofErr w:type="spellEnd"/>
      <w:proofErr w:type="gramEnd"/>
      <w:r>
        <w:t>&gt;</w:t>
      </w:r>
    </w:p>
    <w:p w14:paraId="2A20C606" w14:textId="77777777" w:rsidR="00844B31" w:rsidRDefault="00844B31" w:rsidP="00844B31">
      <w:r>
        <w:t xml:space="preserve">        &lt;/</w:t>
      </w:r>
      <w:proofErr w:type="spellStart"/>
      <w:proofErr w:type="gramStart"/>
      <w:r>
        <w:t>xs:simpleType</w:t>
      </w:r>
      <w:proofErr w:type="spellEnd"/>
      <w:proofErr w:type="gramEnd"/>
      <w:r>
        <w:t>&gt;</w:t>
      </w:r>
    </w:p>
    <w:p w14:paraId="4659A9D3" w14:textId="77777777" w:rsidR="00844B31" w:rsidRDefault="00844B31" w:rsidP="00844B31">
      <w:r>
        <w:t xml:space="preserve">    &lt;/</w:t>
      </w:r>
      <w:proofErr w:type="spellStart"/>
      <w:proofErr w:type="gramStart"/>
      <w:r>
        <w:t>xs:element</w:t>
      </w:r>
      <w:proofErr w:type="spellEnd"/>
      <w:proofErr w:type="gramEnd"/>
      <w:r>
        <w:t>&gt;</w:t>
      </w:r>
    </w:p>
    <w:p w14:paraId="78D4CEBA"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PianificazioneCondivisa</w:t>
      </w:r>
      <w:proofErr w:type="spellEnd"/>
      <w:r>
        <w:t>"&gt;</w:t>
      </w:r>
    </w:p>
    <w:p w14:paraId="170BB5ED" w14:textId="77777777" w:rsidR="00844B31" w:rsidRDefault="00844B31" w:rsidP="00844B31">
      <w:r>
        <w:t xml:space="preserve">        &lt;</w:t>
      </w:r>
      <w:proofErr w:type="spellStart"/>
      <w:proofErr w:type="gramStart"/>
      <w:r>
        <w:t>xs:simpleType</w:t>
      </w:r>
      <w:proofErr w:type="spellEnd"/>
      <w:proofErr w:type="gramEnd"/>
      <w:r>
        <w:t>&gt;</w:t>
      </w:r>
    </w:p>
    <w:p w14:paraId="374EFE6B" w14:textId="77777777" w:rsidR="00844B31" w:rsidRDefault="00844B31" w:rsidP="00844B31">
      <w:r>
        <w:t xml:space="preserve">            </w:t>
      </w:r>
      <w:proofErr w:type="gramStart"/>
      <w:r>
        <w:t>&lt;!--</w:t>
      </w:r>
      <w:proofErr w:type="gramEnd"/>
      <w:r>
        <w:t>FORMATO--&gt;</w:t>
      </w:r>
    </w:p>
    <w:p w14:paraId="6C8326FC"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E7B82C3" w14:textId="77777777" w:rsidR="00844B31" w:rsidRDefault="00844B31" w:rsidP="00844B31">
      <w:r>
        <w:t xml:space="preserve">                </w:t>
      </w:r>
      <w:proofErr w:type="gramStart"/>
      <w:r>
        <w:t>&lt;!--</w:t>
      </w:r>
      <w:proofErr w:type="gramEnd"/>
      <w:r>
        <w:t>VALORI AMMESSI--&gt;</w:t>
      </w:r>
    </w:p>
    <w:p w14:paraId="63545E5C"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36B4E270"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545FB58F"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=""/&gt;</w:t>
      </w:r>
    </w:p>
    <w:p w14:paraId="76C504BD" w14:textId="77777777" w:rsidR="00844B31" w:rsidRDefault="00844B31" w:rsidP="00844B31">
      <w:r>
        <w:t xml:space="preserve">            &lt;/</w:t>
      </w:r>
      <w:proofErr w:type="spellStart"/>
      <w:proofErr w:type="gramStart"/>
      <w:r>
        <w:t>xs:restriction</w:t>
      </w:r>
      <w:proofErr w:type="spellEnd"/>
      <w:proofErr w:type="gramEnd"/>
      <w:r>
        <w:t>&gt;</w:t>
      </w:r>
    </w:p>
    <w:p w14:paraId="7F53C609" w14:textId="77777777" w:rsidR="00844B31" w:rsidRDefault="00844B31" w:rsidP="00844B31">
      <w:r>
        <w:t xml:space="preserve">        &lt;/</w:t>
      </w:r>
      <w:proofErr w:type="spellStart"/>
      <w:proofErr w:type="gramStart"/>
      <w:r>
        <w:t>xs:simpleType</w:t>
      </w:r>
      <w:proofErr w:type="spellEnd"/>
      <w:proofErr w:type="gramEnd"/>
      <w:r>
        <w:t>&gt;</w:t>
      </w:r>
    </w:p>
    <w:p w14:paraId="4BE13F61" w14:textId="77777777" w:rsidR="00844B31" w:rsidRDefault="00844B31" w:rsidP="00844B31">
      <w:r>
        <w:t xml:space="preserve">    &lt;/</w:t>
      </w:r>
      <w:proofErr w:type="spellStart"/>
      <w:proofErr w:type="gramStart"/>
      <w:r>
        <w:t>xs:element</w:t>
      </w:r>
      <w:proofErr w:type="spellEnd"/>
      <w:proofErr w:type="gramEnd"/>
      <w:r>
        <w:t>&gt;</w:t>
      </w:r>
    </w:p>
    <w:p w14:paraId="1B494CAC"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durataPRI</w:t>
      </w:r>
      <w:proofErr w:type="spellEnd"/>
      <w:r>
        <w:t>"&gt;</w:t>
      </w:r>
    </w:p>
    <w:p w14:paraId="660F338E" w14:textId="77777777" w:rsidR="00844B31" w:rsidRDefault="00844B31" w:rsidP="00844B31">
      <w:r>
        <w:t xml:space="preserve">        &lt;</w:t>
      </w:r>
      <w:proofErr w:type="spellStart"/>
      <w:proofErr w:type="gramStart"/>
      <w:r>
        <w:t>xs:simpleType</w:t>
      </w:r>
      <w:proofErr w:type="spellEnd"/>
      <w:proofErr w:type="gramEnd"/>
      <w:r>
        <w:t>&gt;</w:t>
      </w:r>
    </w:p>
    <w:p w14:paraId="7039BCF4" w14:textId="77777777" w:rsidR="00844B31" w:rsidRDefault="00844B31" w:rsidP="00844B31">
      <w:r>
        <w:t xml:space="preserve">            </w:t>
      </w:r>
      <w:proofErr w:type="gramStart"/>
      <w:r>
        <w:t>&lt;!--</w:t>
      </w:r>
      <w:proofErr w:type="gramEnd"/>
      <w:r>
        <w:t>FORMATO--&gt;</w:t>
      </w:r>
    </w:p>
    <w:p w14:paraId="7212CBD5"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xs:integer</w:t>
      </w:r>
      <w:proofErr w:type="spellEnd"/>
      <w:proofErr w:type="gramEnd"/>
      <w:r>
        <w:t>"&gt;</w:t>
      </w:r>
    </w:p>
    <w:p w14:paraId="5622997F" w14:textId="77777777" w:rsidR="00844B31" w:rsidRDefault="00844B31" w:rsidP="00844B31">
      <w:r>
        <w:t xml:space="preserve">                </w:t>
      </w:r>
      <w:proofErr w:type="gramStart"/>
      <w:r>
        <w:t>&lt;!--</w:t>
      </w:r>
      <w:proofErr w:type="gramEnd"/>
      <w:r>
        <w:t>VALORI AMMESSI--&gt;</w:t>
      </w:r>
    </w:p>
    <w:p w14:paraId="0867855E" w14:textId="77777777" w:rsidR="00844B31" w:rsidRDefault="00844B31" w:rsidP="00844B31">
      <w:r>
        <w:t xml:space="preserve">                &lt;</w:t>
      </w:r>
      <w:proofErr w:type="spellStart"/>
      <w:proofErr w:type="gramStart"/>
      <w:r>
        <w:t>xs:minInclusive</w:t>
      </w:r>
      <w:proofErr w:type="spellEnd"/>
      <w:proofErr w:type="gramEnd"/>
      <w:r>
        <w:t xml:space="preserve"> </w:t>
      </w:r>
      <w:proofErr w:type="spellStart"/>
      <w:r>
        <w:t>value</w:t>
      </w:r>
      <w:proofErr w:type="spellEnd"/>
      <w:r>
        <w:t>="1"/&gt;</w:t>
      </w:r>
    </w:p>
    <w:p w14:paraId="06740DAA" w14:textId="77777777" w:rsidR="00844B31" w:rsidRDefault="00844B31" w:rsidP="00844B31">
      <w:r>
        <w:t xml:space="preserve">                &lt;</w:t>
      </w:r>
      <w:proofErr w:type="spellStart"/>
      <w:proofErr w:type="gramStart"/>
      <w:r>
        <w:t>xs:maxInclusive</w:t>
      </w:r>
      <w:proofErr w:type="spellEnd"/>
      <w:proofErr w:type="gramEnd"/>
      <w:r>
        <w:t xml:space="preserve"> </w:t>
      </w:r>
      <w:proofErr w:type="spellStart"/>
      <w:r>
        <w:t>value</w:t>
      </w:r>
      <w:proofErr w:type="spellEnd"/>
      <w:r>
        <w:t>="366"/&gt;</w:t>
      </w:r>
    </w:p>
    <w:p w14:paraId="2D3CF42C" w14:textId="77777777" w:rsidR="00844B31" w:rsidRDefault="00844B31" w:rsidP="00844B31">
      <w:r>
        <w:t xml:space="preserve">            &lt;/</w:t>
      </w:r>
      <w:proofErr w:type="spellStart"/>
      <w:proofErr w:type="gramStart"/>
      <w:r>
        <w:t>xs:restriction</w:t>
      </w:r>
      <w:proofErr w:type="spellEnd"/>
      <w:proofErr w:type="gramEnd"/>
      <w:r>
        <w:t>&gt;</w:t>
      </w:r>
    </w:p>
    <w:p w14:paraId="1670056B" w14:textId="77777777" w:rsidR="00844B31" w:rsidRDefault="00844B31" w:rsidP="00844B31">
      <w:r>
        <w:t xml:space="preserve">        &lt;/</w:t>
      </w:r>
      <w:proofErr w:type="spellStart"/>
      <w:proofErr w:type="gramStart"/>
      <w:r>
        <w:t>xs:simpleType</w:t>
      </w:r>
      <w:proofErr w:type="spellEnd"/>
      <w:proofErr w:type="gramEnd"/>
      <w:r>
        <w:t>&gt;</w:t>
      </w:r>
    </w:p>
    <w:p w14:paraId="628C8DA5" w14:textId="77777777" w:rsidR="00844B31" w:rsidRDefault="00844B31" w:rsidP="00844B31">
      <w:r>
        <w:t xml:space="preserve">    &lt;/</w:t>
      </w:r>
      <w:proofErr w:type="spellStart"/>
      <w:proofErr w:type="gramStart"/>
      <w:r>
        <w:t>xs:element</w:t>
      </w:r>
      <w:proofErr w:type="spellEnd"/>
      <w:proofErr w:type="gramEnd"/>
      <w:r>
        <w:t>&gt;</w:t>
      </w:r>
    </w:p>
    <w:p w14:paraId="4522E07D"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orePRI</w:t>
      </w:r>
      <w:proofErr w:type="spellEnd"/>
      <w:r>
        <w:t>"&gt;</w:t>
      </w:r>
    </w:p>
    <w:p w14:paraId="660AE450" w14:textId="77777777" w:rsidR="00844B31" w:rsidRDefault="00844B31" w:rsidP="00844B31">
      <w:r>
        <w:t xml:space="preserve">        &lt;</w:t>
      </w:r>
      <w:proofErr w:type="spellStart"/>
      <w:proofErr w:type="gramStart"/>
      <w:r>
        <w:t>xs:simpleType</w:t>
      </w:r>
      <w:proofErr w:type="spellEnd"/>
      <w:proofErr w:type="gramEnd"/>
      <w:r>
        <w:t>&gt;</w:t>
      </w:r>
    </w:p>
    <w:p w14:paraId="4AE5C726" w14:textId="77777777" w:rsidR="00844B31" w:rsidRDefault="00844B31" w:rsidP="00844B31">
      <w:r>
        <w:t xml:space="preserve">            </w:t>
      </w:r>
      <w:proofErr w:type="gramStart"/>
      <w:r>
        <w:t>&lt;!--</w:t>
      </w:r>
      <w:proofErr w:type="gramEnd"/>
      <w:r>
        <w:t>FORMATO--&gt;</w:t>
      </w:r>
    </w:p>
    <w:p w14:paraId="6C15E0D5"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xs:integer</w:t>
      </w:r>
      <w:proofErr w:type="spellEnd"/>
      <w:proofErr w:type="gramEnd"/>
      <w:r>
        <w:t>"&gt;</w:t>
      </w:r>
    </w:p>
    <w:p w14:paraId="1E5F3807" w14:textId="77777777" w:rsidR="00844B31" w:rsidRDefault="00844B31" w:rsidP="00844B31">
      <w:r>
        <w:t xml:space="preserve">                </w:t>
      </w:r>
      <w:proofErr w:type="gramStart"/>
      <w:r>
        <w:t>&lt;!--</w:t>
      </w:r>
      <w:proofErr w:type="gramEnd"/>
      <w:r>
        <w:t>VALORI AMMESSI--&gt;</w:t>
      </w:r>
    </w:p>
    <w:p w14:paraId="45F526B4" w14:textId="77777777" w:rsidR="00844B31" w:rsidRDefault="00844B31" w:rsidP="00844B31">
      <w:r>
        <w:t xml:space="preserve">                &lt;</w:t>
      </w:r>
      <w:proofErr w:type="spellStart"/>
      <w:proofErr w:type="gramStart"/>
      <w:r>
        <w:t>xs:minInclusive</w:t>
      </w:r>
      <w:proofErr w:type="spellEnd"/>
      <w:proofErr w:type="gramEnd"/>
      <w:r>
        <w:t xml:space="preserve"> </w:t>
      </w:r>
      <w:proofErr w:type="spellStart"/>
      <w:r>
        <w:t>value</w:t>
      </w:r>
      <w:proofErr w:type="spellEnd"/>
      <w:r>
        <w:t>="1"/&gt;</w:t>
      </w:r>
    </w:p>
    <w:p w14:paraId="68DAB023" w14:textId="374E077A" w:rsidR="00844B31" w:rsidRDefault="00844B31" w:rsidP="00844B31">
      <w:r>
        <w:t xml:space="preserve">                &lt;</w:t>
      </w:r>
      <w:proofErr w:type="spellStart"/>
      <w:proofErr w:type="gramStart"/>
      <w:r>
        <w:t>xs:maxInclusive</w:t>
      </w:r>
      <w:proofErr w:type="spellEnd"/>
      <w:proofErr w:type="gramEnd"/>
      <w:r>
        <w:t xml:space="preserve"> </w:t>
      </w:r>
      <w:proofErr w:type="spellStart"/>
      <w:r>
        <w:t>value</w:t>
      </w:r>
      <w:proofErr w:type="spellEnd"/>
      <w:r>
        <w:t>="99</w:t>
      </w:r>
      <w:r w:rsidR="0077078F">
        <w:t>9</w:t>
      </w:r>
      <w:r>
        <w:t>9"/&gt;</w:t>
      </w:r>
    </w:p>
    <w:p w14:paraId="28A42C5F" w14:textId="77777777" w:rsidR="00844B31" w:rsidRDefault="00844B31" w:rsidP="00844B31">
      <w:r>
        <w:t xml:space="preserve">            &lt;/</w:t>
      </w:r>
      <w:proofErr w:type="spellStart"/>
      <w:proofErr w:type="gramStart"/>
      <w:r>
        <w:t>xs:restriction</w:t>
      </w:r>
      <w:proofErr w:type="spellEnd"/>
      <w:proofErr w:type="gramEnd"/>
      <w:r>
        <w:t>&gt;</w:t>
      </w:r>
    </w:p>
    <w:p w14:paraId="3D470371" w14:textId="77777777" w:rsidR="00844B31" w:rsidRDefault="00844B31" w:rsidP="00844B31">
      <w:r>
        <w:t xml:space="preserve">        &lt;/</w:t>
      </w:r>
      <w:proofErr w:type="spellStart"/>
      <w:proofErr w:type="gramStart"/>
      <w:r>
        <w:t>xs:simpleType</w:t>
      </w:r>
      <w:proofErr w:type="spellEnd"/>
      <w:proofErr w:type="gramEnd"/>
      <w:r>
        <w:t>&gt;</w:t>
      </w:r>
    </w:p>
    <w:p w14:paraId="685BD21A" w14:textId="77777777" w:rsidR="00844B31" w:rsidRDefault="00844B31" w:rsidP="00844B31">
      <w:r>
        <w:t xml:space="preserve">    &lt;/</w:t>
      </w:r>
      <w:proofErr w:type="spellStart"/>
      <w:proofErr w:type="gramStart"/>
      <w:r>
        <w:t>xs:element</w:t>
      </w:r>
      <w:proofErr w:type="spellEnd"/>
      <w:proofErr w:type="gramEnd"/>
      <w:r>
        <w:t>&gt;</w:t>
      </w:r>
    </w:p>
    <w:p w14:paraId="2598174C"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ProfMMGPLS</w:t>
      </w:r>
      <w:proofErr w:type="spellEnd"/>
      <w:r>
        <w:t>"&gt;</w:t>
      </w:r>
    </w:p>
    <w:p w14:paraId="56C28F02" w14:textId="77777777" w:rsidR="00844B31" w:rsidRDefault="00844B31" w:rsidP="00844B31">
      <w:r>
        <w:t xml:space="preserve">        &lt;</w:t>
      </w:r>
      <w:proofErr w:type="spellStart"/>
      <w:proofErr w:type="gramStart"/>
      <w:r>
        <w:t>xs:simpleType</w:t>
      </w:r>
      <w:proofErr w:type="spellEnd"/>
      <w:proofErr w:type="gramEnd"/>
      <w:r>
        <w:t>&gt;</w:t>
      </w:r>
    </w:p>
    <w:p w14:paraId="00F515C0" w14:textId="77777777" w:rsidR="00844B31" w:rsidRDefault="00844B31" w:rsidP="00844B31">
      <w:r>
        <w:t xml:space="preserve">            </w:t>
      </w:r>
      <w:proofErr w:type="gramStart"/>
      <w:r>
        <w:t>&lt;!--</w:t>
      </w:r>
      <w:proofErr w:type="gramEnd"/>
      <w:r>
        <w:t>FORMATO--&gt;</w:t>
      </w:r>
    </w:p>
    <w:p w14:paraId="555007F1"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A4D944C" w14:textId="77777777" w:rsidR="00844B31" w:rsidRDefault="00844B31" w:rsidP="00844B31">
      <w:r>
        <w:t xml:space="preserve">                </w:t>
      </w:r>
      <w:proofErr w:type="gramStart"/>
      <w:r>
        <w:t>&lt;!--</w:t>
      </w:r>
      <w:proofErr w:type="gramEnd"/>
      <w:r>
        <w:t>VALORI AMMESSI--&gt;</w:t>
      </w:r>
    </w:p>
    <w:p w14:paraId="0D3F148F"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4804699F" w14:textId="77777777" w:rsidR="00844B31" w:rsidRDefault="00844B31" w:rsidP="00844B31">
      <w:r>
        <w:lastRenderedPageBreak/>
        <w:t xml:space="preserve">                &lt;</w:t>
      </w:r>
      <w:proofErr w:type="spellStart"/>
      <w:proofErr w:type="gramStart"/>
      <w:r>
        <w:t>xs:enumeration</w:t>
      </w:r>
      <w:proofErr w:type="spellEnd"/>
      <w:proofErr w:type="gramEnd"/>
      <w:r>
        <w:t xml:space="preserve"> </w:t>
      </w:r>
      <w:proofErr w:type="spellStart"/>
      <w:r>
        <w:t>value</w:t>
      </w:r>
      <w:proofErr w:type="spellEnd"/>
      <w:r>
        <w:t>="2"/&gt;</w:t>
      </w:r>
    </w:p>
    <w:p w14:paraId="6C54D106"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0CE3D256" w14:textId="77777777" w:rsidR="00844B31" w:rsidRDefault="00844B31" w:rsidP="00844B31">
      <w:r>
        <w:t xml:space="preserve">            &lt;/</w:t>
      </w:r>
      <w:proofErr w:type="spellStart"/>
      <w:proofErr w:type="gramStart"/>
      <w:r>
        <w:t>xs:restriction</w:t>
      </w:r>
      <w:proofErr w:type="spellEnd"/>
      <w:proofErr w:type="gramEnd"/>
      <w:r>
        <w:t>&gt;</w:t>
      </w:r>
    </w:p>
    <w:p w14:paraId="1B08EA29" w14:textId="77777777" w:rsidR="00844B31" w:rsidRDefault="00844B31" w:rsidP="00844B31">
      <w:r>
        <w:t xml:space="preserve">        &lt;/</w:t>
      </w:r>
      <w:proofErr w:type="spellStart"/>
      <w:proofErr w:type="gramStart"/>
      <w:r>
        <w:t>xs:simpleType</w:t>
      </w:r>
      <w:proofErr w:type="spellEnd"/>
      <w:proofErr w:type="gramEnd"/>
      <w:r>
        <w:t>&gt;</w:t>
      </w:r>
    </w:p>
    <w:p w14:paraId="400BF439" w14:textId="77777777" w:rsidR="00844B31" w:rsidRDefault="00844B31" w:rsidP="00844B31">
      <w:r>
        <w:t xml:space="preserve">    &lt;/</w:t>
      </w:r>
      <w:proofErr w:type="spellStart"/>
      <w:proofErr w:type="gramStart"/>
      <w:r>
        <w:t>xs:element</w:t>
      </w:r>
      <w:proofErr w:type="spellEnd"/>
      <w:proofErr w:type="gramEnd"/>
      <w:r>
        <w:t>&gt;</w:t>
      </w:r>
    </w:p>
    <w:p w14:paraId="25A4F391"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ProfMedicoSpec</w:t>
      </w:r>
      <w:proofErr w:type="spellEnd"/>
      <w:r>
        <w:t>"&gt;</w:t>
      </w:r>
    </w:p>
    <w:p w14:paraId="4420D8BE" w14:textId="77777777" w:rsidR="00844B31" w:rsidRDefault="00844B31" w:rsidP="00844B31">
      <w:r>
        <w:t xml:space="preserve">        &lt;</w:t>
      </w:r>
      <w:proofErr w:type="spellStart"/>
      <w:proofErr w:type="gramStart"/>
      <w:r>
        <w:t>xs:simpleType</w:t>
      </w:r>
      <w:proofErr w:type="spellEnd"/>
      <w:proofErr w:type="gramEnd"/>
      <w:r>
        <w:t>&gt;</w:t>
      </w:r>
    </w:p>
    <w:p w14:paraId="3B27CD69" w14:textId="77777777" w:rsidR="00844B31" w:rsidRDefault="00844B31" w:rsidP="00844B31">
      <w:r>
        <w:t xml:space="preserve">            </w:t>
      </w:r>
      <w:proofErr w:type="gramStart"/>
      <w:r>
        <w:t>&lt;!--</w:t>
      </w:r>
      <w:proofErr w:type="gramEnd"/>
      <w:r>
        <w:t>FORMATO--&gt;</w:t>
      </w:r>
    </w:p>
    <w:p w14:paraId="01000D90"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A150DAC" w14:textId="77777777" w:rsidR="00844B31" w:rsidRDefault="00844B31" w:rsidP="00844B31">
      <w:r>
        <w:t xml:space="preserve">                </w:t>
      </w:r>
      <w:proofErr w:type="gramStart"/>
      <w:r>
        <w:t>&lt;!--</w:t>
      </w:r>
      <w:proofErr w:type="gramEnd"/>
      <w:r>
        <w:t>VALORI AMMESSI--&gt;</w:t>
      </w:r>
    </w:p>
    <w:p w14:paraId="14BA80D1"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51EC7E35"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78B29E81"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7777A03D" w14:textId="77777777" w:rsidR="00844B31" w:rsidRDefault="00844B31" w:rsidP="00844B31">
      <w:r>
        <w:t xml:space="preserve">            &lt;/</w:t>
      </w:r>
      <w:proofErr w:type="spellStart"/>
      <w:proofErr w:type="gramStart"/>
      <w:r>
        <w:t>xs:restriction</w:t>
      </w:r>
      <w:proofErr w:type="spellEnd"/>
      <w:proofErr w:type="gramEnd"/>
      <w:r>
        <w:t>&gt;</w:t>
      </w:r>
    </w:p>
    <w:p w14:paraId="434B3B39" w14:textId="77777777" w:rsidR="00844B31" w:rsidRDefault="00844B31" w:rsidP="00844B31">
      <w:r>
        <w:t xml:space="preserve">        &lt;/</w:t>
      </w:r>
      <w:proofErr w:type="spellStart"/>
      <w:proofErr w:type="gramStart"/>
      <w:r>
        <w:t>xs:simpleType</w:t>
      </w:r>
      <w:proofErr w:type="spellEnd"/>
      <w:proofErr w:type="gramEnd"/>
      <w:r>
        <w:t>&gt;</w:t>
      </w:r>
    </w:p>
    <w:p w14:paraId="382BC54F" w14:textId="77777777" w:rsidR="00844B31" w:rsidRDefault="00844B31" w:rsidP="00844B31">
      <w:r>
        <w:t xml:space="preserve">    &lt;/</w:t>
      </w:r>
      <w:proofErr w:type="spellStart"/>
      <w:proofErr w:type="gramStart"/>
      <w:r>
        <w:t>xs:element</w:t>
      </w:r>
      <w:proofErr w:type="spellEnd"/>
      <w:proofErr w:type="gramEnd"/>
      <w:r>
        <w:t>&gt;</w:t>
      </w:r>
    </w:p>
    <w:p w14:paraId="023D4C1B"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ProfInfermiere</w:t>
      </w:r>
      <w:proofErr w:type="spellEnd"/>
      <w:r>
        <w:t>"&gt;</w:t>
      </w:r>
    </w:p>
    <w:p w14:paraId="049D6A93" w14:textId="77777777" w:rsidR="00844B31" w:rsidRDefault="00844B31" w:rsidP="00844B31">
      <w:r>
        <w:t xml:space="preserve">        &lt;</w:t>
      </w:r>
      <w:proofErr w:type="spellStart"/>
      <w:proofErr w:type="gramStart"/>
      <w:r>
        <w:t>xs:simpleType</w:t>
      </w:r>
      <w:proofErr w:type="spellEnd"/>
      <w:proofErr w:type="gramEnd"/>
      <w:r>
        <w:t>&gt;</w:t>
      </w:r>
    </w:p>
    <w:p w14:paraId="260E36D0" w14:textId="77777777" w:rsidR="00844B31" w:rsidRDefault="00844B31" w:rsidP="00844B31">
      <w:r>
        <w:t xml:space="preserve">            </w:t>
      </w:r>
      <w:proofErr w:type="gramStart"/>
      <w:r>
        <w:t>&lt;!--</w:t>
      </w:r>
      <w:proofErr w:type="gramEnd"/>
      <w:r>
        <w:t>FORMATO--&gt;</w:t>
      </w:r>
    </w:p>
    <w:p w14:paraId="0A5996E2"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29FE11B7" w14:textId="77777777" w:rsidR="00844B31" w:rsidRDefault="00844B31" w:rsidP="00844B31">
      <w:r>
        <w:t xml:space="preserve">                </w:t>
      </w:r>
      <w:proofErr w:type="gramStart"/>
      <w:r>
        <w:t>&lt;!--</w:t>
      </w:r>
      <w:proofErr w:type="gramEnd"/>
      <w:r>
        <w:t>VALORI AMMESSI--&gt;</w:t>
      </w:r>
    </w:p>
    <w:p w14:paraId="12FA5EC1"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2A11D5F6"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094A1746"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7A6B8C8A" w14:textId="77777777" w:rsidR="00844B31" w:rsidRDefault="00844B31" w:rsidP="00844B31">
      <w:r>
        <w:t xml:space="preserve">            &lt;/</w:t>
      </w:r>
      <w:proofErr w:type="spellStart"/>
      <w:proofErr w:type="gramStart"/>
      <w:r>
        <w:t>xs:restriction</w:t>
      </w:r>
      <w:proofErr w:type="spellEnd"/>
      <w:proofErr w:type="gramEnd"/>
      <w:r>
        <w:t>&gt;</w:t>
      </w:r>
    </w:p>
    <w:p w14:paraId="0AFB83DB" w14:textId="77777777" w:rsidR="00844B31" w:rsidRDefault="00844B31" w:rsidP="00844B31">
      <w:r>
        <w:t xml:space="preserve">        &lt;/</w:t>
      </w:r>
      <w:proofErr w:type="spellStart"/>
      <w:proofErr w:type="gramStart"/>
      <w:r>
        <w:t>xs:simpleType</w:t>
      </w:r>
      <w:proofErr w:type="spellEnd"/>
      <w:proofErr w:type="gramEnd"/>
      <w:r>
        <w:t>&gt;</w:t>
      </w:r>
    </w:p>
    <w:p w14:paraId="6DFE3236" w14:textId="77777777" w:rsidR="00844B31" w:rsidRDefault="00844B31" w:rsidP="00844B31">
      <w:r>
        <w:t xml:space="preserve">    &lt;/</w:t>
      </w:r>
      <w:proofErr w:type="spellStart"/>
      <w:proofErr w:type="gramStart"/>
      <w:r>
        <w:t>xs:element</w:t>
      </w:r>
      <w:proofErr w:type="spellEnd"/>
      <w:proofErr w:type="gramEnd"/>
      <w:r>
        <w:t>&gt;</w:t>
      </w:r>
    </w:p>
    <w:p w14:paraId="4BD930A9"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ProfOperatoreSocio</w:t>
      </w:r>
      <w:proofErr w:type="spellEnd"/>
      <w:r>
        <w:t>"&gt;</w:t>
      </w:r>
    </w:p>
    <w:p w14:paraId="662CA4B9" w14:textId="77777777" w:rsidR="00844B31" w:rsidRDefault="00844B31" w:rsidP="00844B31">
      <w:r>
        <w:t xml:space="preserve">        &lt;</w:t>
      </w:r>
      <w:proofErr w:type="spellStart"/>
      <w:proofErr w:type="gramStart"/>
      <w:r>
        <w:t>xs:simpleType</w:t>
      </w:r>
      <w:proofErr w:type="spellEnd"/>
      <w:proofErr w:type="gramEnd"/>
      <w:r>
        <w:t>&gt;</w:t>
      </w:r>
    </w:p>
    <w:p w14:paraId="59B84B89" w14:textId="77777777" w:rsidR="00844B31" w:rsidRDefault="00844B31" w:rsidP="00844B31">
      <w:r>
        <w:t xml:space="preserve">            </w:t>
      </w:r>
      <w:proofErr w:type="gramStart"/>
      <w:r>
        <w:t>&lt;!--</w:t>
      </w:r>
      <w:proofErr w:type="gramEnd"/>
      <w:r>
        <w:t>FORMATO--&gt;</w:t>
      </w:r>
    </w:p>
    <w:p w14:paraId="0E36AA0E"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226820C" w14:textId="77777777" w:rsidR="00844B31" w:rsidRDefault="00844B31" w:rsidP="00844B31">
      <w:r>
        <w:t xml:space="preserve">                </w:t>
      </w:r>
      <w:proofErr w:type="gramStart"/>
      <w:r>
        <w:t>&lt;!--</w:t>
      </w:r>
      <w:proofErr w:type="gramEnd"/>
      <w:r>
        <w:t>VALORI AMMESSI--&gt;</w:t>
      </w:r>
    </w:p>
    <w:p w14:paraId="7A57F194"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1ADBB833"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7A3632B3"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0C43E362" w14:textId="77777777" w:rsidR="00844B31" w:rsidRDefault="00844B31" w:rsidP="00844B31">
      <w:r>
        <w:t xml:space="preserve">            &lt;/</w:t>
      </w:r>
      <w:proofErr w:type="spellStart"/>
      <w:proofErr w:type="gramStart"/>
      <w:r>
        <w:t>xs:restriction</w:t>
      </w:r>
      <w:proofErr w:type="spellEnd"/>
      <w:proofErr w:type="gramEnd"/>
      <w:r>
        <w:t>&gt;</w:t>
      </w:r>
    </w:p>
    <w:p w14:paraId="2376DEE0" w14:textId="77777777" w:rsidR="00844B31" w:rsidRDefault="00844B31" w:rsidP="00844B31">
      <w:r>
        <w:t xml:space="preserve">        &lt;/</w:t>
      </w:r>
      <w:proofErr w:type="spellStart"/>
      <w:proofErr w:type="gramStart"/>
      <w:r>
        <w:t>xs:simpleType</w:t>
      </w:r>
      <w:proofErr w:type="spellEnd"/>
      <w:proofErr w:type="gramEnd"/>
      <w:r>
        <w:t>&gt;</w:t>
      </w:r>
    </w:p>
    <w:p w14:paraId="2250FAAA" w14:textId="77777777" w:rsidR="00844B31" w:rsidRDefault="00844B31" w:rsidP="00844B31">
      <w:r>
        <w:t xml:space="preserve">    &lt;/</w:t>
      </w:r>
      <w:proofErr w:type="spellStart"/>
      <w:proofErr w:type="gramStart"/>
      <w:r>
        <w:t>xs:element</w:t>
      </w:r>
      <w:proofErr w:type="spellEnd"/>
      <w:proofErr w:type="gramEnd"/>
      <w:r>
        <w:t>&gt;</w:t>
      </w:r>
    </w:p>
    <w:p w14:paraId="17AD0395"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ProfFisioterapista</w:t>
      </w:r>
      <w:proofErr w:type="spellEnd"/>
      <w:r>
        <w:t>"&gt;</w:t>
      </w:r>
    </w:p>
    <w:p w14:paraId="636F2AF7" w14:textId="77777777" w:rsidR="00844B31" w:rsidRDefault="00844B31" w:rsidP="00844B31">
      <w:r>
        <w:t xml:space="preserve">        &lt;</w:t>
      </w:r>
      <w:proofErr w:type="spellStart"/>
      <w:proofErr w:type="gramStart"/>
      <w:r>
        <w:t>xs:simpleType</w:t>
      </w:r>
      <w:proofErr w:type="spellEnd"/>
      <w:proofErr w:type="gramEnd"/>
      <w:r>
        <w:t>&gt;</w:t>
      </w:r>
    </w:p>
    <w:p w14:paraId="3AD03CA4" w14:textId="77777777" w:rsidR="00844B31" w:rsidRDefault="00844B31" w:rsidP="00844B31">
      <w:r>
        <w:t xml:space="preserve">            </w:t>
      </w:r>
      <w:proofErr w:type="gramStart"/>
      <w:r>
        <w:t>&lt;!--</w:t>
      </w:r>
      <w:proofErr w:type="gramEnd"/>
      <w:r>
        <w:t>FORMATO--&gt;</w:t>
      </w:r>
    </w:p>
    <w:p w14:paraId="61B34388"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35329E16" w14:textId="77777777" w:rsidR="00844B31" w:rsidRDefault="00844B31" w:rsidP="00844B31">
      <w:r>
        <w:t xml:space="preserve">                </w:t>
      </w:r>
      <w:proofErr w:type="gramStart"/>
      <w:r>
        <w:t>&lt;!--</w:t>
      </w:r>
      <w:proofErr w:type="gramEnd"/>
      <w:r>
        <w:t>VALORI AMMESSI--&gt;</w:t>
      </w:r>
    </w:p>
    <w:p w14:paraId="71E7781F"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57F83E10"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6971CEF1"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4E1CD94E" w14:textId="77777777" w:rsidR="00844B31" w:rsidRDefault="00844B31" w:rsidP="00844B31">
      <w:r>
        <w:t xml:space="preserve">            &lt;/</w:t>
      </w:r>
      <w:proofErr w:type="spellStart"/>
      <w:proofErr w:type="gramStart"/>
      <w:r>
        <w:t>xs:restriction</w:t>
      </w:r>
      <w:proofErr w:type="spellEnd"/>
      <w:proofErr w:type="gramEnd"/>
      <w:r>
        <w:t>&gt;</w:t>
      </w:r>
    </w:p>
    <w:p w14:paraId="43C95270" w14:textId="77777777" w:rsidR="00844B31" w:rsidRDefault="00844B31" w:rsidP="00844B31">
      <w:r>
        <w:t xml:space="preserve">        &lt;/</w:t>
      </w:r>
      <w:proofErr w:type="spellStart"/>
      <w:proofErr w:type="gramStart"/>
      <w:r>
        <w:t>xs:simpleType</w:t>
      </w:r>
      <w:proofErr w:type="spellEnd"/>
      <w:proofErr w:type="gramEnd"/>
      <w:r>
        <w:t>&gt;</w:t>
      </w:r>
    </w:p>
    <w:p w14:paraId="1D6C6902" w14:textId="77777777" w:rsidR="00844B31" w:rsidRDefault="00844B31" w:rsidP="00844B31">
      <w:r>
        <w:t xml:space="preserve">    &lt;/</w:t>
      </w:r>
      <w:proofErr w:type="spellStart"/>
      <w:proofErr w:type="gramStart"/>
      <w:r>
        <w:t>xs:element</w:t>
      </w:r>
      <w:proofErr w:type="spellEnd"/>
      <w:proofErr w:type="gramEnd"/>
      <w:r>
        <w:t>&gt;</w:t>
      </w:r>
    </w:p>
    <w:p w14:paraId="63052ECB" w14:textId="77777777" w:rsidR="00844B31" w:rsidRDefault="00844B31" w:rsidP="00844B31">
      <w:r>
        <w:lastRenderedPageBreak/>
        <w:t xml:space="preserve">    &lt;</w:t>
      </w:r>
      <w:proofErr w:type="spellStart"/>
      <w:proofErr w:type="gramStart"/>
      <w:r>
        <w:t>xs:element</w:t>
      </w:r>
      <w:proofErr w:type="spellEnd"/>
      <w:proofErr w:type="gramEnd"/>
      <w:r>
        <w:t xml:space="preserve"> name="</w:t>
      </w:r>
      <w:proofErr w:type="spellStart"/>
      <w:r>
        <w:t>ProfLogopedista</w:t>
      </w:r>
      <w:proofErr w:type="spellEnd"/>
      <w:r>
        <w:t>"&gt;</w:t>
      </w:r>
    </w:p>
    <w:p w14:paraId="58E0FD02" w14:textId="77777777" w:rsidR="00844B31" w:rsidRDefault="00844B31" w:rsidP="00844B31">
      <w:r>
        <w:t xml:space="preserve">        &lt;</w:t>
      </w:r>
      <w:proofErr w:type="spellStart"/>
      <w:proofErr w:type="gramStart"/>
      <w:r>
        <w:t>xs:simpleType</w:t>
      </w:r>
      <w:proofErr w:type="spellEnd"/>
      <w:proofErr w:type="gramEnd"/>
      <w:r>
        <w:t>&gt;</w:t>
      </w:r>
    </w:p>
    <w:p w14:paraId="4A5718B5" w14:textId="77777777" w:rsidR="00844B31" w:rsidRDefault="00844B31" w:rsidP="00844B31">
      <w:r>
        <w:t xml:space="preserve">            </w:t>
      </w:r>
      <w:proofErr w:type="gramStart"/>
      <w:r>
        <w:t>&lt;!--</w:t>
      </w:r>
      <w:proofErr w:type="gramEnd"/>
      <w:r>
        <w:t>FORMATO--&gt;</w:t>
      </w:r>
    </w:p>
    <w:p w14:paraId="0A5BAF93"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A6B4961" w14:textId="77777777" w:rsidR="00844B31" w:rsidRDefault="00844B31" w:rsidP="00844B31">
      <w:r>
        <w:t xml:space="preserve">                </w:t>
      </w:r>
      <w:proofErr w:type="gramStart"/>
      <w:r>
        <w:t>&lt;!--</w:t>
      </w:r>
      <w:proofErr w:type="gramEnd"/>
      <w:r>
        <w:t>VALORI AMMESSI--&gt;</w:t>
      </w:r>
    </w:p>
    <w:p w14:paraId="00EB0A2D"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53F1FE3E"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05B37C93"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51BECF7E" w14:textId="77777777" w:rsidR="00844B31" w:rsidRDefault="00844B31" w:rsidP="00844B31">
      <w:r>
        <w:t xml:space="preserve">            &lt;/</w:t>
      </w:r>
      <w:proofErr w:type="spellStart"/>
      <w:proofErr w:type="gramStart"/>
      <w:r>
        <w:t>xs:restriction</w:t>
      </w:r>
      <w:proofErr w:type="spellEnd"/>
      <w:proofErr w:type="gramEnd"/>
      <w:r>
        <w:t>&gt;</w:t>
      </w:r>
    </w:p>
    <w:p w14:paraId="202B088A" w14:textId="77777777" w:rsidR="00844B31" w:rsidRDefault="00844B31" w:rsidP="00844B31">
      <w:r>
        <w:t xml:space="preserve">        &lt;/</w:t>
      </w:r>
      <w:proofErr w:type="spellStart"/>
      <w:proofErr w:type="gramStart"/>
      <w:r>
        <w:t>xs:simpleType</w:t>
      </w:r>
      <w:proofErr w:type="spellEnd"/>
      <w:proofErr w:type="gramEnd"/>
      <w:r>
        <w:t>&gt;</w:t>
      </w:r>
    </w:p>
    <w:p w14:paraId="2DF361F6" w14:textId="77777777" w:rsidR="00844B31" w:rsidRDefault="00844B31" w:rsidP="00844B31">
      <w:r>
        <w:t xml:space="preserve">    &lt;/</w:t>
      </w:r>
      <w:proofErr w:type="spellStart"/>
      <w:proofErr w:type="gramStart"/>
      <w:r>
        <w:t>xs:element</w:t>
      </w:r>
      <w:proofErr w:type="spellEnd"/>
      <w:proofErr w:type="gramEnd"/>
      <w:r>
        <w:t>&gt;</w:t>
      </w:r>
    </w:p>
    <w:p w14:paraId="6D01ED4F"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ProfTerapistaNeuro</w:t>
      </w:r>
      <w:proofErr w:type="spellEnd"/>
      <w:r>
        <w:t>"&gt;</w:t>
      </w:r>
    </w:p>
    <w:p w14:paraId="7DF9F2D2" w14:textId="77777777" w:rsidR="00844B31" w:rsidRDefault="00844B31" w:rsidP="00844B31">
      <w:r>
        <w:t xml:space="preserve">        &lt;</w:t>
      </w:r>
      <w:proofErr w:type="spellStart"/>
      <w:proofErr w:type="gramStart"/>
      <w:r>
        <w:t>xs:simpleType</w:t>
      </w:r>
      <w:proofErr w:type="spellEnd"/>
      <w:proofErr w:type="gramEnd"/>
      <w:r>
        <w:t>&gt;</w:t>
      </w:r>
    </w:p>
    <w:p w14:paraId="78E55DB1" w14:textId="77777777" w:rsidR="00844B31" w:rsidRDefault="00844B31" w:rsidP="00844B31">
      <w:r>
        <w:t xml:space="preserve">            </w:t>
      </w:r>
      <w:proofErr w:type="gramStart"/>
      <w:r>
        <w:t>&lt;!--</w:t>
      </w:r>
      <w:proofErr w:type="gramEnd"/>
      <w:r>
        <w:t>FORMATO--&gt;</w:t>
      </w:r>
    </w:p>
    <w:p w14:paraId="124855CD"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C104EBE" w14:textId="77777777" w:rsidR="00844B31" w:rsidRDefault="00844B31" w:rsidP="00844B31">
      <w:r>
        <w:t xml:space="preserve">                </w:t>
      </w:r>
      <w:proofErr w:type="gramStart"/>
      <w:r>
        <w:t>&lt;!--</w:t>
      </w:r>
      <w:proofErr w:type="gramEnd"/>
      <w:r>
        <w:t>VALORI AMMESSI--&gt;</w:t>
      </w:r>
    </w:p>
    <w:p w14:paraId="18A9D4D9"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46574C31"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1E12D8F5"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5419EAB9" w14:textId="77777777" w:rsidR="00844B31" w:rsidRDefault="00844B31" w:rsidP="00844B31">
      <w:r>
        <w:t xml:space="preserve">            &lt;/</w:t>
      </w:r>
      <w:proofErr w:type="spellStart"/>
      <w:proofErr w:type="gramStart"/>
      <w:r>
        <w:t>xs:restriction</w:t>
      </w:r>
      <w:proofErr w:type="spellEnd"/>
      <w:proofErr w:type="gramEnd"/>
      <w:r>
        <w:t>&gt;</w:t>
      </w:r>
    </w:p>
    <w:p w14:paraId="014E8C22" w14:textId="77777777" w:rsidR="00844B31" w:rsidRDefault="00844B31" w:rsidP="00844B31">
      <w:r>
        <w:t xml:space="preserve">        &lt;/</w:t>
      </w:r>
      <w:proofErr w:type="spellStart"/>
      <w:proofErr w:type="gramStart"/>
      <w:r>
        <w:t>xs:simpleType</w:t>
      </w:r>
      <w:proofErr w:type="spellEnd"/>
      <w:proofErr w:type="gramEnd"/>
      <w:r>
        <w:t>&gt;</w:t>
      </w:r>
    </w:p>
    <w:p w14:paraId="3D62AE6C" w14:textId="77777777" w:rsidR="00844B31" w:rsidRDefault="00844B31" w:rsidP="00844B31">
      <w:r>
        <w:t xml:space="preserve">    &lt;/</w:t>
      </w:r>
      <w:proofErr w:type="spellStart"/>
      <w:proofErr w:type="gramStart"/>
      <w:r>
        <w:t>xs:element</w:t>
      </w:r>
      <w:proofErr w:type="spellEnd"/>
      <w:proofErr w:type="gramEnd"/>
      <w:r>
        <w:t>&gt;</w:t>
      </w:r>
    </w:p>
    <w:p w14:paraId="0DCA3650"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ProfTerapistaOccupazionale</w:t>
      </w:r>
      <w:proofErr w:type="spellEnd"/>
      <w:r>
        <w:t>"&gt;</w:t>
      </w:r>
    </w:p>
    <w:p w14:paraId="2192482C" w14:textId="77777777" w:rsidR="00844B31" w:rsidRDefault="00844B31" w:rsidP="00844B31">
      <w:r>
        <w:t xml:space="preserve">        &lt;</w:t>
      </w:r>
      <w:proofErr w:type="spellStart"/>
      <w:proofErr w:type="gramStart"/>
      <w:r>
        <w:t>xs:simpleType</w:t>
      </w:r>
      <w:proofErr w:type="spellEnd"/>
      <w:proofErr w:type="gramEnd"/>
      <w:r>
        <w:t>&gt;</w:t>
      </w:r>
    </w:p>
    <w:p w14:paraId="03E780CD" w14:textId="77777777" w:rsidR="00844B31" w:rsidRDefault="00844B31" w:rsidP="00844B31">
      <w:r>
        <w:t xml:space="preserve">            </w:t>
      </w:r>
      <w:proofErr w:type="gramStart"/>
      <w:r>
        <w:t>&lt;!--</w:t>
      </w:r>
      <w:proofErr w:type="gramEnd"/>
      <w:r>
        <w:t>FORMATO--&gt;</w:t>
      </w:r>
    </w:p>
    <w:p w14:paraId="6344F084"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6CBF30F" w14:textId="77777777" w:rsidR="00844B31" w:rsidRDefault="00844B31" w:rsidP="00844B31">
      <w:r>
        <w:t xml:space="preserve">                </w:t>
      </w:r>
      <w:proofErr w:type="gramStart"/>
      <w:r>
        <w:t>&lt;!--</w:t>
      </w:r>
      <w:proofErr w:type="gramEnd"/>
      <w:r>
        <w:t>VALORI AMMESSI--&gt;</w:t>
      </w:r>
    </w:p>
    <w:p w14:paraId="393870FF"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4553CBB7"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3ABB0698"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33F8CA43" w14:textId="77777777" w:rsidR="00844B31" w:rsidRDefault="00844B31" w:rsidP="00844B31">
      <w:r>
        <w:t xml:space="preserve">            &lt;/</w:t>
      </w:r>
      <w:proofErr w:type="spellStart"/>
      <w:proofErr w:type="gramStart"/>
      <w:r>
        <w:t>xs:restriction</w:t>
      </w:r>
      <w:proofErr w:type="spellEnd"/>
      <w:proofErr w:type="gramEnd"/>
      <w:r>
        <w:t>&gt;</w:t>
      </w:r>
    </w:p>
    <w:p w14:paraId="6A744C65" w14:textId="77777777" w:rsidR="00844B31" w:rsidRDefault="00844B31" w:rsidP="00844B31">
      <w:r>
        <w:t xml:space="preserve">        &lt;/</w:t>
      </w:r>
      <w:proofErr w:type="spellStart"/>
      <w:proofErr w:type="gramStart"/>
      <w:r>
        <w:t>xs:simpleType</w:t>
      </w:r>
      <w:proofErr w:type="spellEnd"/>
      <w:proofErr w:type="gramEnd"/>
      <w:r>
        <w:t>&gt;</w:t>
      </w:r>
    </w:p>
    <w:p w14:paraId="0AA3B9A7" w14:textId="77777777" w:rsidR="00844B31" w:rsidRDefault="00844B31" w:rsidP="00844B31">
      <w:r>
        <w:t xml:space="preserve">    &lt;/</w:t>
      </w:r>
      <w:proofErr w:type="spellStart"/>
      <w:proofErr w:type="gramStart"/>
      <w:r>
        <w:t>xs:element</w:t>
      </w:r>
      <w:proofErr w:type="spellEnd"/>
      <w:proofErr w:type="gramEnd"/>
      <w:r>
        <w:t>&gt;</w:t>
      </w:r>
    </w:p>
    <w:p w14:paraId="4615F1EA"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ProfPsicologo</w:t>
      </w:r>
      <w:proofErr w:type="spellEnd"/>
      <w:r>
        <w:t>"&gt;</w:t>
      </w:r>
    </w:p>
    <w:p w14:paraId="52EE8B54" w14:textId="77777777" w:rsidR="00844B31" w:rsidRDefault="00844B31" w:rsidP="00844B31">
      <w:r>
        <w:t xml:space="preserve">        &lt;</w:t>
      </w:r>
      <w:proofErr w:type="spellStart"/>
      <w:proofErr w:type="gramStart"/>
      <w:r>
        <w:t>xs:simpleType</w:t>
      </w:r>
      <w:proofErr w:type="spellEnd"/>
      <w:proofErr w:type="gramEnd"/>
      <w:r>
        <w:t>&gt;</w:t>
      </w:r>
    </w:p>
    <w:p w14:paraId="2463EFE2" w14:textId="77777777" w:rsidR="00844B31" w:rsidRDefault="00844B31" w:rsidP="00844B31">
      <w:r>
        <w:t xml:space="preserve">            </w:t>
      </w:r>
      <w:proofErr w:type="gramStart"/>
      <w:r>
        <w:t>&lt;!--</w:t>
      </w:r>
      <w:proofErr w:type="gramEnd"/>
      <w:r>
        <w:t>FORMATO--&gt;</w:t>
      </w:r>
    </w:p>
    <w:p w14:paraId="28F666D4"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FD38F90" w14:textId="77777777" w:rsidR="00844B31" w:rsidRDefault="00844B31" w:rsidP="00844B31">
      <w:r>
        <w:t xml:space="preserve">                </w:t>
      </w:r>
      <w:proofErr w:type="gramStart"/>
      <w:r>
        <w:t>&lt;!--</w:t>
      </w:r>
      <w:proofErr w:type="gramEnd"/>
      <w:r>
        <w:t>VALORI AMMESSI--&gt;</w:t>
      </w:r>
    </w:p>
    <w:p w14:paraId="423731CC"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5A7E3893"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374D3499"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27E79937" w14:textId="77777777" w:rsidR="00844B31" w:rsidRDefault="00844B31" w:rsidP="00844B31">
      <w:r>
        <w:t xml:space="preserve">            &lt;/</w:t>
      </w:r>
      <w:proofErr w:type="spellStart"/>
      <w:proofErr w:type="gramStart"/>
      <w:r>
        <w:t>xs:restriction</w:t>
      </w:r>
      <w:proofErr w:type="spellEnd"/>
      <w:proofErr w:type="gramEnd"/>
      <w:r>
        <w:t>&gt;</w:t>
      </w:r>
    </w:p>
    <w:p w14:paraId="7AED9F54" w14:textId="77777777" w:rsidR="00844B31" w:rsidRDefault="00844B31" w:rsidP="00844B31">
      <w:r>
        <w:t xml:space="preserve">        &lt;/</w:t>
      </w:r>
      <w:proofErr w:type="spellStart"/>
      <w:proofErr w:type="gramStart"/>
      <w:r>
        <w:t>xs:simpleType</w:t>
      </w:r>
      <w:proofErr w:type="spellEnd"/>
      <w:proofErr w:type="gramEnd"/>
      <w:r>
        <w:t>&gt;</w:t>
      </w:r>
    </w:p>
    <w:p w14:paraId="09065D3E" w14:textId="77777777" w:rsidR="00844B31" w:rsidRDefault="00844B31" w:rsidP="00844B31">
      <w:r>
        <w:t xml:space="preserve">    &lt;/</w:t>
      </w:r>
      <w:proofErr w:type="spellStart"/>
      <w:proofErr w:type="gramStart"/>
      <w:r>
        <w:t>xs:element</w:t>
      </w:r>
      <w:proofErr w:type="spellEnd"/>
      <w:proofErr w:type="gramEnd"/>
      <w:r>
        <w:t>&gt;</w:t>
      </w:r>
    </w:p>
    <w:p w14:paraId="5433D396"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ProfAssistenteSociale</w:t>
      </w:r>
      <w:proofErr w:type="spellEnd"/>
      <w:r>
        <w:t>"&gt;</w:t>
      </w:r>
    </w:p>
    <w:p w14:paraId="634906F1" w14:textId="77777777" w:rsidR="00844B31" w:rsidRDefault="00844B31" w:rsidP="00844B31">
      <w:r>
        <w:t xml:space="preserve">        &lt;</w:t>
      </w:r>
      <w:proofErr w:type="spellStart"/>
      <w:proofErr w:type="gramStart"/>
      <w:r>
        <w:t>xs:simpleType</w:t>
      </w:r>
      <w:proofErr w:type="spellEnd"/>
      <w:proofErr w:type="gramEnd"/>
      <w:r>
        <w:t>&gt;</w:t>
      </w:r>
    </w:p>
    <w:p w14:paraId="039C4982" w14:textId="77777777" w:rsidR="00844B31" w:rsidRDefault="00844B31" w:rsidP="00844B31">
      <w:r>
        <w:t xml:space="preserve">            </w:t>
      </w:r>
      <w:proofErr w:type="gramStart"/>
      <w:r>
        <w:t>&lt;!--</w:t>
      </w:r>
      <w:proofErr w:type="gramEnd"/>
      <w:r>
        <w:t>FORMATO--&gt;</w:t>
      </w:r>
    </w:p>
    <w:p w14:paraId="1DBCC0AB"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D381BB0" w14:textId="77777777" w:rsidR="00844B31" w:rsidRDefault="00844B31" w:rsidP="00844B31">
      <w:r>
        <w:t xml:space="preserve">                </w:t>
      </w:r>
      <w:proofErr w:type="gramStart"/>
      <w:r>
        <w:t>&lt;!--</w:t>
      </w:r>
      <w:proofErr w:type="gramEnd"/>
      <w:r>
        <w:t>VALORI AMMESSI--&gt;</w:t>
      </w:r>
    </w:p>
    <w:p w14:paraId="1C8B184A" w14:textId="77777777" w:rsidR="00844B31" w:rsidRDefault="00844B31" w:rsidP="00844B31">
      <w:r>
        <w:lastRenderedPageBreak/>
        <w:t xml:space="preserve">                &lt;</w:t>
      </w:r>
      <w:proofErr w:type="spellStart"/>
      <w:proofErr w:type="gramStart"/>
      <w:r>
        <w:t>xs:enumeration</w:t>
      </w:r>
      <w:proofErr w:type="spellEnd"/>
      <w:proofErr w:type="gramEnd"/>
      <w:r>
        <w:t xml:space="preserve"> </w:t>
      </w:r>
      <w:proofErr w:type="spellStart"/>
      <w:r>
        <w:t>value</w:t>
      </w:r>
      <w:proofErr w:type="spellEnd"/>
      <w:r>
        <w:t>="1"/&gt;</w:t>
      </w:r>
    </w:p>
    <w:p w14:paraId="1F2F9159"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7EE7BB3A"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1B068D3E" w14:textId="77777777" w:rsidR="00844B31" w:rsidRDefault="00844B31" w:rsidP="00844B31">
      <w:r>
        <w:t xml:space="preserve">            &lt;/</w:t>
      </w:r>
      <w:proofErr w:type="spellStart"/>
      <w:proofErr w:type="gramStart"/>
      <w:r>
        <w:t>xs:restriction</w:t>
      </w:r>
      <w:proofErr w:type="spellEnd"/>
      <w:proofErr w:type="gramEnd"/>
      <w:r>
        <w:t>&gt;</w:t>
      </w:r>
    </w:p>
    <w:p w14:paraId="65655006" w14:textId="77777777" w:rsidR="00844B31" w:rsidRDefault="00844B31" w:rsidP="00844B31">
      <w:r>
        <w:t xml:space="preserve">        &lt;/</w:t>
      </w:r>
      <w:proofErr w:type="spellStart"/>
      <w:proofErr w:type="gramStart"/>
      <w:r>
        <w:t>xs:simpleType</w:t>
      </w:r>
      <w:proofErr w:type="spellEnd"/>
      <w:proofErr w:type="gramEnd"/>
      <w:r>
        <w:t>&gt;</w:t>
      </w:r>
    </w:p>
    <w:p w14:paraId="7ABBE179" w14:textId="77777777" w:rsidR="00844B31" w:rsidRDefault="00844B31" w:rsidP="00844B31">
      <w:r>
        <w:t xml:space="preserve">    &lt;/</w:t>
      </w:r>
      <w:proofErr w:type="spellStart"/>
      <w:proofErr w:type="gramStart"/>
      <w:r>
        <w:t>xs:element</w:t>
      </w:r>
      <w:proofErr w:type="spellEnd"/>
      <w:proofErr w:type="gramEnd"/>
      <w:r>
        <w:t>&gt;</w:t>
      </w:r>
    </w:p>
    <w:p w14:paraId="14C5E35C"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ProfEducatoreProfessionale</w:t>
      </w:r>
      <w:proofErr w:type="spellEnd"/>
      <w:r>
        <w:t>"&gt;</w:t>
      </w:r>
    </w:p>
    <w:p w14:paraId="06AFF267" w14:textId="77777777" w:rsidR="00844B31" w:rsidRDefault="00844B31" w:rsidP="00844B31">
      <w:r>
        <w:t xml:space="preserve">        &lt;</w:t>
      </w:r>
      <w:proofErr w:type="spellStart"/>
      <w:proofErr w:type="gramStart"/>
      <w:r>
        <w:t>xs:simpleType</w:t>
      </w:r>
      <w:proofErr w:type="spellEnd"/>
      <w:proofErr w:type="gramEnd"/>
      <w:r>
        <w:t>&gt;</w:t>
      </w:r>
    </w:p>
    <w:p w14:paraId="26F312D1" w14:textId="77777777" w:rsidR="00844B31" w:rsidRDefault="00844B31" w:rsidP="00844B31">
      <w:r>
        <w:t xml:space="preserve">            </w:t>
      </w:r>
      <w:proofErr w:type="gramStart"/>
      <w:r>
        <w:t>&lt;!--</w:t>
      </w:r>
      <w:proofErr w:type="gramEnd"/>
      <w:r>
        <w:t>FORMATO--&gt;</w:t>
      </w:r>
    </w:p>
    <w:p w14:paraId="562594A5"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AC46B09" w14:textId="77777777" w:rsidR="00844B31" w:rsidRDefault="00844B31" w:rsidP="00844B31">
      <w:r>
        <w:t xml:space="preserve">                </w:t>
      </w:r>
      <w:proofErr w:type="gramStart"/>
      <w:r>
        <w:t>&lt;!--</w:t>
      </w:r>
      <w:proofErr w:type="gramEnd"/>
      <w:r>
        <w:t>VALORI AMMESSI--&gt;</w:t>
      </w:r>
    </w:p>
    <w:p w14:paraId="5C4B2417"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49B46EE1"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2A0E967D"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0CB010B4" w14:textId="77777777" w:rsidR="00844B31" w:rsidRDefault="00844B31" w:rsidP="00844B31">
      <w:r>
        <w:t xml:space="preserve">            &lt;/</w:t>
      </w:r>
      <w:proofErr w:type="spellStart"/>
      <w:proofErr w:type="gramStart"/>
      <w:r>
        <w:t>xs:restriction</w:t>
      </w:r>
      <w:proofErr w:type="spellEnd"/>
      <w:proofErr w:type="gramEnd"/>
      <w:r>
        <w:t>&gt;</w:t>
      </w:r>
    </w:p>
    <w:p w14:paraId="597D9451" w14:textId="77777777" w:rsidR="00844B31" w:rsidRDefault="00844B31" w:rsidP="00844B31">
      <w:r>
        <w:t xml:space="preserve">        &lt;/</w:t>
      </w:r>
      <w:proofErr w:type="spellStart"/>
      <w:proofErr w:type="gramStart"/>
      <w:r>
        <w:t>xs:simpleType</w:t>
      </w:r>
      <w:proofErr w:type="spellEnd"/>
      <w:proofErr w:type="gramEnd"/>
      <w:r>
        <w:t>&gt;</w:t>
      </w:r>
    </w:p>
    <w:p w14:paraId="41AFD9D7" w14:textId="77777777" w:rsidR="00844B31" w:rsidRDefault="00844B31" w:rsidP="00844B31">
      <w:r>
        <w:t xml:space="preserve">    &lt;/</w:t>
      </w:r>
      <w:proofErr w:type="spellStart"/>
      <w:proofErr w:type="gramStart"/>
      <w:r>
        <w:t>xs:element</w:t>
      </w:r>
      <w:proofErr w:type="spellEnd"/>
      <w:proofErr w:type="gramEnd"/>
      <w:r>
        <w:t>&gt;</w:t>
      </w:r>
    </w:p>
    <w:p w14:paraId="1244F4F6"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ProfAltri</w:t>
      </w:r>
      <w:proofErr w:type="spellEnd"/>
      <w:r>
        <w:t>"&gt;</w:t>
      </w:r>
    </w:p>
    <w:p w14:paraId="7A762B66" w14:textId="77777777" w:rsidR="00844B31" w:rsidRDefault="00844B31" w:rsidP="00844B31">
      <w:r>
        <w:t xml:space="preserve">        &lt;</w:t>
      </w:r>
      <w:proofErr w:type="spellStart"/>
      <w:proofErr w:type="gramStart"/>
      <w:r>
        <w:t>xs:simpleType</w:t>
      </w:r>
      <w:proofErr w:type="spellEnd"/>
      <w:proofErr w:type="gramEnd"/>
      <w:r>
        <w:t>&gt;</w:t>
      </w:r>
    </w:p>
    <w:p w14:paraId="226BE470" w14:textId="77777777" w:rsidR="00844B31" w:rsidRDefault="00844B31" w:rsidP="00844B31">
      <w:r>
        <w:t xml:space="preserve">            </w:t>
      </w:r>
      <w:proofErr w:type="gramStart"/>
      <w:r>
        <w:t>&lt;!--</w:t>
      </w:r>
      <w:proofErr w:type="gramEnd"/>
      <w:r>
        <w:t>FORMATO--&gt;</w:t>
      </w:r>
    </w:p>
    <w:p w14:paraId="2027643F"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223D8A46" w14:textId="77777777" w:rsidR="00844B31" w:rsidRDefault="00844B31" w:rsidP="00844B31">
      <w:r>
        <w:t xml:space="preserve">                </w:t>
      </w:r>
      <w:proofErr w:type="gramStart"/>
      <w:r>
        <w:t>&lt;!--</w:t>
      </w:r>
      <w:proofErr w:type="gramEnd"/>
      <w:r>
        <w:t>VALORI AMMESSI--&gt;</w:t>
      </w:r>
    </w:p>
    <w:p w14:paraId="2DEE5A8D"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="1"/&gt;</w:t>
      </w:r>
    </w:p>
    <w:p w14:paraId="2C1492C3"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="2"/&gt;</w:t>
      </w:r>
    </w:p>
    <w:p w14:paraId="2C4F1DE1" w14:textId="77777777" w:rsidR="00844B31" w:rsidRDefault="00844B31" w:rsidP="00844B31">
      <w:r>
        <w:t xml:space="preserve">                &lt;</w:t>
      </w:r>
      <w:proofErr w:type="spellStart"/>
      <w:proofErr w:type="gramStart"/>
      <w:r>
        <w:t>xs:enumeration</w:t>
      </w:r>
      <w:proofErr w:type="spellEnd"/>
      <w:proofErr w:type="gramEnd"/>
      <w:r>
        <w:t xml:space="preserve"> </w:t>
      </w:r>
      <w:proofErr w:type="spellStart"/>
      <w:r>
        <w:t>value</w:t>
      </w:r>
      <w:proofErr w:type="spellEnd"/>
      <w:r>
        <w:t>="9"/&gt;</w:t>
      </w:r>
    </w:p>
    <w:p w14:paraId="723A0ED0" w14:textId="77777777" w:rsidR="00844B31" w:rsidRDefault="00844B31" w:rsidP="00844B31">
      <w:r>
        <w:t xml:space="preserve">            &lt;/</w:t>
      </w:r>
      <w:proofErr w:type="spellStart"/>
      <w:proofErr w:type="gramStart"/>
      <w:r>
        <w:t>xs:restriction</w:t>
      </w:r>
      <w:proofErr w:type="spellEnd"/>
      <w:proofErr w:type="gramEnd"/>
      <w:r>
        <w:t>&gt;</w:t>
      </w:r>
    </w:p>
    <w:p w14:paraId="385725BE" w14:textId="77777777" w:rsidR="00844B31" w:rsidRDefault="00844B31" w:rsidP="00844B31">
      <w:r>
        <w:t xml:space="preserve">        &lt;/</w:t>
      </w:r>
      <w:proofErr w:type="spellStart"/>
      <w:proofErr w:type="gramStart"/>
      <w:r>
        <w:t>xs:simpleType</w:t>
      </w:r>
      <w:proofErr w:type="spellEnd"/>
      <w:proofErr w:type="gramEnd"/>
      <w:r>
        <w:t>&gt;</w:t>
      </w:r>
    </w:p>
    <w:p w14:paraId="024FBE52" w14:textId="77777777" w:rsidR="00844B31" w:rsidRDefault="00844B31" w:rsidP="00844B31">
      <w:r>
        <w:t xml:space="preserve">    &lt;/</w:t>
      </w:r>
      <w:proofErr w:type="spellStart"/>
      <w:proofErr w:type="gramStart"/>
      <w:r>
        <w:t>xs:element</w:t>
      </w:r>
      <w:proofErr w:type="spellEnd"/>
      <w:proofErr w:type="gramEnd"/>
      <w:r>
        <w:t>&gt;</w:t>
      </w:r>
    </w:p>
    <w:p w14:paraId="48451087" w14:textId="77777777" w:rsidR="00844B31" w:rsidRDefault="00844B31" w:rsidP="00844B31">
      <w:r>
        <w:t xml:space="preserve">    &lt;</w:t>
      </w:r>
      <w:proofErr w:type="spellStart"/>
      <w:proofErr w:type="gramStart"/>
      <w:r>
        <w:t>xs:element</w:t>
      </w:r>
      <w:proofErr w:type="spellEnd"/>
      <w:proofErr w:type="gramEnd"/>
      <w:r>
        <w:t xml:space="preserve"> name="</w:t>
      </w:r>
      <w:proofErr w:type="spellStart"/>
      <w:r>
        <w:t>ProfAltriDescr</w:t>
      </w:r>
      <w:proofErr w:type="spellEnd"/>
      <w:r>
        <w:t>"&gt;</w:t>
      </w:r>
    </w:p>
    <w:p w14:paraId="1C97E27D" w14:textId="77777777" w:rsidR="00844B31" w:rsidRDefault="00844B31" w:rsidP="00844B31">
      <w:r>
        <w:t xml:space="preserve">        &lt;</w:t>
      </w:r>
      <w:proofErr w:type="spellStart"/>
      <w:proofErr w:type="gramStart"/>
      <w:r>
        <w:t>xs:simpleType</w:t>
      </w:r>
      <w:proofErr w:type="spellEnd"/>
      <w:proofErr w:type="gramEnd"/>
      <w:r>
        <w:t>&gt;</w:t>
      </w:r>
    </w:p>
    <w:p w14:paraId="09D89EEB" w14:textId="77777777" w:rsidR="00844B31" w:rsidRDefault="00844B31" w:rsidP="00844B31">
      <w:r>
        <w:t xml:space="preserve">            </w:t>
      </w:r>
      <w:proofErr w:type="gramStart"/>
      <w:r>
        <w:t>&lt;!--</w:t>
      </w:r>
      <w:proofErr w:type="gramEnd"/>
      <w:r>
        <w:t>FORMATO--&gt;</w:t>
      </w:r>
    </w:p>
    <w:p w14:paraId="5655581D" w14:textId="77777777" w:rsidR="00844B31" w:rsidRDefault="00844B31" w:rsidP="00844B31">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232239F6" w14:textId="77777777" w:rsidR="00844B31" w:rsidRDefault="00844B31" w:rsidP="00844B31">
      <w:r>
        <w:t xml:space="preserve">                </w:t>
      </w:r>
      <w:proofErr w:type="gramStart"/>
      <w:r>
        <w:t>&lt;!--</w:t>
      </w:r>
      <w:proofErr w:type="gramEnd"/>
      <w:r>
        <w:t>VALORI AMMESSI--&gt;</w:t>
      </w:r>
    </w:p>
    <w:p w14:paraId="73165BA5" w14:textId="77777777" w:rsidR="00844B31" w:rsidRDefault="00844B31" w:rsidP="00844B31">
      <w:r>
        <w:t xml:space="preserve">                &lt;</w:t>
      </w:r>
      <w:proofErr w:type="spellStart"/>
      <w:proofErr w:type="gramStart"/>
      <w:r>
        <w:t>xs:pattern</w:t>
      </w:r>
      <w:proofErr w:type="spellEnd"/>
      <w:proofErr w:type="gramEnd"/>
      <w:r>
        <w:t xml:space="preserve"> </w:t>
      </w:r>
      <w:proofErr w:type="spellStart"/>
      <w:r>
        <w:t>value</w:t>
      </w:r>
      <w:proofErr w:type="spellEnd"/>
      <w:r>
        <w:t>="([A-Z]{</w:t>
      </w:r>
      <w:proofErr w:type="gramStart"/>
      <w:r>
        <w:t>1}[</w:t>
      </w:r>
      <w:proofErr w:type="gramEnd"/>
      <w:r>
        <w:t xml:space="preserve">A-Z\- </w:t>
      </w:r>
      <w:proofErr w:type="gramStart"/>
      <w:r>
        <w:t>']{</w:t>
      </w:r>
      <w:proofErr w:type="gramEnd"/>
      <w:r>
        <w:t>1,29})?"/&gt;</w:t>
      </w:r>
    </w:p>
    <w:p w14:paraId="3BC6BB82" w14:textId="77777777" w:rsidR="00844B31" w:rsidRDefault="00844B31" w:rsidP="00844B31">
      <w:r>
        <w:t xml:space="preserve">            &lt;/</w:t>
      </w:r>
      <w:proofErr w:type="spellStart"/>
      <w:proofErr w:type="gramStart"/>
      <w:r>
        <w:t>xs:restriction</w:t>
      </w:r>
      <w:proofErr w:type="spellEnd"/>
      <w:proofErr w:type="gramEnd"/>
      <w:r>
        <w:t>&gt;</w:t>
      </w:r>
    </w:p>
    <w:p w14:paraId="521439BA" w14:textId="77777777" w:rsidR="00844B31" w:rsidRDefault="00844B31" w:rsidP="00844B31">
      <w:r>
        <w:t xml:space="preserve">        &lt;/</w:t>
      </w:r>
      <w:proofErr w:type="spellStart"/>
      <w:proofErr w:type="gramStart"/>
      <w:r>
        <w:t>xs:simpleType</w:t>
      </w:r>
      <w:proofErr w:type="spellEnd"/>
      <w:proofErr w:type="gramEnd"/>
      <w:r>
        <w:t>&gt;</w:t>
      </w:r>
    </w:p>
    <w:p w14:paraId="6CF763B1" w14:textId="77777777" w:rsidR="00844B31" w:rsidRDefault="00844B31" w:rsidP="00844B31">
      <w:r>
        <w:t xml:space="preserve">    &lt;/</w:t>
      </w:r>
      <w:proofErr w:type="spellStart"/>
      <w:proofErr w:type="gramStart"/>
      <w:r>
        <w:t>xs:element</w:t>
      </w:r>
      <w:proofErr w:type="spellEnd"/>
      <w:proofErr w:type="gramEnd"/>
      <w:r>
        <w:t>&gt;</w:t>
      </w:r>
    </w:p>
    <w:p w14:paraId="69B8764F" w14:textId="77777777" w:rsidR="00844B31" w:rsidRDefault="00844B31" w:rsidP="00844B31"/>
    <w:p w14:paraId="12D735F5" w14:textId="649F9C06" w:rsidR="00E5700D" w:rsidRDefault="00844B31" w:rsidP="00844B31">
      <w:r>
        <w:t>&lt;/</w:t>
      </w:r>
      <w:proofErr w:type="spellStart"/>
      <w:proofErr w:type="gramStart"/>
      <w:r>
        <w:t>xs:schema</w:t>
      </w:r>
      <w:proofErr w:type="spellEnd"/>
      <w:proofErr w:type="gramEnd"/>
      <w:r>
        <w:t>&gt;</w:t>
      </w:r>
    </w:p>
    <w:p w14:paraId="30FF473E" w14:textId="77777777" w:rsidR="00E5700D" w:rsidRPr="00B06EB9" w:rsidRDefault="00E5700D">
      <w:pPr>
        <w:pageBreakBefore/>
      </w:pPr>
    </w:p>
    <w:p w14:paraId="4C5CD5BD" w14:textId="77777777" w:rsidR="00E5700D" w:rsidRPr="00EF4827" w:rsidRDefault="00E5700D">
      <w:pPr>
        <w:pStyle w:val="Titolo2"/>
      </w:pPr>
      <w:bookmarkStart w:id="49" w:name="__RefHeading__45_299485111"/>
      <w:bookmarkStart w:id="50" w:name="_Toc212036815"/>
      <w:bookmarkEnd w:id="49"/>
      <w:r w:rsidRPr="00EF4827">
        <w:t xml:space="preserve">Schemi </w:t>
      </w:r>
      <w:r w:rsidR="00935571" w:rsidRPr="00EF4827">
        <w:t>XML</w:t>
      </w:r>
      <w:r w:rsidRPr="00EF4827">
        <w:t xml:space="preserve"> di Restituzione</w:t>
      </w:r>
      <w:bookmarkEnd w:id="50"/>
    </w:p>
    <w:p w14:paraId="208080B0" w14:textId="77777777" w:rsidR="00E5700D" w:rsidRPr="00EF4827" w:rsidRDefault="00E5700D"/>
    <w:p w14:paraId="7CD5AF48" w14:textId="77777777" w:rsidR="00E5700D" w:rsidRPr="00EF4827" w:rsidRDefault="00E5700D">
      <w:pPr>
        <w:pStyle w:val="Titolo3"/>
      </w:pPr>
      <w:bookmarkStart w:id="51" w:name="__RefHeading__47_299485111"/>
      <w:bookmarkStart w:id="52" w:name="_Toc212036816"/>
      <w:bookmarkEnd w:id="51"/>
      <w:r w:rsidRPr="00EF4827">
        <w:t>Tracciato XML di QUADRATURA</w:t>
      </w:r>
      <w:bookmarkEnd w:id="52"/>
    </w:p>
    <w:p w14:paraId="2CB26B12" w14:textId="77777777" w:rsidR="00E5700D" w:rsidRPr="00EF4827" w:rsidRDefault="00E5700D" w:rsidP="00413C5B">
      <w:pPr>
        <w:jc w:val="both"/>
      </w:pPr>
      <w:r w:rsidRPr="00EF4827">
        <w:t xml:space="preserve">Obiettivo indicare per il codice supporto (rispetto agli allegati logici, sezione anagrafica clinica, </w:t>
      </w:r>
      <w:r w:rsidR="00480D59" w:rsidRPr="00EF4827">
        <w:t>etc.</w:t>
      </w:r>
      <w:r w:rsidRPr="00EF4827">
        <w:t>) come le schede sono state elaborate a livello centrale.</w:t>
      </w:r>
    </w:p>
    <w:p w14:paraId="53C26C93" w14:textId="77777777" w:rsidR="00E5700D" w:rsidRPr="00EF4827" w:rsidRDefault="00E5700D" w:rsidP="00413C5B">
      <w:pPr>
        <w:pStyle w:val="Corpodeltesto31"/>
        <w:jc w:val="both"/>
      </w:pPr>
      <w:r w:rsidRPr="00EF4827">
        <w:t>N.B. I TAG ripetibili sono evidenziati in grassetto e sottolineati, mentre i valori modificabili sono di colore blu.</w:t>
      </w:r>
    </w:p>
    <w:p w14:paraId="64CC37D7" w14:textId="77777777" w:rsidR="00E5700D" w:rsidRPr="00EF4827" w:rsidRDefault="00E5700D"/>
    <w:p w14:paraId="0987174A" w14:textId="77777777" w:rsidR="00E5700D" w:rsidRPr="00EF4827" w:rsidRDefault="00E5700D">
      <w:pPr>
        <w:rPr>
          <w:sz w:val="36"/>
        </w:rPr>
      </w:pPr>
    </w:p>
    <w:p w14:paraId="1E951FBE"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59EF75CB"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/quadratura.xsl"?&gt;</w:t>
      </w:r>
    </w:p>
    <w:p w14:paraId="5286C84F" w14:textId="77777777" w:rsidR="00E5700D" w:rsidRPr="00EF4827" w:rsidRDefault="00E5700D">
      <w:r w:rsidRPr="00EF4827">
        <w:t>&lt;QUADRATURA&gt;</w:t>
      </w:r>
    </w:p>
    <w:p w14:paraId="17BF5731" w14:textId="77777777" w:rsidR="00E5700D" w:rsidRPr="00EF4827" w:rsidRDefault="00E5700D">
      <w:r w:rsidRPr="00EF4827">
        <w:t xml:space="preserve">   &lt;CODICE_SUPPORTO&gt;valore&lt;/CODICE_SUPPORTO&gt;</w:t>
      </w:r>
    </w:p>
    <w:p w14:paraId="2280BA22" w14:textId="77777777" w:rsidR="00E5700D" w:rsidRPr="00EF4827" w:rsidRDefault="00E5700D">
      <w:pPr>
        <w:pStyle w:val="Intestazione1"/>
        <w:tabs>
          <w:tab w:val="clear" w:pos="4320"/>
          <w:tab w:val="clear" w:pos="8640"/>
        </w:tabs>
      </w:pPr>
      <w:r w:rsidRPr="00EF4827">
        <w:t xml:space="preserve">      &lt;ALLEGATI&gt;</w:t>
      </w:r>
    </w:p>
    <w:p w14:paraId="3F718132" w14:textId="77777777" w:rsidR="00E5700D" w:rsidRPr="00EF4827" w:rsidRDefault="00E5700D">
      <w:r w:rsidRPr="00EF4827">
        <w:t xml:space="preserve">         &lt;ALLEGATO&gt;</w:t>
      </w:r>
    </w:p>
    <w:p w14:paraId="007622A6" w14:textId="77777777" w:rsidR="00E5700D" w:rsidRPr="00EF4827" w:rsidRDefault="00E5700D">
      <w:r w:rsidRPr="00EF4827">
        <w:t xml:space="preserve">            &lt;campo id="sezione"&gt;Presa in carico&lt;/campo&gt;</w:t>
      </w:r>
    </w:p>
    <w:p w14:paraId="4F1BF8B8" w14:textId="77777777" w:rsidR="00E5700D" w:rsidRPr="00EF4827" w:rsidRDefault="00E5700D">
      <w:r w:rsidRPr="00EF4827">
        <w:t xml:space="preserve">            &lt;campo id="</w:t>
      </w:r>
      <w:proofErr w:type="spellStart"/>
      <w:r w:rsidRPr="00EF4827">
        <w:t>schedeInviate</w:t>
      </w:r>
      <w:proofErr w:type="spellEnd"/>
      <w:r w:rsidRPr="00EF4827">
        <w:t>"&gt;valore&lt;/campo&gt;</w:t>
      </w:r>
    </w:p>
    <w:p w14:paraId="7F219072" w14:textId="77777777" w:rsidR="00E5700D" w:rsidRPr="00EF4827" w:rsidRDefault="00E5700D">
      <w:r w:rsidRPr="00EF4827">
        <w:t xml:space="preserve">            &lt;campo id="</w:t>
      </w:r>
      <w:proofErr w:type="spellStart"/>
      <w:r w:rsidRPr="00EF4827">
        <w:t>schedeCaricate</w:t>
      </w:r>
      <w:proofErr w:type="spellEnd"/>
      <w:r w:rsidRPr="00EF4827">
        <w:t>"&gt;valore&lt;/campo&gt;</w:t>
      </w:r>
    </w:p>
    <w:p w14:paraId="45AF5668" w14:textId="77777777" w:rsidR="00E5700D" w:rsidRPr="00EF4827" w:rsidRDefault="00E5700D">
      <w:r w:rsidRPr="00EF4827">
        <w:t xml:space="preserve">            &lt;campo id="</w:t>
      </w:r>
      <w:proofErr w:type="spellStart"/>
      <w:r w:rsidRPr="00EF4827">
        <w:t>schedeErrate</w:t>
      </w:r>
      <w:proofErr w:type="spellEnd"/>
      <w:r w:rsidRPr="00EF4827">
        <w:t>"&gt;valore&lt;/campo&gt;</w:t>
      </w:r>
    </w:p>
    <w:p w14:paraId="7292AA52" w14:textId="77777777" w:rsidR="00E5700D" w:rsidRPr="00EF4827" w:rsidRDefault="00E5700D">
      <w:r w:rsidRPr="00EF4827">
        <w:t xml:space="preserve">            &lt;campo id="</w:t>
      </w:r>
      <w:proofErr w:type="spellStart"/>
      <w:r w:rsidRPr="00EF4827">
        <w:t>schedeInserite</w:t>
      </w:r>
      <w:proofErr w:type="spellEnd"/>
      <w:r w:rsidRPr="00EF4827">
        <w:t>"&gt;valore&lt;/campo&gt;</w:t>
      </w:r>
    </w:p>
    <w:p w14:paraId="7F9D041F" w14:textId="77777777" w:rsidR="00E5700D" w:rsidRPr="00EF4827" w:rsidRDefault="00E5700D">
      <w:r w:rsidRPr="00EF4827">
        <w:t xml:space="preserve">            &lt;campo id="</w:t>
      </w:r>
      <w:proofErr w:type="spellStart"/>
      <w:r w:rsidRPr="00EF4827">
        <w:t>schedeAggiornate</w:t>
      </w:r>
      <w:proofErr w:type="spellEnd"/>
      <w:r w:rsidRPr="00EF4827">
        <w:t>"&gt;valore&lt;/campo&gt;</w:t>
      </w:r>
    </w:p>
    <w:p w14:paraId="45B40EAD" w14:textId="77777777" w:rsidR="00E5700D" w:rsidRPr="00EF4827" w:rsidRDefault="00E5700D">
      <w:r w:rsidRPr="00EF4827">
        <w:t xml:space="preserve">            &lt;campo id="</w:t>
      </w:r>
      <w:proofErr w:type="spellStart"/>
      <w:r w:rsidRPr="00EF4827">
        <w:t>schedeCancellate</w:t>
      </w:r>
      <w:proofErr w:type="spellEnd"/>
      <w:r w:rsidRPr="00EF4827">
        <w:t>"&gt;valore&lt;/campo&gt;</w:t>
      </w:r>
    </w:p>
    <w:p w14:paraId="27A3CE9A" w14:textId="77777777" w:rsidR="00E5700D" w:rsidRPr="00EF4827" w:rsidRDefault="00E5700D">
      <w:r w:rsidRPr="00EF4827">
        <w:t xml:space="preserve">            &lt;campo id="</w:t>
      </w:r>
      <w:proofErr w:type="spellStart"/>
      <w:r w:rsidRPr="00EF4827">
        <w:t>schedeSegnalate</w:t>
      </w:r>
      <w:proofErr w:type="spellEnd"/>
      <w:r w:rsidRPr="00EF4827">
        <w:t>"&gt;valore&lt;/campo&gt;</w:t>
      </w:r>
    </w:p>
    <w:p w14:paraId="5239B5EC" w14:textId="77777777" w:rsidR="00E5700D" w:rsidRPr="00EF4827" w:rsidRDefault="00E5700D">
      <w:r w:rsidRPr="00EF4827">
        <w:t xml:space="preserve">         &lt;/ALLEGATO&gt;</w:t>
      </w:r>
    </w:p>
    <w:p w14:paraId="0B04FF9F" w14:textId="77777777" w:rsidR="00E5700D" w:rsidRPr="00EF4827" w:rsidRDefault="00E5700D">
      <w:r w:rsidRPr="00EF4827">
        <w:t xml:space="preserve">      &lt;/ALLEGATI&gt;</w:t>
      </w:r>
    </w:p>
    <w:p w14:paraId="59CF24EB" w14:textId="77777777" w:rsidR="00E5700D" w:rsidRPr="00EF4827" w:rsidRDefault="00E5700D">
      <w:r w:rsidRPr="00EF4827">
        <w:t>&lt;/QUADRATURA&gt;</w:t>
      </w:r>
    </w:p>
    <w:p w14:paraId="7AC82103" w14:textId="77777777" w:rsidR="00E5700D" w:rsidRPr="00EF4827" w:rsidRDefault="00E5700D">
      <w:pPr>
        <w:rPr>
          <w:sz w:val="36"/>
          <w:shd w:val="clear" w:color="auto" w:fill="FFFF00"/>
        </w:rPr>
      </w:pPr>
    </w:p>
    <w:p w14:paraId="6AA76187" w14:textId="77777777" w:rsidR="00E5700D" w:rsidRPr="00EF4827" w:rsidRDefault="00E5700D">
      <w:pPr>
        <w:pageBreakBefore/>
        <w:rPr>
          <w:shd w:val="clear" w:color="auto" w:fill="FFFF00"/>
        </w:rPr>
      </w:pPr>
    </w:p>
    <w:p w14:paraId="3255788C" w14:textId="77777777" w:rsidR="00E5700D" w:rsidRPr="00EF4827" w:rsidRDefault="00E5700D">
      <w:pPr>
        <w:pStyle w:val="Titolo3"/>
      </w:pPr>
      <w:bookmarkStart w:id="53" w:name="__RefHeading__49_299485111"/>
      <w:bookmarkStart w:id="54" w:name="_Toc212036817"/>
      <w:bookmarkEnd w:id="53"/>
      <w:r w:rsidRPr="00EF4827">
        <w:t>Tracciato XML di SINTESI CONTROLLI</w:t>
      </w:r>
      <w:bookmarkEnd w:id="54"/>
    </w:p>
    <w:p w14:paraId="13FE5A0B" w14:textId="72A7A5C7" w:rsidR="00E5700D" w:rsidRPr="00EF4827" w:rsidRDefault="00972513" w:rsidP="00413C5B">
      <w:pPr>
        <w:jc w:val="both"/>
      </w:pPr>
      <w:r w:rsidRPr="00EF4827">
        <w:t>Obiettivo</w:t>
      </w:r>
      <w:r w:rsidR="00E5700D" w:rsidRPr="00EF4827">
        <w:t xml:space="preserve"> fornire la casistica sintetica dei controlli (logici, segnalazioni) applicat</w:t>
      </w:r>
      <w:r w:rsidR="006467B1">
        <w:t>i</w:t>
      </w:r>
      <w:r w:rsidR="00E5700D" w:rsidRPr="00EF4827">
        <w:t xml:space="preserve"> al codice di supporto; è un file XML </w:t>
      </w:r>
      <w:proofErr w:type="spellStart"/>
      <w:r w:rsidR="00E5700D" w:rsidRPr="00EF4827">
        <w:t>renderizzabile</w:t>
      </w:r>
      <w:proofErr w:type="spellEnd"/>
      <w:r w:rsidR="00E5700D" w:rsidRPr="00EF4827">
        <w:t xml:space="preserve"> sul portale </w:t>
      </w:r>
    </w:p>
    <w:p w14:paraId="1FD120E7" w14:textId="77777777" w:rsidR="00E5700D" w:rsidRPr="00EF4827" w:rsidRDefault="00E5700D" w:rsidP="00413C5B">
      <w:pPr>
        <w:pStyle w:val="Corpodeltesto31"/>
        <w:jc w:val="both"/>
      </w:pPr>
      <w:r w:rsidRPr="00EF4827">
        <w:t>N.B. I TAG ripetibili sono evidenziati in grassetto e sottolineati, mentre i valori modificabili sono di colore blu.</w:t>
      </w:r>
    </w:p>
    <w:p w14:paraId="34E80DA5" w14:textId="77777777" w:rsidR="00E5700D" w:rsidRPr="00EF4827" w:rsidRDefault="00E5700D">
      <w:pPr>
        <w:rPr>
          <w:shd w:val="clear" w:color="auto" w:fill="FFFF00"/>
        </w:rPr>
      </w:pPr>
    </w:p>
    <w:p w14:paraId="4560309B" w14:textId="77777777" w:rsidR="00E5700D" w:rsidRPr="00EF4827" w:rsidRDefault="00E5700D">
      <w:pPr>
        <w:rPr>
          <w:sz w:val="36"/>
          <w:shd w:val="clear" w:color="auto" w:fill="FFFF00"/>
        </w:rPr>
      </w:pPr>
    </w:p>
    <w:p w14:paraId="163596F5"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20ECF705"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/sintesi.xsl"?&gt;</w:t>
      </w:r>
    </w:p>
    <w:p w14:paraId="3DCD2F44" w14:textId="77777777" w:rsidR="00E5700D" w:rsidRPr="00EF4827" w:rsidRDefault="00E5700D">
      <w:r w:rsidRPr="00EF4827">
        <w:t>&lt;SINTESICONTROLLI&gt;</w:t>
      </w:r>
    </w:p>
    <w:p w14:paraId="039B233E" w14:textId="77777777" w:rsidR="00E5700D" w:rsidRPr="00EF4827" w:rsidRDefault="00E5700D">
      <w:r w:rsidRPr="00EF4827">
        <w:t xml:space="preserve">   &lt;CODICE_SUPPORTO&gt;valore&lt;/CODICE_SUPPORTO&gt;</w:t>
      </w:r>
    </w:p>
    <w:p w14:paraId="71A3A556" w14:textId="77777777" w:rsidR="00E5700D" w:rsidRPr="00EF4827" w:rsidRDefault="00E5700D">
      <w:pPr>
        <w:pStyle w:val="Intestazione1"/>
        <w:tabs>
          <w:tab w:val="clear" w:pos="4320"/>
          <w:tab w:val="clear" w:pos="8640"/>
        </w:tabs>
      </w:pPr>
      <w:r w:rsidRPr="00EF4827">
        <w:t xml:space="preserve">   &lt;TIPOLOGIACONTROLLO&gt;</w:t>
      </w:r>
    </w:p>
    <w:p w14:paraId="2E0ACDB4" w14:textId="77777777" w:rsidR="00E5700D" w:rsidRPr="00EF4827" w:rsidRDefault="00E5700D">
      <w:r w:rsidRPr="00EF4827">
        <w:t xml:space="preserve">     &lt;DESCRIZIONETIPOLOGIA&gt;Errori bloccanti Presa in carico&lt;/DESCRIZIONETIPOLOGIA&gt;</w:t>
      </w:r>
    </w:p>
    <w:p w14:paraId="6F8236CC" w14:textId="77777777" w:rsidR="00E5700D" w:rsidRPr="00EF4827" w:rsidRDefault="00E5700D">
      <w:pPr>
        <w:rPr>
          <w:b/>
          <w:u w:val="single"/>
        </w:rPr>
      </w:pPr>
      <w:r w:rsidRPr="00EF4827">
        <w:t xml:space="preserve">      </w:t>
      </w:r>
      <w:r w:rsidRPr="00EF4827">
        <w:rPr>
          <w:b/>
          <w:u w:val="single"/>
        </w:rPr>
        <w:t>&lt;CONTROLLO&gt;</w:t>
      </w:r>
    </w:p>
    <w:p w14:paraId="717D2A17" w14:textId="77777777" w:rsidR="00E5700D" w:rsidRPr="00EF4827" w:rsidRDefault="00E5700D">
      <w:r w:rsidRPr="00EF4827">
        <w:t xml:space="preserve">        &lt;CODICE&gt;valore&lt;/CODICE&gt;</w:t>
      </w:r>
    </w:p>
    <w:p w14:paraId="69C4A977" w14:textId="77777777" w:rsidR="00E5700D" w:rsidRPr="00EF4827" w:rsidRDefault="00E5700D">
      <w:r w:rsidRPr="00EF4827">
        <w:t xml:space="preserve">        &lt;DESCRIZIONE&gt;valore&lt;/DESCRIZIONE&gt;</w:t>
      </w:r>
    </w:p>
    <w:p w14:paraId="38A636D6" w14:textId="77777777" w:rsidR="00E5700D" w:rsidRPr="00EF4827" w:rsidRDefault="00E5700D">
      <w:r w:rsidRPr="00EF4827">
        <w:t xml:space="preserve">         &lt;QUANTITA&gt;valore&lt;/QUANTITA&gt;</w:t>
      </w:r>
    </w:p>
    <w:p w14:paraId="5B928C34" w14:textId="77777777" w:rsidR="00E5700D" w:rsidRPr="00EF4827" w:rsidRDefault="00E5700D">
      <w:r w:rsidRPr="00EF4827">
        <w:t xml:space="preserve">      &lt;/CONTROLLO&gt;</w:t>
      </w:r>
    </w:p>
    <w:p w14:paraId="20198647" w14:textId="77777777" w:rsidR="00E5700D" w:rsidRPr="00EF4827" w:rsidRDefault="00E5700D">
      <w:r w:rsidRPr="00EF4827">
        <w:t xml:space="preserve">   &lt;/TIPOLOGIACONTROLLO&gt;</w:t>
      </w:r>
    </w:p>
    <w:p w14:paraId="0E410E0A" w14:textId="77777777" w:rsidR="00E5700D" w:rsidRPr="00EF4827" w:rsidRDefault="00E5700D">
      <w:r w:rsidRPr="00EF4827">
        <w:t xml:space="preserve">   &lt;TIPOLOGIACONTROLLO&gt;</w:t>
      </w:r>
    </w:p>
    <w:p w14:paraId="70C44A9B" w14:textId="77777777" w:rsidR="00E5700D" w:rsidRPr="00EF4827" w:rsidRDefault="00E5700D">
      <w:r w:rsidRPr="00EF4827">
        <w:t xml:space="preserve">     &lt;DESCRIZIONETIPOLOGIA&gt;Errori formali Presa in carico&lt;/DESCRIZIONETIPOLOGIA&gt;</w:t>
      </w:r>
    </w:p>
    <w:p w14:paraId="356F0642" w14:textId="77777777" w:rsidR="00E5700D" w:rsidRPr="00EF4827" w:rsidRDefault="00E5700D">
      <w:pPr>
        <w:rPr>
          <w:b/>
          <w:u w:val="single"/>
        </w:rPr>
      </w:pPr>
      <w:r w:rsidRPr="00EF4827">
        <w:t xml:space="preserve">      </w:t>
      </w:r>
      <w:r w:rsidRPr="00EF4827">
        <w:rPr>
          <w:b/>
          <w:u w:val="single"/>
        </w:rPr>
        <w:t>&lt;CONTROLLO&gt;</w:t>
      </w:r>
    </w:p>
    <w:p w14:paraId="7F4FE5D1" w14:textId="77777777" w:rsidR="00E5700D" w:rsidRPr="00EF4827" w:rsidRDefault="00E5700D">
      <w:r w:rsidRPr="00EF4827">
        <w:t xml:space="preserve">        &lt;CODICE&gt;valore&lt;/CODICE&gt;</w:t>
      </w:r>
    </w:p>
    <w:p w14:paraId="37308CF2" w14:textId="77777777" w:rsidR="00E5700D" w:rsidRPr="00EF4827" w:rsidRDefault="00E5700D">
      <w:r w:rsidRPr="00EF4827">
        <w:t xml:space="preserve">        &lt;DESCRIZIONE&gt;valore&lt;/DESCRIZIONE&gt;</w:t>
      </w:r>
    </w:p>
    <w:p w14:paraId="5C9BE9DE" w14:textId="77777777" w:rsidR="00E5700D" w:rsidRPr="00EF4827" w:rsidRDefault="00E5700D">
      <w:r w:rsidRPr="00EF4827">
        <w:t xml:space="preserve">         &lt;QUANTITA&gt;valore&lt;/QUANTITA&gt;</w:t>
      </w:r>
    </w:p>
    <w:p w14:paraId="6467CE33" w14:textId="77777777" w:rsidR="00E5700D" w:rsidRPr="00EF4827" w:rsidRDefault="00E5700D">
      <w:r w:rsidRPr="00EF4827">
        <w:t xml:space="preserve">      &lt;/CONTROLLO&gt;</w:t>
      </w:r>
    </w:p>
    <w:p w14:paraId="7D5E7196" w14:textId="77777777" w:rsidR="00E5700D" w:rsidRPr="00EF4827" w:rsidRDefault="00E5700D">
      <w:r w:rsidRPr="00EF4827">
        <w:t xml:space="preserve">   &lt;/TIPOLOGIACONTROLLO&gt;</w:t>
      </w:r>
    </w:p>
    <w:p w14:paraId="2B387963" w14:textId="77777777" w:rsidR="00E5700D" w:rsidRPr="00EF4827" w:rsidRDefault="00E5700D">
      <w:r w:rsidRPr="00EF4827">
        <w:t xml:space="preserve">   &lt;TIPOLOGIACONTROLLO&gt;</w:t>
      </w:r>
    </w:p>
    <w:p w14:paraId="3095820A" w14:textId="77777777" w:rsidR="00E5700D" w:rsidRPr="00EF4827" w:rsidRDefault="00E5700D">
      <w:r w:rsidRPr="00EF4827">
        <w:t xml:space="preserve">     &lt;DESCRIZIONETIPOLOGIA&gt;Errori logici Presa in carico&lt;/DESCRIZIONETIPOLOGIA&gt;</w:t>
      </w:r>
    </w:p>
    <w:p w14:paraId="72AA8083" w14:textId="77777777" w:rsidR="00E5700D" w:rsidRPr="00EF4827" w:rsidRDefault="00E5700D">
      <w:pPr>
        <w:rPr>
          <w:b/>
          <w:u w:val="single"/>
        </w:rPr>
      </w:pPr>
      <w:r w:rsidRPr="00EF4827">
        <w:t xml:space="preserve">      </w:t>
      </w:r>
      <w:r w:rsidRPr="00EF4827">
        <w:rPr>
          <w:b/>
          <w:u w:val="single"/>
        </w:rPr>
        <w:t>&lt;CONTROLLO&gt;</w:t>
      </w:r>
    </w:p>
    <w:p w14:paraId="12111B5A" w14:textId="77777777" w:rsidR="00E5700D" w:rsidRPr="00EF4827" w:rsidRDefault="00E5700D">
      <w:r w:rsidRPr="00EF4827">
        <w:t xml:space="preserve">        &lt;CODICE&gt;valore&lt;/CODICE&gt;</w:t>
      </w:r>
    </w:p>
    <w:p w14:paraId="3553059E" w14:textId="77777777" w:rsidR="00E5700D" w:rsidRPr="00EF4827" w:rsidRDefault="00E5700D">
      <w:r w:rsidRPr="00EF4827">
        <w:t xml:space="preserve">        &lt;DESCRIZIONE&gt;valore&lt;/DESCRIZIONE&gt;</w:t>
      </w:r>
    </w:p>
    <w:p w14:paraId="4D0B4189" w14:textId="77777777" w:rsidR="00E5700D" w:rsidRPr="00EF4827" w:rsidRDefault="00E5700D">
      <w:r w:rsidRPr="00EF4827">
        <w:t xml:space="preserve">         &lt;QUANTITA&gt;valore&lt;/QUANTITA&gt;</w:t>
      </w:r>
    </w:p>
    <w:p w14:paraId="43DDF505" w14:textId="77777777" w:rsidR="00E5700D" w:rsidRPr="00EF4827" w:rsidRDefault="00E5700D">
      <w:r w:rsidRPr="00EF4827">
        <w:t xml:space="preserve">      &lt;/CONTROLLO&gt;</w:t>
      </w:r>
    </w:p>
    <w:p w14:paraId="350D88E6" w14:textId="77777777" w:rsidR="00E5700D" w:rsidRPr="00EF4827" w:rsidRDefault="00E5700D">
      <w:r w:rsidRPr="00EF4827">
        <w:t xml:space="preserve">   &lt;/TIPOLOGIACONTROLLO&gt;</w:t>
      </w:r>
    </w:p>
    <w:p w14:paraId="6349AF5A" w14:textId="77777777" w:rsidR="00E5700D" w:rsidRPr="00EF4827" w:rsidRDefault="00E5700D">
      <w:pPr>
        <w:pStyle w:val="Intestazione1"/>
        <w:tabs>
          <w:tab w:val="clear" w:pos="4320"/>
          <w:tab w:val="clear" w:pos="8640"/>
        </w:tabs>
      </w:pPr>
      <w:r w:rsidRPr="00EF4827">
        <w:t xml:space="preserve">   &lt;TIPOLOGIACONTROLLO&gt;</w:t>
      </w:r>
    </w:p>
    <w:p w14:paraId="1CD8FAB2" w14:textId="77777777" w:rsidR="00E5700D" w:rsidRPr="00EF4827" w:rsidRDefault="00E5700D">
      <w:r w:rsidRPr="00EF4827">
        <w:t xml:space="preserve">      &lt;DESCRIZIONETIPOLOGIA&gt;Segnalazioni Presa in carico&lt;/DESCRIZIONETIPOLOGIA&gt;</w:t>
      </w:r>
    </w:p>
    <w:p w14:paraId="4B1640D3" w14:textId="77777777" w:rsidR="00E5700D" w:rsidRPr="00EF4827" w:rsidRDefault="00E5700D">
      <w:pPr>
        <w:rPr>
          <w:b/>
          <w:u w:val="single"/>
        </w:rPr>
      </w:pPr>
      <w:r w:rsidRPr="00EF4827">
        <w:t xml:space="preserve">      </w:t>
      </w:r>
      <w:r w:rsidRPr="00EF4827">
        <w:rPr>
          <w:b/>
          <w:u w:val="single"/>
        </w:rPr>
        <w:t>&lt;CONTROLLO&gt;</w:t>
      </w:r>
    </w:p>
    <w:p w14:paraId="2FC1C767" w14:textId="77777777" w:rsidR="00E5700D" w:rsidRPr="00EF4827" w:rsidRDefault="00E5700D">
      <w:r w:rsidRPr="00EF4827">
        <w:t xml:space="preserve">         &lt;CODICE&gt;valore&lt;/CODICE&gt;</w:t>
      </w:r>
    </w:p>
    <w:p w14:paraId="380B91B6" w14:textId="77777777" w:rsidR="00E5700D" w:rsidRPr="00EF4827" w:rsidRDefault="00E5700D">
      <w:r w:rsidRPr="00EF4827">
        <w:t xml:space="preserve">         &lt;DESCRIZIONE&gt;valore&lt;/DESCRIZIONE&gt;</w:t>
      </w:r>
    </w:p>
    <w:p w14:paraId="2EE1BE0C" w14:textId="77777777" w:rsidR="00E5700D" w:rsidRPr="00EF4827" w:rsidRDefault="00E5700D">
      <w:r w:rsidRPr="00EF4827">
        <w:t xml:space="preserve">         &lt;QUANTITA&gt;valore&lt;/QUANTITA&gt;</w:t>
      </w:r>
    </w:p>
    <w:p w14:paraId="25449E6A" w14:textId="77777777" w:rsidR="00E5700D" w:rsidRPr="00EF4827" w:rsidRDefault="00E5700D">
      <w:r w:rsidRPr="00EF4827">
        <w:t xml:space="preserve">      &lt;/CONTROLLO&gt;</w:t>
      </w:r>
    </w:p>
    <w:p w14:paraId="547E09FF" w14:textId="77777777" w:rsidR="00E5700D" w:rsidRPr="00EF4827" w:rsidRDefault="00E5700D">
      <w:r w:rsidRPr="00EF4827">
        <w:t xml:space="preserve">   &lt;/TIPOLOGIACONTROLLO&gt;</w:t>
      </w:r>
    </w:p>
    <w:p w14:paraId="02524C0A" w14:textId="77777777" w:rsidR="00E5700D" w:rsidRPr="00EF4827" w:rsidRDefault="00E5700D">
      <w:r w:rsidRPr="00EF4827">
        <w:t>&lt;/SINTESICONTROLLI&gt;</w:t>
      </w:r>
    </w:p>
    <w:p w14:paraId="2A3BCB4A" w14:textId="77777777" w:rsidR="00E5700D" w:rsidRPr="00EF4827" w:rsidRDefault="00E5700D"/>
    <w:p w14:paraId="52F29D71" w14:textId="77777777" w:rsidR="00E5700D" w:rsidRPr="00EF4827" w:rsidRDefault="00E5700D">
      <w:pPr>
        <w:pageBreakBefore/>
      </w:pPr>
    </w:p>
    <w:p w14:paraId="408ED470" w14:textId="77777777" w:rsidR="00E5700D" w:rsidRPr="00EF4827" w:rsidRDefault="00E5700D">
      <w:pPr>
        <w:pStyle w:val="Titolo3"/>
      </w:pPr>
      <w:bookmarkStart w:id="55" w:name="__RefHeading__51_299485111"/>
      <w:bookmarkStart w:id="56" w:name="_Toc212036818"/>
      <w:bookmarkEnd w:id="55"/>
      <w:r w:rsidRPr="00EF4827">
        <w:t>Tracciato XML di DETTAGLIO CONTROLLI</w:t>
      </w:r>
      <w:bookmarkEnd w:id="56"/>
    </w:p>
    <w:p w14:paraId="4278A51A" w14:textId="71D86BF9" w:rsidR="00E5700D" w:rsidRPr="00EF4827" w:rsidRDefault="00972513" w:rsidP="00413C5B">
      <w:pPr>
        <w:jc w:val="both"/>
      </w:pPr>
      <w:r w:rsidRPr="00EF4827">
        <w:t>Obiettivo</w:t>
      </w:r>
      <w:r w:rsidR="00E5700D" w:rsidRPr="00EF4827">
        <w:t xml:space="preserve"> fornire il dettaglio dei controlli (logici, segnalazioni) applicati al codice di supporto; è un file XML </w:t>
      </w:r>
      <w:proofErr w:type="spellStart"/>
      <w:r w:rsidR="00E5700D" w:rsidRPr="00EF4827">
        <w:t>renderizzabile</w:t>
      </w:r>
      <w:proofErr w:type="spellEnd"/>
      <w:r w:rsidR="00E5700D" w:rsidRPr="00EF4827">
        <w:t xml:space="preserve"> sul portale (possibile criticità sulle dimensioni) </w:t>
      </w:r>
    </w:p>
    <w:p w14:paraId="2962BD2C" w14:textId="77777777" w:rsidR="00E5700D" w:rsidRPr="00EF4827" w:rsidRDefault="00E5700D" w:rsidP="00413C5B">
      <w:pPr>
        <w:pStyle w:val="Corpodeltesto31"/>
        <w:jc w:val="both"/>
      </w:pPr>
      <w:r w:rsidRPr="00EF4827">
        <w:t>N.B. I TAG ripetibili sono evidenziati in grassetto e sottolineati, mentre i valori modificabili sono di colore blu.</w:t>
      </w:r>
    </w:p>
    <w:p w14:paraId="4C001BF2" w14:textId="77777777" w:rsidR="00E5700D" w:rsidRPr="00EF4827" w:rsidRDefault="00E5700D">
      <w:pPr>
        <w:rPr>
          <w:shd w:val="clear" w:color="auto" w:fill="FFFF00"/>
        </w:rPr>
      </w:pPr>
    </w:p>
    <w:p w14:paraId="3B3D0063" w14:textId="77777777" w:rsidR="00E5700D" w:rsidRPr="00EF4827" w:rsidRDefault="00E5700D">
      <w:pPr>
        <w:rPr>
          <w:sz w:val="36"/>
          <w:shd w:val="clear" w:color="auto" w:fill="FFFF00"/>
        </w:rPr>
      </w:pPr>
    </w:p>
    <w:p w14:paraId="2E4497E7"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18844CC4"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/dettaglio.xsl"?&gt;</w:t>
      </w:r>
    </w:p>
    <w:p w14:paraId="2681B87F" w14:textId="77777777" w:rsidR="00E5700D" w:rsidRPr="00EF4827" w:rsidRDefault="00E5700D">
      <w:r w:rsidRPr="00EF4827">
        <w:t>&lt;DETTAGLIOCONTROLLI&gt;</w:t>
      </w:r>
    </w:p>
    <w:p w14:paraId="598FA9F1" w14:textId="77777777" w:rsidR="00E5700D" w:rsidRPr="00EF4827" w:rsidRDefault="00E5700D">
      <w:r w:rsidRPr="00EF4827">
        <w:t xml:space="preserve">   &lt;CODICE_SUPPORTO&gt;valore&lt;/CODICE_SUPPORTO&gt;</w:t>
      </w:r>
    </w:p>
    <w:p w14:paraId="7777592A" w14:textId="77777777" w:rsidR="00E5700D" w:rsidRPr="00EF4827" w:rsidRDefault="00E5700D">
      <w:pPr>
        <w:pStyle w:val="Intestazione1"/>
        <w:tabs>
          <w:tab w:val="clear" w:pos="4320"/>
          <w:tab w:val="clear" w:pos="8640"/>
        </w:tabs>
      </w:pPr>
      <w:r w:rsidRPr="00EF4827">
        <w:t xml:space="preserve">   &lt;TIPOLOGIACONTROLLO&gt;</w:t>
      </w:r>
    </w:p>
    <w:p w14:paraId="38A49F90" w14:textId="77777777" w:rsidR="00E5700D" w:rsidRPr="00EF4827" w:rsidRDefault="00E5700D">
      <w:r w:rsidRPr="00EF4827">
        <w:t xml:space="preserve">      &lt;DESCRIZIONETIPOLOGIA&gt;Errori bloccanti Presa in carico&lt;/DESCRIZIONETIPOLOGIA&gt;</w:t>
      </w:r>
    </w:p>
    <w:p w14:paraId="1E8A222B" w14:textId="77777777" w:rsidR="00E5700D" w:rsidRPr="00EF4827" w:rsidRDefault="00E5700D">
      <w:pPr>
        <w:rPr>
          <w:b/>
          <w:u w:val="single"/>
        </w:rPr>
      </w:pPr>
      <w:r w:rsidRPr="00EF4827">
        <w:t xml:space="preserve">      </w:t>
      </w:r>
      <w:r w:rsidRPr="00EF4827">
        <w:rPr>
          <w:b/>
          <w:u w:val="single"/>
        </w:rPr>
        <w:t>&lt;SCHEDA&gt;</w:t>
      </w:r>
    </w:p>
    <w:p w14:paraId="344D90B5" w14:textId="77777777" w:rsidR="00E5700D" w:rsidRPr="00EF4827" w:rsidRDefault="00E5700D">
      <w:r w:rsidRPr="00EF4827">
        <w:t xml:space="preserve">         &lt;CHIAVE&gt;</w:t>
      </w:r>
    </w:p>
    <w:p w14:paraId="28CD00CF" w14:textId="77777777" w:rsidR="00E5700D" w:rsidRPr="00EF4827" w:rsidRDefault="00E5700D">
      <w:r w:rsidRPr="00EF4827">
        <w:t xml:space="preserve">            &lt;campo id="</w:t>
      </w:r>
      <w:proofErr w:type="spellStart"/>
      <w:r w:rsidRPr="00EF4827">
        <w:t>tipoFlusso</w:t>
      </w:r>
      <w:proofErr w:type="spellEnd"/>
      <w:r w:rsidRPr="00EF4827">
        <w:t>"&gt;valore&lt;/campo&gt;</w:t>
      </w:r>
    </w:p>
    <w:p w14:paraId="5BA4DEBD" w14:textId="779FA4CE" w:rsidR="00E5700D" w:rsidRPr="00EF4827" w:rsidRDefault="00E5700D">
      <w:r w:rsidRPr="00EF4827">
        <w:t xml:space="preserve">            &lt;campo id="</w:t>
      </w:r>
      <w:proofErr w:type="spellStart"/>
      <w:r w:rsidR="00223424" w:rsidRPr="00223424">
        <w:t>annoCartellaTerritoriale</w:t>
      </w:r>
      <w:proofErr w:type="spellEnd"/>
      <w:r w:rsidRPr="00EF4827">
        <w:t>"&gt;valore&lt;/campo&gt;</w:t>
      </w:r>
    </w:p>
    <w:p w14:paraId="5F01D4D2" w14:textId="77777777" w:rsidR="00E5700D" w:rsidRDefault="00E5700D">
      <w:r w:rsidRPr="00EF4827">
        <w:t xml:space="preserve">            &lt;campo id="</w:t>
      </w:r>
      <w:proofErr w:type="spellStart"/>
      <w:r w:rsidRPr="00EF4827">
        <w:t>progressivoCartellaTerritoriale</w:t>
      </w:r>
      <w:proofErr w:type="spellEnd"/>
      <w:r w:rsidRPr="00EF4827">
        <w:t>"&gt;valore&lt;/campo&gt;</w:t>
      </w:r>
    </w:p>
    <w:p w14:paraId="7CFB827F" w14:textId="77777777" w:rsidR="00AC142D" w:rsidRPr="00EF4827" w:rsidRDefault="00AC142D" w:rsidP="00AC142D">
      <w:r w:rsidRPr="00EF4827">
        <w:t xml:space="preserve">            &lt;campo id="</w:t>
      </w:r>
      <w:proofErr w:type="spellStart"/>
      <w:r w:rsidRPr="009F6CB2">
        <w:t>aziendaErogante</w:t>
      </w:r>
      <w:proofErr w:type="spellEnd"/>
      <w:r w:rsidRPr="00EF4827">
        <w:t>"&gt;valore&lt;/campo&gt;</w:t>
      </w:r>
    </w:p>
    <w:p w14:paraId="0576D452" w14:textId="66129F14" w:rsidR="00AC142D" w:rsidRDefault="00AC142D" w:rsidP="00AC142D">
      <w:r w:rsidRPr="00EF4827">
        <w:t xml:space="preserve">            &lt;campo id="</w:t>
      </w:r>
      <w:proofErr w:type="spellStart"/>
      <w:r w:rsidRPr="00AC142D">
        <w:t>codStrutturaErog</w:t>
      </w:r>
      <w:proofErr w:type="spellEnd"/>
      <w:r w:rsidRPr="00EF4827">
        <w:t>"&gt;valore&lt;/campo&gt;</w:t>
      </w:r>
    </w:p>
    <w:p w14:paraId="0516C2DE" w14:textId="167E24F8" w:rsidR="00DE7DDA" w:rsidRPr="00EF4827" w:rsidRDefault="00DE7DDA" w:rsidP="00AC142D">
      <w:r w:rsidRPr="00EF4827">
        <w:t xml:space="preserve">            &lt;campo id="</w:t>
      </w:r>
      <w:proofErr w:type="spellStart"/>
      <w:r w:rsidRPr="00DE7DDA">
        <w:t>dataPresaInCarico</w:t>
      </w:r>
      <w:proofErr w:type="spellEnd"/>
      <w:r w:rsidRPr="00EF4827">
        <w:t>"&gt;valore&lt;/campo&gt;</w:t>
      </w:r>
    </w:p>
    <w:p w14:paraId="644E6629" w14:textId="77777777" w:rsidR="00E5700D" w:rsidRPr="00EF4827" w:rsidRDefault="00E5700D">
      <w:r w:rsidRPr="00EF4827">
        <w:t xml:space="preserve">            &lt;campo id="</w:t>
      </w:r>
      <w:proofErr w:type="spellStart"/>
      <w:r w:rsidRPr="00EF4827">
        <w:t>tipoMovimento</w:t>
      </w:r>
      <w:proofErr w:type="spellEnd"/>
      <w:r w:rsidRPr="00EF4827">
        <w:t>"&gt;valore&lt;/campo&gt;</w:t>
      </w:r>
    </w:p>
    <w:p w14:paraId="2EB225FC" w14:textId="77777777" w:rsidR="00E5700D" w:rsidRPr="00EF4827" w:rsidRDefault="00E5700D">
      <w:r w:rsidRPr="00EF4827">
        <w:t xml:space="preserve">         &lt;/CHIAVE&gt;</w:t>
      </w:r>
    </w:p>
    <w:p w14:paraId="03680E64" w14:textId="77777777" w:rsidR="00E5700D" w:rsidRPr="00EF4827" w:rsidRDefault="00E5700D">
      <w:pPr>
        <w:rPr>
          <w:b/>
          <w:u w:val="single"/>
        </w:rPr>
      </w:pPr>
      <w:r w:rsidRPr="00EF4827">
        <w:t xml:space="preserve">         </w:t>
      </w:r>
      <w:r w:rsidRPr="00EF4827">
        <w:rPr>
          <w:b/>
          <w:u w:val="single"/>
        </w:rPr>
        <w:t>&lt;CONTROLLO&gt;</w:t>
      </w:r>
    </w:p>
    <w:p w14:paraId="49FCBDA3" w14:textId="77777777" w:rsidR="00E5700D" w:rsidRPr="00EF4827" w:rsidRDefault="00E5700D">
      <w:r w:rsidRPr="00EF4827">
        <w:t xml:space="preserve">            &lt;CODICE&gt;valore&lt;/CODICE&gt;</w:t>
      </w:r>
    </w:p>
    <w:p w14:paraId="0003EF9C" w14:textId="77777777" w:rsidR="00E5700D" w:rsidRPr="00EF4827" w:rsidRDefault="00E5700D">
      <w:r w:rsidRPr="00EF4827">
        <w:t xml:space="preserve">            &lt;DESCRIZIONE&gt;valore&lt;/DESCRIZIONE&gt;</w:t>
      </w:r>
    </w:p>
    <w:p w14:paraId="320BDB89" w14:textId="77777777" w:rsidR="00E5700D" w:rsidRPr="00EF4827" w:rsidRDefault="00E5700D">
      <w:r w:rsidRPr="00EF4827">
        <w:t xml:space="preserve">         &lt;/CONTROLLO&gt;</w:t>
      </w:r>
    </w:p>
    <w:p w14:paraId="0BF1E287" w14:textId="77777777" w:rsidR="00E5700D" w:rsidRPr="00EF4827" w:rsidRDefault="00E5700D">
      <w:r w:rsidRPr="00EF4827">
        <w:t xml:space="preserve">      &lt;/SCHEDA&gt;</w:t>
      </w:r>
    </w:p>
    <w:p w14:paraId="598C087B" w14:textId="77777777" w:rsidR="00E5700D" w:rsidRPr="00EF4827" w:rsidRDefault="00E5700D">
      <w:r w:rsidRPr="00EF4827">
        <w:t xml:space="preserve">   &lt;/TIPOLOGIACONTROLLO&gt;</w:t>
      </w:r>
    </w:p>
    <w:p w14:paraId="6C2E380D" w14:textId="77777777" w:rsidR="00E5700D" w:rsidRPr="00EF4827" w:rsidRDefault="00E5700D">
      <w:pPr>
        <w:pStyle w:val="Intestazione1"/>
        <w:tabs>
          <w:tab w:val="clear" w:pos="4320"/>
          <w:tab w:val="clear" w:pos="8640"/>
        </w:tabs>
      </w:pPr>
      <w:r w:rsidRPr="00EF4827">
        <w:t xml:space="preserve">   &lt;TIPOLOGIACONTROLLO&gt;</w:t>
      </w:r>
    </w:p>
    <w:p w14:paraId="44293951" w14:textId="77777777" w:rsidR="00E5700D" w:rsidRPr="00EF4827" w:rsidRDefault="00E5700D">
      <w:r w:rsidRPr="00EF4827">
        <w:t xml:space="preserve">      &lt;DESCRIZIONETIPOLOGIA&gt;Errori formali Presa in carico&lt;/DESCRIZIONETIPOLOGIA&gt;</w:t>
      </w:r>
    </w:p>
    <w:p w14:paraId="7C88B628" w14:textId="77777777" w:rsidR="00E5700D" w:rsidRPr="00EF4827" w:rsidRDefault="00E5700D">
      <w:pPr>
        <w:rPr>
          <w:b/>
          <w:u w:val="single"/>
        </w:rPr>
      </w:pPr>
      <w:r w:rsidRPr="00EF4827">
        <w:t xml:space="preserve">      </w:t>
      </w:r>
      <w:r w:rsidRPr="00EF4827">
        <w:rPr>
          <w:b/>
          <w:u w:val="single"/>
        </w:rPr>
        <w:t>&lt;SCHEDA&gt;</w:t>
      </w:r>
    </w:p>
    <w:p w14:paraId="23C125A7" w14:textId="77777777" w:rsidR="00E5700D" w:rsidRPr="00EF4827" w:rsidRDefault="00E5700D">
      <w:r w:rsidRPr="00EF4827">
        <w:t xml:space="preserve">         &lt;CHIAVE&gt;</w:t>
      </w:r>
    </w:p>
    <w:p w14:paraId="0B87E34B" w14:textId="77777777" w:rsidR="00381F68" w:rsidRPr="00EF4827" w:rsidRDefault="00381F68" w:rsidP="00381F68">
      <w:r w:rsidRPr="00EF4827">
        <w:t xml:space="preserve">            &lt;campo id="</w:t>
      </w:r>
      <w:proofErr w:type="spellStart"/>
      <w:r w:rsidRPr="00EF4827">
        <w:t>tipoFlusso</w:t>
      </w:r>
      <w:proofErr w:type="spellEnd"/>
      <w:r w:rsidRPr="00EF4827">
        <w:t>"&gt;valore&lt;/campo&gt;</w:t>
      </w:r>
    </w:p>
    <w:p w14:paraId="77275CB4" w14:textId="77777777" w:rsidR="00381F68" w:rsidRPr="00EF4827" w:rsidRDefault="00381F68" w:rsidP="00381F68">
      <w:r w:rsidRPr="00EF4827">
        <w:t xml:space="preserve">            &lt;campo id="</w:t>
      </w:r>
      <w:proofErr w:type="spellStart"/>
      <w:r w:rsidRPr="00223424">
        <w:t>annoCartellaTerritoriale</w:t>
      </w:r>
      <w:proofErr w:type="spellEnd"/>
      <w:r w:rsidRPr="00EF4827">
        <w:t>"&gt;valore&lt;/campo&gt;</w:t>
      </w:r>
    </w:p>
    <w:p w14:paraId="3C1C68E4" w14:textId="77777777" w:rsidR="00381F68" w:rsidRDefault="00381F68" w:rsidP="00381F68">
      <w:r w:rsidRPr="00EF4827">
        <w:t xml:space="preserve">            &lt;campo id="</w:t>
      </w:r>
      <w:proofErr w:type="spellStart"/>
      <w:r w:rsidRPr="00EF4827">
        <w:t>progressivoCartellaTerritoriale</w:t>
      </w:r>
      <w:proofErr w:type="spellEnd"/>
      <w:r w:rsidRPr="00EF4827">
        <w:t>"&gt;valore&lt;/campo&gt;</w:t>
      </w:r>
    </w:p>
    <w:p w14:paraId="28F0C447" w14:textId="77777777" w:rsidR="00381F68" w:rsidRPr="00EF4827" w:rsidRDefault="00381F68" w:rsidP="00381F68">
      <w:r w:rsidRPr="00EF4827">
        <w:t xml:space="preserve">            &lt;campo id="</w:t>
      </w:r>
      <w:proofErr w:type="spellStart"/>
      <w:r w:rsidRPr="009F6CB2">
        <w:t>aziendaErogante</w:t>
      </w:r>
      <w:proofErr w:type="spellEnd"/>
      <w:r w:rsidRPr="00EF4827">
        <w:t>"&gt;valore&lt;/campo&gt;</w:t>
      </w:r>
    </w:p>
    <w:p w14:paraId="37A69C47" w14:textId="77777777" w:rsidR="00381F68" w:rsidRDefault="00381F68" w:rsidP="00381F68">
      <w:r w:rsidRPr="00EF4827">
        <w:t xml:space="preserve">            &lt;campo id="</w:t>
      </w:r>
      <w:proofErr w:type="spellStart"/>
      <w:r w:rsidRPr="00AC142D">
        <w:t>codStrutturaErog</w:t>
      </w:r>
      <w:proofErr w:type="spellEnd"/>
      <w:r w:rsidRPr="00EF4827">
        <w:t>"&gt;valore&lt;/campo&gt;</w:t>
      </w:r>
    </w:p>
    <w:p w14:paraId="0DC62A62" w14:textId="77777777" w:rsidR="00381F68" w:rsidRPr="00EF4827" w:rsidRDefault="00381F68" w:rsidP="00381F68">
      <w:r w:rsidRPr="00EF4827">
        <w:t xml:space="preserve">            &lt;campo id="</w:t>
      </w:r>
      <w:proofErr w:type="spellStart"/>
      <w:r w:rsidRPr="00DE7DDA">
        <w:t>dataPresaInCarico</w:t>
      </w:r>
      <w:proofErr w:type="spellEnd"/>
      <w:r w:rsidRPr="00EF4827">
        <w:t>"&gt;valore&lt;/campo&gt;</w:t>
      </w:r>
    </w:p>
    <w:p w14:paraId="0654BC3C" w14:textId="77777777" w:rsidR="00381F68" w:rsidRPr="00EF4827" w:rsidRDefault="00381F68" w:rsidP="00381F68">
      <w:r w:rsidRPr="00EF4827">
        <w:t xml:space="preserve">            &lt;campo id="</w:t>
      </w:r>
      <w:proofErr w:type="spellStart"/>
      <w:r w:rsidRPr="00EF4827">
        <w:t>tipoMovimento</w:t>
      </w:r>
      <w:proofErr w:type="spellEnd"/>
      <w:r w:rsidRPr="00EF4827">
        <w:t>"&gt;valore&lt;/campo&gt;</w:t>
      </w:r>
    </w:p>
    <w:p w14:paraId="16256ECD" w14:textId="77777777" w:rsidR="00E5700D" w:rsidRPr="00EF4827" w:rsidRDefault="00E5700D">
      <w:r w:rsidRPr="00EF4827">
        <w:t xml:space="preserve">         &lt;/CHIAVE&gt;</w:t>
      </w:r>
    </w:p>
    <w:p w14:paraId="35186EFD" w14:textId="77777777" w:rsidR="00E5700D" w:rsidRPr="00EF4827" w:rsidRDefault="00E5700D">
      <w:pPr>
        <w:rPr>
          <w:b/>
          <w:u w:val="single"/>
        </w:rPr>
      </w:pPr>
      <w:r w:rsidRPr="00EF4827">
        <w:t xml:space="preserve">         </w:t>
      </w:r>
      <w:r w:rsidRPr="00EF4827">
        <w:rPr>
          <w:b/>
          <w:u w:val="single"/>
        </w:rPr>
        <w:t>&lt;CONTROLLO&gt;</w:t>
      </w:r>
    </w:p>
    <w:p w14:paraId="0566A273" w14:textId="77777777" w:rsidR="00E5700D" w:rsidRPr="00EF4827" w:rsidRDefault="00E5700D">
      <w:r w:rsidRPr="00EF4827">
        <w:t xml:space="preserve">            &lt;CODICE&gt;valore&lt;/CODICE&gt;</w:t>
      </w:r>
    </w:p>
    <w:p w14:paraId="4D72D4A4" w14:textId="77777777" w:rsidR="00E5700D" w:rsidRPr="00EF4827" w:rsidRDefault="00E5700D">
      <w:r w:rsidRPr="00EF4827">
        <w:t xml:space="preserve">            &lt;DESCRIZIONE&gt;valore&lt;/DESCRIZIONE&gt;</w:t>
      </w:r>
    </w:p>
    <w:p w14:paraId="495480A1" w14:textId="77777777" w:rsidR="00E5700D" w:rsidRPr="00EF4827" w:rsidRDefault="00E5700D">
      <w:r w:rsidRPr="00EF4827">
        <w:t xml:space="preserve">         &lt;/CONTROLLO&gt;</w:t>
      </w:r>
    </w:p>
    <w:p w14:paraId="49D76D4A" w14:textId="77777777" w:rsidR="00E5700D" w:rsidRPr="00EF4827" w:rsidRDefault="00E5700D">
      <w:r w:rsidRPr="00EF4827">
        <w:t xml:space="preserve">      &lt;/SCHEDA&gt;</w:t>
      </w:r>
    </w:p>
    <w:p w14:paraId="688890B0" w14:textId="77777777" w:rsidR="00E5700D" w:rsidRPr="00EF4827" w:rsidRDefault="00E5700D">
      <w:r w:rsidRPr="00EF4827">
        <w:t xml:space="preserve">   &lt;/TIPOLOGIACONTROLLO&gt;</w:t>
      </w:r>
    </w:p>
    <w:p w14:paraId="5A23A3DA" w14:textId="77777777" w:rsidR="00E5700D" w:rsidRPr="00EF4827" w:rsidRDefault="00E5700D">
      <w:pPr>
        <w:pStyle w:val="Intestazione1"/>
        <w:tabs>
          <w:tab w:val="clear" w:pos="4320"/>
          <w:tab w:val="clear" w:pos="8640"/>
        </w:tabs>
      </w:pPr>
      <w:r w:rsidRPr="00EF4827">
        <w:lastRenderedPageBreak/>
        <w:t xml:space="preserve">   &lt;TIPOLOGIACONTROLLO&gt;</w:t>
      </w:r>
    </w:p>
    <w:p w14:paraId="2451BBF6" w14:textId="77777777" w:rsidR="00E5700D" w:rsidRPr="00EF4827" w:rsidRDefault="00E5700D">
      <w:r w:rsidRPr="00EF4827">
        <w:t xml:space="preserve">      &lt;DESCRIZIONETIPOLOGIA&gt;Errori logici Presa in carico&lt;/DESCRIZIONETIPOLOGIA&gt;</w:t>
      </w:r>
    </w:p>
    <w:p w14:paraId="6EA49711" w14:textId="77777777" w:rsidR="00E5700D" w:rsidRPr="00EF4827" w:rsidRDefault="00E5700D">
      <w:pPr>
        <w:rPr>
          <w:b/>
          <w:u w:val="single"/>
        </w:rPr>
      </w:pPr>
      <w:r w:rsidRPr="00EF4827">
        <w:t xml:space="preserve">      </w:t>
      </w:r>
      <w:r w:rsidRPr="00EF4827">
        <w:rPr>
          <w:b/>
          <w:u w:val="single"/>
        </w:rPr>
        <w:t>&lt;SCHEDA&gt;</w:t>
      </w:r>
    </w:p>
    <w:p w14:paraId="3B446B0D" w14:textId="77777777" w:rsidR="00E5700D" w:rsidRPr="00EF4827" w:rsidRDefault="00E5700D">
      <w:r w:rsidRPr="00EF4827">
        <w:t xml:space="preserve">         &lt;CHIAVE&gt;</w:t>
      </w:r>
    </w:p>
    <w:p w14:paraId="5EADC58C" w14:textId="77777777" w:rsidR="00381F68" w:rsidRPr="00EF4827" w:rsidRDefault="00381F68" w:rsidP="00381F68">
      <w:r w:rsidRPr="00EF4827">
        <w:t xml:space="preserve">            &lt;campo id="</w:t>
      </w:r>
      <w:proofErr w:type="spellStart"/>
      <w:r w:rsidRPr="00EF4827">
        <w:t>tipoFlusso</w:t>
      </w:r>
      <w:proofErr w:type="spellEnd"/>
      <w:r w:rsidRPr="00EF4827">
        <w:t>"&gt;valore&lt;/campo&gt;</w:t>
      </w:r>
    </w:p>
    <w:p w14:paraId="4B8065C6" w14:textId="77777777" w:rsidR="00381F68" w:rsidRPr="00EF4827" w:rsidRDefault="00381F68" w:rsidP="00381F68">
      <w:r w:rsidRPr="00EF4827">
        <w:t xml:space="preserve">            &lt;campo id="</w:t>
      </w:r>
      <w:proofErr w:type="spellStart"/>
      <w:r w:rsidRPr="00223424">
        <w:t>annoCartellaTerritoriale</w:t>
      </w:r>
      <w:proofErr w:type="spellEnd"/>
      <w:r w:rsidRPr="00EF4827">
        <w:t>"&gt;valore&lt;/campo&gt;</w:t>
      </w:r>
    </w:p>
    <w:p w14:paraId="17CD3593" w14:textId="77777777" w:rsidR="00381F68" w:rsidRDefault="00381F68" w:rsidP="00381F68">
      <w:r w:rsidRPr="00EF4827">
        <w:t xml:space="preserve">            &lt;campo id="</w:t>
      </w:r>
      <w:proofErr w:type="spellStart"/>
      <w:r w:rsidRPr="00EF4827">
        <w:t>progressivoCartellaTerritoriale</w:t>
      </w:r>
      <w:proofErr w:type="spellEnd"/>
      <w:r w:rsidRPr="00EF4827">
        <w:t>"&gt;valore&lt;/campo&gt;</w:t>
      </w:r>
    </w:p>
    <w:p w14:paraId="368CF74F" w14:textId="77777777" w:rsidR="00381F68" w:rsidRPr="00EF4827" w:rsidRDefault="00381F68" w:rsidP="00381F68">
      <w:r w:rsidRPr="00EF4827">
        <w:t xml:space="preserve">            &lt;campo id="</w:t>
      </w:r>
      <w:proofErr w:type="spellStart"/>
      <w:r w:rsidRPr="009F6CB2">
        <w:t>aziendaErogante</w:t>
      </w:r>
      <w:proofErr w:type="spellEnd"/>
      <w:r w:rsidRPr="00EF4827">
        <w:t>"&gt;valore&lt;/campo&gt;</w:t>
      </w:r>
    </w:p>
    <w:p w14:paraId="58F8604C" w14:textId="77777777" w:rsidR="00381F68" w:rsidRDefault="00381F68" w:rsidP="00381F68">
      <w:r w:rsidRPr="00EF4827">
        <w:t xml:space="preserve">            &lt;campo id="</w:t>
      </w:r>
      <w:proofErr w:type="spellStart"/>
      <w:r w:rsidRPr="00AC142D">
        <w:t>codStrutturaErog</w:t>
      </w:r>
      <w:proofErr w:type="spellEnd"/>
      <w:r w:rsidRPr="00EF4827">
        <w:t>"&gt;valore&lt;/campo&gt;</w:t>
      </w:r>
    </w:p>
    <w:p w14:paraId="4B933234" w14:textId="77777777" w:rsidR="00381F68" w:rsidRPr="00EF4827" w:rsidRDefault="00381F68" w:rsidP="00381F68">
      <w:r w:rsidRPr="00EF4827">
        <w:t xml:space="preserve">            &lt;campo id="</w:t>
      </w:r>
      <w:proofErr w:type="spellStart"/>
      <w:r w:rsidRPr="00DE7DDA">
        <w:t>dataPresaInCarico</w:t>
      </w:r>
      <w:proofErr w:type="spellEnd"/>
      <w:r w:rsidRPr="00EF4827">
        <w:t>"&gt;valore&lt;/campo&gt;</w:t>
      </w:r>
    </w:p>
    <w:p w14:paraId="68F9D2A0" w14:textId="77777777" w:rsidR="00381F68" w:rsidRPr="00EF4827" w:rsidRDefault="00381F68" w:rsidP="00381F68">
      <w:r w:rsidRPr="00EF4827">
        <w:t xml:space="preserve">            &lt;campo id="</w:t>
      </w:r>
      <w:proofErr w:type="spellStart"/>
      <w:r w:rsidRPr="00EF4827">
        <w:t>tipoMovimento</w:t>
      </w:r>
      <w:proofErr w:type="spellEnd"/>
      <w:r w:rsidRPr="00EF4827">
        <w:t>"&gt;valore&lt;/campo&gt;</w:t>
      </w:r>
    </w:p>
    <w:p w14:paraId="1B958481" w14:textId="77777777" w:rsidR="00E5700D" w:rsidRPr="00EF4827" w:rsidRDefault="00E5700D">
      <w:r w:rsidRPr="00EF4827">
        <w:t xml:space="preserve">         &lt;/CHIAVE&gt;</w:t>
      </w:r>
    </w:p>
    <w:p w14:paraId="520910DE" w14:textId="77777777" w:rsidR="00E5700D" w:rsidRPr="00EF4827" w:rsidRDefault="00E5700D">
      <w:pPr>
        <w:rPr>
          <w:b/>
          <w:u w:val="single"/>
        </w:rPr>
      </w:pPr>
      <w:r w:rsidRPr="00EF4827">
        <w:t xml:space="preserve">         </w:t>
      </w:r>
      <w:r w:rsidRPr="00EF4827">
        <w:rPr>
          <w:b/>
          <w:u w:val="single"/>
        </w:rPr>
        <w:t>&lt;CONTROLLO&gt;</w:t>
      </w:r>
    </w:p>
    <w:p w14:paraId="40D903D8" w14:textId="77777777" w:rsidR="00E5700D" w:rsidRPr="00EF4827" w:rsidRDefault="00E5700D">
      <w:r w:rsidRPr="00EF4827">
        <w:t xml:space="preserve">            &lt;CODICE&gt;valore&lt;/CODICE&gt;</w:t>
      </w:r>
    </w:p>
    <w:p w14:paraId="60753E39" w14:textId="77777777" w:rsidR="00E5700D" w:rsidRPr="00EF4827" w:rsidRDefault="00E5700D">
      <w:r w:rsidRPr="00EF4827">
        <w:t xml:space="preserve">            &lt;DESCRIZIONE&gt;valore&lt;/DESCRIZIONE&gt;</w:t>
      </w:r>
    </w:p>
    <w:p w14:paraId="0CE0F8DC" w14:textId="77777777" w:rsidR="00E5700D" w:rsidRPr="00EF4827" w:rsidRDefault="00E5700D">
      <w:r w:rsidRPr="00EF4827">
        <w:t xml:space="preserve">         &lt;/CONTROLLO&gt;</w:t>
      </w:r>
    </w:p>
    <w:p w14:paraId="2DB7D5D5" w14:textId="77777777" w:rsidR="00E5700D" w:rsidRPr="00EF4827" w:rsidRDefault="00E5700D">
      <w:r w:rsidRPr="00EF4827">
        <w:t xml:space="preserve">      &lt;/SCHEDA&gt;</w:t>
      </w:r>
    </w:p>
    <w:p w14:paraId="009311EB" w14:textId="77777777" w:rsidR="00E5700D" w:rsidRPr="00EF4827" w:rsidRDefault="00E5700D">
      <w:r w:rsidRPr="00EF4827">
        <w:t xml:space="preserve">   &lt;/TIPOLOGIACONTROLLO&gt;</w:t>
      </w:r>
    </w:p>
    <w:p w14:paraId="25230711" w14:textId="77777777" w:rsidR="00E5700D" w:rsidRPr="00EF4827" w:rsidRDefault="00E5700D">
      <w:pPr>
        <w:pStyle w:val="Intestazione1"/>
        <w:tabs>
          <w:tab w:val="clear" w:pos="4320"/>
          <w:tab w:val="clear" w:pos="8640"/>
        </w:tabs>
      </w:pPr>
      <w:r w:rsidRPr="00EF4827">
        <w:t xml:space="preserve">   &lt;TIPOLOGIACONTROLLO&gt;</w:t>
      </w:r>
    </w:p>
    <w:p w14:paraId="4BD2CE79" w14:textId="77777777" w:rsidR="00E5700D" w:rsidRPr="00EF4827" w:rsidRDefault="00E5700D">
      <w:r w:rsidRPr="00EF4827">
        <w:t xml:space="preserve">      &lt;DESCRIZIONETIPOLOGIA&gt;Segnalazioni Presa in carico&lt;/DESCRIZIONETIPOLOGIA&gt;</w:t>
      </w:r>
    </w:p>
    <w:p w14:paraId="7147DF3E" w14:textId="77777777" w:rsidR="00E5700D" w:rsidRPr="00EF4827" w:rsidRDefault="00E5700D">
      <w:pPr>
        <w:rPr>
          <w:b/>
          <w:u w:val="single"/>
        </w:rPr>
      </w:pPr>
      <w:r w:rsidRPr="00EF4827">
        <w:t xml:space="preserve">      </w:t>
      </w:r>
      <w:r w:rsidRPr="00EF4827">
        <w:rPr>
          <w:b/>
          <w:u w:val="single"/>
        </w:rPr>
        <w:t>&lt;SCHEDA&gt;</w:t>
      </w:r>
    </w:p>
    <w:p w14:paraId="6D4C499A" w14:textId="77777777" w:rsidR="00E5700D" w:rsidRPr="00EF4827" w:rsidRDefault="00E5700D">
      <w:r w:rsidRPr="00EF4827">
        <w:t xml:space="preserve">         &lt;CHIAVE&gt;</w:t>
      </w:r>
    </w:p>
    <w:p w14:paraId="22684A46" w14:textId="77777777" w:rsidR="00381F68" w:rsidRPr="00EF4827" w:rsidRDefault="00381F68" w:rsidP="00381F68">
      <w:r w:rsidRPr="00EF4827">
        <w:t xml:space="preserve">            &lt;campo id="</w:t>
      </w:r>
      <w:proofErr w:type="spellStart"/>
      <w:r w:rsidRPr="00EF4827">
        <w:t>tipoFlusso</w:t>
      </w:r>
      <w:proofErr w:type="spellEnd"/>
      <w:r w:rsidRPr="00EF4827">
        <w:t>"&gt;valore&lt;/campo&gt;</w:t>
      </w:r>
    </w:p>
    <w:p w14:paraId="15F61FCC" w14:textId="77777777" w:rsidR="00381F68" w:rsidRPr="00EF4827" w:rsidRDefault="00381F68" w:rsidP="00381F68">
      <w:r w:rsidRPr="00EF4827">
        <w:t xml:space="preserve">            &lt;campo id="</w:t>
      </w:r>
      <w:proofErr w:type="spellStart"/>
      <w:r w:rsidRPr="00223424">
        <w:t>annoCartellaTerritoriale</w:t>
      </w:r>
      <w:proofErr w:type="spellEnd"/>
      <w:r w:rsidRPr="00EF4827">
        <w:t>"&gt;valore&lt;/campo&gt;</w:t>
      </w:r>
    </w:p>
    <w:p w14:paraId="1E2E89B6" w14:textId="77777777" w:rsidR="00381F68" w:rsidRDefault="00381F68" w:rsidP="00381F68">
      <w:r w:rsidRPr="00EF4827">
        <w:t xml:space="preserve">            &lt;campo id="</w:t>
      </w:r>
      <w:proofErr w:type="spellStart"/>
      <w:r w:rsidRPr="00EF4827">
        <w:t>progressivoCartellaTerritoriale</w:t>
      </w:r>
      <w:proofErr w:type="spellEnd"/>
      <w:r w:rsidRPr="00EF4827">
        <w:t>"&gt;valore&lt;/campo&gt;</w:t>
      </w:r>
    </w:p>
    <w:p w14:paraId="7A65D239" w14:textId="77777777" w:rsidR="00381F68" w:rsidRPr="00EF4827" w:rsidRDefault="00381F68" w:rsidP="00381F68">
      <w:r w:rsidRPr="00EF4827">
        <w:t xml:space="preserve">            &lt;campo id="</w:t>
      </w:r>
      <w:proofErr w:type="spellStart"/>
      <w:r w:rsidRPr="009F6CB2">
        <w:t>aziendaErogante</w:t>
      </w:r>
      <w:proofErr w:type="spellEnd"/>
      <w:r w:rsidRPr="00EF4827">
        <w:t>"&gt;valore&lt;/campo&gt;</w:t>
      </w:r>
    </w:p>
    <w:p w14:paraId="2F3EBD02" w14:textId="77777777" w:rsidR="00381F68" w:rsidRDefault="00381F68" w:rsidP="00381F68">
      <w:r w:rsidRPr="00EF4827">
        <w:t xml:space="preserve">            &lt;campo id="</w:t>
      </w:r>
      <w:proofErr w:type="spellStart"/>
      <w:r w:rsidRPr="00AC142D">
        <w:t>codStrutturaErog</w:t>
      </w:r>
      <w:proofErr w:type="spellEnd"/>
      <w:r w:rsidRPr="00EF4827">
        <w:t>"&gt;valore&lt;/campo&gt;</w:t>
      </w:r>
    </w:p>
    <w:p w14:paraId="14E5C993" w14:textId="77777777" w:rsidR="00381F68" w:rsidRPr="00EF4827" w:rsidRDefault="00381F68" w:rsidP="00381F68">
      <w:r w:rsidRPr="00EF4827">
        <w:t xml:space="preserve">            &lt;campo id="</w:t>
      </w:r>
      <w:proofErr w:type="spellStart"/>
      <w:r w:rsidRPr="00DE7DDA">
        <w:t>dataPresaInCarico</w:t>
      </w:r>
      <w:proofErr w:type="spellEnd"/>
      <w:r w:rsidRPr="00EF4827">
        <w:t>"&gt;valore&lt;/campo&gt;</w:t>
      </w:r>
    </w:p>
    <w:p w14:paraId="4E72C9B1" w14:textId="77777777" w:rsidR="00381F68" w:rsidRPr="00EF4827" w:rsidRDefault="00381F68" w:rsidP="00381F68">
      <w:r w:rsidRPr="00EF4827">
        <w:t xml:space="preserve">            &lt;campo id="</w:t>
      </w:r>
      <w:proofErr w:type="spellStart"/>
      <w:r w:rsidRPr="00EF4827">
        <w:t>tipoMovimento</w:t>
      </w:r>
      <w:proofErr w:type="spellEnd"/>
      <w:r w:rsidRPr="00EF4827">
        <w:t>"&gt;valore&lt;/campo&gt;</w:t>
      </w:r>
    </w:p>
    <w:p w14:paraId="62C82210" w14:textId="77777777" w:rsidR="00E5700D" w:rsidRPr="00EF4827" w:rsidRDefault="00E5700D">
      <w:r w:rsidRPr="00EF4827">
        <w:t xml:space="preserve">         &lt;/CHIAVE&gt;</w:t>
      </w:r>
    </w:p>
    <w:p w14:paraId="32CFB035" w14:textId="77777777" w:rsidR="00E5700D" w:rsidRPr="00EF4827" w:rsidRDefault="00E5700D">
      <w:pPr>
        <w:rPr>
          <w:b/>
          <w:u w:val="single"/>
        </w:rPr>
      </w:pPr>
      <w:r w:rsidRPr="00EF4827">
        <w:t xml:space="preserve">         </w:t>
      </w:r>
      <w:r w:rsidRPr="00EF4827">
        <w:rPr>
          <w:b/>
          <w:u w:val="single"/>
        </w:rPr>
        <w:t>&lt;CONTROLLO&gt;</w:t>
      </w:r>
    </w:p>
    <w:p w14:paraId="64A7A669" w14:textId="77777777" w:rsidR="00E5700D" w:rsidRPr="00EF4827" w:rsidRDefault="00E5700D">
      <w:r w:rsidRPr="00EF4827">
        <w:t xml:space="preserve">            &lt;CODICE&gt;valore&lt;/CODICE&gt;</w:t>
      </w:r>
    </w:p>
    <w:p w14:paraId="0EA7FD16" w14:textId="77777777" w:rsidR="00E5700D" w:rsidRPr="00EF4827" w:rsidRDefault="00E5700D">
      <w:r w:rsidRPr="00EF4827">
        <w:t xml:space="preserve">            &lt;DESCRIZIONE&gt;valore&lt;/DESCRIZIONE&gt;</w:t>
      </w:r>
    </w:p>
    <w:p w14:paraId="5DA500E5" w14:textId="77777777" w:rsidR="00E5700D" w:rsidRPr="00EF4827" w:rsidRDefault="00E5700D">
      <w:r w:rsidRPr="00EF4827">
        <w:t xml:space="preserve">         &lt;/CONTROLLO&gt;</w:t>
      </w:r>
    </w:p>
    <w:p w14:paraId="1E202B1C" w14:textId="77777777" w:rsidR="00E5700D" w:rsidRPr="00EF4827" w:rsidRDefault="00E5700D">
      <w:r w:rsidRPr="00EF4827">
        <w:t xml:space="preserve">      &lt;/SCHEDA&gt;</w:t>
      </w:r>
    </w:p>
    <w:p w14:paraId="53228373" w14:textId="77777777" w:rsidR="00E5700D" w:rsidRPr="00EF4827" w:rsidRDefault="00E5700D">
      <w:r w:rsidRPr="00EF4827">
        <w:t xml:space="preserve">   &lt;/TIPOLOGIACONTROLLO&gt;</w:t>
      </w:r>
    </w:p>
    <w:p w14:paraId="6E19A80B" w14:textId="77777777" w:rsidR="00E5700D" w:rsidRPr="00EF4827" w:rsidRDefault="00E5700D">
      <w:r w:rsidRPr="00EF4827">
        <w:t>&lt;/DETTAGLIOCONTROLLI&gt;</w:t>
      </w:r>
    </w:p>
    <w:p w14:paraId="6950A2F5" w14:textId="77777777" w:rsidR="00E5700D" w:rsidRPr="00EF4827" w:rsidRDefault="00E5700D"/>
    <w:p w14:paraId="55887FAC" w14:textId="77777777" w:rsidR="00E5700D" w:rsidRPr="00EF4827" w:rsidRDefault="00E5700D">
      <w:pPr>
        <w:rPr>
          <w:shd w:val="clear" w:color="auto" w:fill="FFFF00"/>
        </w:rPr>
      </w:pPr>
    </w:p>
    <w:p w14:paraId="7096CE2F" w14:textId="77777777" w:rsidR="00E5700D" w:rsidRPr="00EF4827" w:rsidRDefault="00E5700D">
      <w:pPr>
        <w:pStyle w:val="Titolo1"/>
        <w:numPr>
          <w:ilvl w:val="0"/>
          <w:numId w:val="0"/>
        </w:numPr>
        <w:rPr>
          <w:shd w:val="clear" w:color="auto" w:fill="FFFF00"/>
        </w:rPr>
      </w:pPr>
      <w:bookmarkStart w:id="57" w:name="__RefHeading__53_299485111"/>
      <w:bookmarkEnd w:id="57"/>
    </w:p>
    <w:p w14:paraId="6470E612" w14:textId="77777777" w:rsidR="00E5700D" w:rsidRPr="00EF4827" w:rsidRDefault="00E5700D">
      <w:pPr>
        <w:pageBreakBefore/>
      </w:pPr>
    </w:p>
    <w:p w14:paraId="5A372A43" w14:textId="4BE84117" w:rsidR="00E5700D" w:rsidRPr="00EF4827" w:rsidRDefault="00E5700D">
      <w:pPr>
        <w:pStyle w:val="Titolo1"/>
      </w:pPr>
      <w:bookmarkStart w:id="58" w:name="__RefHeading__55_299485111"/>
      <w:bookmarkStart w:id="59" w:name="_Toc212036819"/>
      <w:bookmarkEnd w:id="58"/>
      <w:r w:rsidRPr="00EF4827">
        <w:t xml:space="preserve">Allegato 2 – Flusso </w:t>
      </w:r>
      <w:r w:rsidR="006731A8" w:rsidRPr="006731A8">
        <w:t>Attività Riabilitazione</w:t>
      </w:r>
      <w:r w:rsidRPr="00EF4827">
        <w:t>, dati Eventi (tracciato A100</w:t>
      </w:r>
      <w:r w:rsidR="003322FA">
        <w:t>1</w:t>
      </w:r>
      <w:r w:rsidRPr="00EF4827">
        <w:t>)</w:t>
      </w:r>
      <w:bookmarkEnd w:id="59"/>
    </w:p>
    <w:p w14:paraId="115D317F" w14:textId="77777777" w:rsidR="00E5700D" w:rsidRPr="00EF4827" w:rsidRDefault="00E5700D"/>
    <w:p w14:paraId="3F4090DB" w14:textId="77777777" w:rsidR="00E5700D" w:rsidRPr="00EF4827" w:rsidRDefault="00E5700D">
      <w:pPr>
        <w:pStyle w:val="Titolo2"/>
      </w:pPr>
      <w:bookmarkStart w:id="60" w:name="__RefHeading__57_299485111"/>
      <w:bookmarkStart w:id="61" w:name="_Toc212036820"/>
      <w:bookmarkEnd w:id="60"/>
      <w:r w:rsidRPr="00EF4827">
        <w:t>Regole di validazione</w:t>
      </w:r>
      <w:bookmarkEnd w:id="61"/>
    </w:p>
    <w:p w14:paraId="2B01F27C" w14:textId="77777777" w:rsidR="00E5700D" w:rsidRPr="00EF4827" w:rsidRDefault="00E5700D"/>
    <w:p w14:paraId="04C0391F" w14:textId="77777777" w:rsidR="00E5700D" w:rsidRPr="00EF4827" w:rsidRDefault="00E5700D" w:rsidP="00413C5B">
      <w:pPr>
        <w:jc w:val="both"/>
      </w:pPr>
      <w:r w:rsidRPr="00EF4827">
        <w:t>Nelle tabelle seguenti vengono riportati, al fine di favorire una migliore interpretazione dei campi elementari definiti nel file xml da generare, le descrizioni e le regole di compilazione di ciascun elemento.</w:t>
      </w:r>
    </w:p>
    <w:p w14:paraId="5D5C04F8" w14:textId="77777777" w:rsidR="00E5700D" w:rsidRPr="00EF4827" w:rsidRDefault="00E5700D" w:rsidP="00413C5B">
      <w:pPr>
        <w:jc w:val="both"/>
      </w:pPr>
    </w:p>
    <w:p w14:paraId="2E378C77" w14:textId="77777777" w:rsidR="00E5700D" w:rsidRPr="00EF4827" w:rsidRDefault="00E5700D" w:rsidP="00413C5B">
      <w:pPr>
        <w:jc w:val="both"/>
      </w:pPr>
      <w:r w:rsidRPr="00EF4827">
        <w:t>La struttura gerarchica generale del file XML è incorporata in una serie di tag &lt;scheda&gt; che rappresentano l’insieme di più informazioni relative ad un unico gruppo di dati.</w:t>
      </w:r>
    </w:p>
    <w:p w14:paraId="24147A10" w14:textId="77777777" w:rsidR="00E5700D" w:rsidRPr="00EF4827" w:rsidRDefault="00E5700D" w:rsidP="00413C5B">
      <w:pPr>
        <w:jc w:val="both"/>
      </w:pPr>
      <w:r w:rsidRPr="00EF4827">
        <w:t>Tale TAG &lt;scheda&gt; si ripete per il numero di volte necessario a riportare tutti i dati da inviare.</w:t>
      </w:r>
    </w:p>
    <w:p w14:paraId="409B8091" w14:textId="77777777" w:rsidR="00E5700D" w:rsidRPr="00EF4827" w:rsidRDefault="00E5700D" w:rsidP="00413C5B">
      <w:pPr>
        <w:jc w:val="both"/>
      </w:pPr>
    </w:p>
    <w:p w14:paraId="28A022D4" w14:textId="77777777" w:rsidR="00E5700D" w:rsidRPr="00EF4827" w:rsidRDefault="00E5700D" w:rsidP="00413C5B">
      <w:pPr>
        <w:jc w:val="both"/>
      </w:pPr>
      <w:r w:rsidRPr="00EF4827">
        <w:t>I campi in Grassetto e sottolineati nello schema dei dati si ripetono il numero di volte necessario a riportare i prodotti presenti nella ricetta.</w:t>
      </w:r>
    </w:p>
    <w:p w14:paraId="2264E4ED" w14:textId="77777777" w:rsidR="00E5700D" w:rsidRPr="00EF4827" w:rsidRDefault="00E5700D"/>
    <w:p w14:paraId="13AF1DA2" w14:textId="77777777" w:rsidR="00E5700D" w:rsidRPr="00EF4827" w:rsidRDefault="00E5700D">
      <w:pPr>
        <w:pageBreakBefore/>
      </w:pPr>
    </w:p>
    <w:p w14:paraId="401098E8" w14:textId="542C38AB" w:rsidR="00E5700D" w:rsidRPr="00EF4827" w:rsidRDefault="00E5700D">
      <w:pPr>
        <w:pStyle w:val="Titolo3"/>
      </w:pPr>
      <w:bookmarkStart w:id="62" w:name="__RefHeading__59_299485111"/>
      <w:bookmarkStart w:id="63" w:name="_Toc212036821"/>
      <w:bookmarkEnd w:id="62"/>
      <w:r w:rsidRPr="00EF4827">
        <w:t>Controlli XSD (</w:t>
      </w:r>
      <w:r w:rsidR="00FE5389" w:rsidRPr="00FE5389">
        <w:t>siar_a1001_01</w:t>
      </w:r>
      <w:r w:rsidRPr="00EF4827">
        <w:t>.xsd)</w:t>
      </w:r>
      <w:bookmarkEnd w:id="63"/>
    </w:p>
    <w:p w14:paraId="57C6D9F1" w14:textId="77777777" w:rsidR="00E5700D" w:rsidRPr="00EF4827" w:rsidRDefault="00E5700D"/>
    <w:p w14:paraId="02A3CE58" w14:textId="37BA1999" w:rsidR="00E5700D" w:rsidRPr="00EF4827" w:rsidRDefault="00E5700D" w:rsidP="00413C5B">
      <w:pPr>
        <w:jc w:val="both"/>
      </w:pPr>
      <w:r w:rsidRPr="00EF4827">
        <w:t xml:space="preserve">Di seguito si riporta la sezione Dati Eventi del tracciato </w:t>
      </w:r>
      <w:r w:rsidR="00FE5389">
        <w:t>di Attività Riabilitativa</w:t>
      </w:r>
      <w:r w:rsidR="00F54EA0" w:rsidRPr="00EF4827">
        <w:t xml:space="preserve">, </w:t>
      </w:r>
      <w:r w:rsidR="00413C5B" w:rsidRPr="00EF4827">
        <w:t xml:space="preserve">nonché </w:t>
      </w:r>
      <w:r w:rsidRPr="00EF4827">
        <w:t>i controlli applicati ai singoli campi XML.</w:t>
      </w:r>
    </w:p>
    <w:p w14:paraId="612FA6A3" w14:textId="77777777" w:rsidR="00E5700D" w:rsidRPr="00EF4827" w:rsidRDefault="00E5700D"/>
    <w:p w14:paraId="7C189C8C" w14:textId="77777777" w:rsidR="00E5700D" w:rsidRPr="00EF4827" w:rsidRDefault="00E5700D">
      <w:pPr>
        <w:jc w:val="center"/>
        <w:rPr>
          <w:b/>
        </w:rPr>
      </w:pPr>
      <w:r w:rsidRPr="00EF4827">
        <w:rPr>
          <w:b/>
        </w:rPr>
        <w:t>DATI EVENTI</w:t>
      </w:r>
    </w:p>
    <w:p w14:paraId="573A95D4" w14:textId="77777777" w:rsidR="00E5700D" w:rsidRPr="00EF4827" w:rsidRDefault="00E5700D"/>
    <w:p w14:paraId="7D92C04D" w14:textId="77777777" w:rsidR="00E5700D" w:rsidRPr="00EF4827" w:rsidRDefault="00E5700D">
      <w:pPr>
        <w:jc w:val="center"/>
        <w:rPr>
          <w:sz w:val="18"/>
        </w:rPr>
      </w:pPr>
    </w:p>
    <w:tbl>
      <w:tblPr>
        <w:tblW w:w="9410" w:type="dxa"/>
        <w:tblInd w:w="5" w:type="dxa"/>
        <w:tblLayout w:type="fixed"/>
        <w:tblCellMar>
          <w:left w:w="0" w:type="dxa"/>
          <w:right w:w="0" w:type="dxa"/>
        </w:tblCellMar>
        <w:tblLook w:val="0000" w:firstRow="0" w:lastRow="0" w:firstColumn="0" w:lastColumn="0" w:noHBand="0" w:noVBand="0"/>
      </w:tblPr>
      <w:tblGrid>
        <w:gridCol w:w="600"/>
        <w:gridCol w:w="1455"/>
        <w:gridCol w:w="1620"/>
        <w:gridCol w:w="851"/>
        <w:gridCol w:w="1279"/>
        <w:gridCol w:w="810"/>
        <w:gridCol w:w="2795"/>
      </w:tblGrid>
      <w:tr w:rsidR="00EF4827" w:rsidRPr="00EF4827" w14:paraId="7668DE4C" w14:textId="77777777" w:rsidTr="000667CB">
        <w:trPr>
          <w:trHeight w:val="262"/>
          <w:tblHeader/>
        </w:trPr>
        <w:tc>
          <w:tcPr>
            <w:tcW w:w="600" w:type="dxa"/>
            <w:tcBorders>
              <w:top w:val="single" w:sz="4" w:space="0" w:color="000000"/>
              <w:left w:val="single" w:sz="4" w:space="0" w:color="000000"/>
              <w:bottom w:val="single" w:sz="4" w:space="0" w:color="000000"/>
            </w:tcBorders>
            <w:shd w:val="clear" w:color="auto" w:fill="00FFFF"/>
          </w:tcPr>
          <w:p w14:paraId="01E84575" w14:textId="77777777" w:rsidR="00E5700D" w:rsidRPr="00EF4827" w:rsidRDefault="00E5700D">
            <w:pPr>
              <w:snapToGrid w:val="0"/>
              <w:jc w:val="center"/>
              <w:rPr>
                <w:sz w:val="18"/>
              </w:rPr>
            </w:pPr>
            <w:r w:rsidRPr="00EF4827">
              <w:rPr>
                <w:sz w:val="18"/>
              </w:rPr>
              <w:t>N° campo</w:t>
            </w:r>
          </w:p>
        </w:tc>
        <w:tc>
          <w:tcPr>
            <w:tcW w:w="1455" w:type="dxa"/>
            <w:tcBorders>
              <w:top w:val="single" w:sz="4" w:space="0" w:color="000000"/>
              <w:left w:val="single" w:sz="4" w:space="0" w:color="000000"/>
              <w:bottom w:val="single" w:sz="4" w:space="0" w:color="000000"/>
            </w:tcBorders>
            <w:shd w:val="clear" w:color="auto" w:fill="00FFFF"/>
          </w:tcPr>
          <w:p w14:paraId="46BD5A2B" w14:textId="77777777" w:rsidR="00E5700D" w:rsidRPr="00EF4827" w:rsidRDefault="00E5700D">
            <w:pPr>
              <w:snapToGrid w:val="0"/>
              <w:jc w:val="center"/>
              <w:rPr>
                <w:sz w:val="18"/>
              </w:rPr>
            </w:pPr>
            <w:r w:rsidRPr="00EF4827">
              <w:rPr>
                <w:sz w:val="18"/>
              </w:rPr>
              <w:t>Elemento XML</w:t>
            </w:r>
          </w:p>
        </w:tc>
        <w:tc>
          <w:tcPr>
            <w:tcW w:w="1620" w:type="dxa"/>
            <w:tcBorders>
              <w:top w:val="single" w:sz="4" w:space="0" w:color="000000"/>
              <w:left w:val="single" w:sz="4" w:space="0" w:color="000000"/>
              <w:bottom w:val="single" w:sz="4" w:space="0" w:color="000000"/>
            </w:tcBorders>
            <w:shd w:val="clear" w:color="auto" w:fill="00FFFF"/>
          </w:tcPr>
          <w:p w14:paraId="6938F418" w14:textId="77777777" w:rsidR="00E5700D" w:rsidRPr="00EF4827" w:rsidRDefault="00E5700D">
            <w:pPr>
              <w:snapToGrid w:val="0"/>
              <w:jc w:val="center"/>
              <w:rPr>
                <w:sz w:val="18"/>
              </w:rPr>
            </w:pPr>
            <w:r w:rsidRPr="00EF4827">
              <w:rPr>
                <w:sz w:val="18"/>
              </w:rPr>
              <w:t>Descrizione Funzionale</w:t>
            </w:r>
          </w:p>
        </w:tc>
        <w:tc>
          <w:tcPr>
            <w:tcW w:w="851" w:type="dxa"/>
            <w:tcBorders>
              <w:top w:val="single" w:sz="4" w:space="0" w:color="000000"/>
              <w:left w:val="single" w:sz="4" w:space="0" w:color="000000"/>
              <w:bottom w:val="single" w:sz="4" w:space="0" w:color="000000"/>
            </w:tcBorders>
            <w:shd w:val="clear" w:color="auto" w:fill="00FFFF"/>
          </w:tcPr>
          <w:p w14:paraId="48F930B5" w14:textId="77777777" w:rsidR="00E5700D" w:rsidRPr="00EF4827" w:rsidRDefault="00E5700D">
            <w:pPr>
              <w:snapToGrid w:val="0"/>
              <w:jc w:val="center"/>
              <w:rPr>
                <w:sz w:val="18"/>
              </w:rPr>
            </w:pPr>
            <w:r w:rsidRPr="00EF4827">
              <w:rPr>
                <w:sz w:val="18"/>
              </w:rPr>
              <w:t>Lunghezza valore</w:t>
            </w:r>
          </w:p>
        </w:tc>
        <w:tc>
          <w:tcPr>
            <w:tcW w:w="1279" w:type="dxa"/>
            <w:tcBorders>
              <w:top w:val="single" w:sz="4" w:space="0" w:color="000000"/>
              <w:left w:val="single" w:sz="4" w:space="0" w:color="000000"/>
              <w:bottom w:val="single" w:sz="4" w:space="0" w:color="000000"/>
            </w:tcBorders>
            <w:shd w:val="clear" w:color="auto" w:fill="00FFFF"/>
          </w:tcPr>
          <w:p w14:paraId="1ACE707D" w14:textId="77777777" w:rsidR="00E5700D" w:rsidRPr="00EF4827" w:rsidRDefault="00E5700D">
            <w:pPr>
              <w:snapToGrid w:val="0"/>
              <w:jc w:val="center"/>
              <w:rPr>
                <w:sz w:val="18"/>
              </w:rPr>
            </w:pPr>
            <w:r w:rsidRPr="00EF4827">
              <w:rPr>
                <w:sz w:val="18"/>
              </w:rPr>
              <w:t>Valorizzazione</w:t>
            </w:r>
          </w:p>
        </w:tc>
        <w:tc>
          <w:tcPr>
            <w:tcW w:w="810" w:type="dxa"/>
            <w:tcBorders>
              <w:top w:val="single" w:sz="4" w:space="0" w:color="000000"/>
              <w:left w:val="single" w:sz="4" w:space="0" w:color="000000"/>
              <w:bottom w:val="single" w:sz="4" w:space="0" w:color="000000"/>
            </w:tcBorders>
            <w:shd w:val="clear" w:color="auto" w:fill="00FFFF"/>
          </w:tcPr>
          <w:p w14:paraId="7CBE31FD" w14:textId="77777777" w:rsidR="00E5700D" w:rsidRPr="00EF4827" w:rsidRDefault="00E5700D">
            <w:pPr>
              <w:snapToGrid w:val="0"/>
              <w:jc w:val="center"/>
              <w:rPr>
                <w:sz w:val="18"/>
              </w:rPr>
            </w:pPr>
            <w:r w:rsidRPr="00EF4827">
              <w:rPr>
                <w:sz w:val="18"/>
              </w:rPr>
              <w:t>Tipo Controllo</w:t>
            </w:r>
          </w:p>
        </w:tc>
        <w:tc>
          <w:tcPr>
            <w:tcW w:w="2795" w:type="dxa"/>
            <w:tcBorders>
              <w:top w:val="single" w:sz="4" w:space="0" w:color="000000"/>
              <w:left w:val="single" w:sz="4" w:space="0" w:color="000000"/>
              <w:bottom w:val="single" w:sz="4" w:space="0" w:color="000000"/>
              <w:right w:val="single" w:sz="4" w:space="0" w:color="000000"/>
            </w:tcBorders>
            <w:shd w:val="clear" w:color="auto" w:fill="00FFFF"/>
          </w:tcPr>
          <w:p w14:paraId="2790BB29" w14:textId="77777777" w:rsidR="00E5700D" w:rsidRPr="00EF4827" w:rsidRDefault="00E5700D">
            <w:pPr>
              <w:snapToGrid w:val="0"/>
              <w:jc w:val="center"/>
              <w:rPr>
                <w:sz w:val="18"/>
              </w:rPr>
            </w:pPr>
            <w:r w:rsidRPr="00EF4827">
              <w:rPr>
                <w:sz w:val="18"/>
              </w:rPr>
              <w:t>Norme di codifica</w:t>
            </w:r>
          </w:p>
        </w:tc>
      </w:tr>
      <w:tr w:rsidR="00E20913" w:rsidRPr="00E20913" w14:paraId="55DED41F" w14:textId="77777777" w:rsidTr="000667CB">
        <w:trPr>
          <w:trHeight w:val="262"/>
        </w:trPr>
        <w:tc>
          <w:tcPr>
            <w:tcW w:w="600" w:type="dxa"/>
            <w:tcBorders>
              <w:top w:val="single" w:sz="4" w:space="0" w:color="000000"/>
              <w:left w:val="single" w:sz="4" w:space="0" w:color="000000"/>
              <w:bottom w:val="single" w:sz="4" w:space="0" w:color="000000"/>
            </w:tcBorders>
          </w:tcPr>
          <w:p w14:paraId="3CF3FB23" w14:textId="77777777" w:rsidR="00E20913" w:rsidRPr="00E20913" w:rsidRDefault="00E20913" w:rsidP="00E20913">
            <w:pPr>
              <w:snapToGrid w:val="0"/>
              <w:jc w:val="center"/>
              <w:rPr>
                <w:sz w:val="18"/>
              </w:rPr>
            </w:pPr>
            <w:r w:rsidRPr="00E20913">
              <w:rPr>
                <w:sz w:val="18"/>
              </w:rPr>
              <w:t>01.1</w:t>
            </w:r>
          </w:p>
        </w:tc>
        <w:tc>
          <w:tcPr>
            <w:tcW w:w="1455" w:type="dxa"/>
            <w:tcBorders>
              <w:top w:val="single" w:sz="4" w:space="0" w:color="000000"/>
              <w:left w:val="single" w:sz="4" w:space="0" w:color="000000"/>
              <w:bottom w:val="single" w:sz="4" w:space="0" w:color="000000"/>
            </w:tcBorders>
          </w:tcPr>
          <w:p w14:paraId="76F63F4F" w14:textId="77777777" w:rsidR="00E20913" w:rsidRPr="00E20913" w:rsidRDefault="00E20913" w:rsidP="00E20913">
            <w:pPr>
              <w:snapToGrid w:val="0"/>
              <w:rPr>
                <w:sz w:val="18"/>
              </w:rPr>
            </w:pPr>
            <w:r w:rsidRPr="00E20913">
              <w:rPr>
                <w:sz w:val="18"/>
              </w:rPr>
              <w:t>Codice Cartella Territoriale: Anno</w:t>
            </w:r>
          </w:p>
        </w:tc>
        <w:tc>
          <w:tcPr>
            <w:tcW w:w="1620" w:type="dxa"/>
            <w:tcBorders>
              <w:top w:val="single" w:sz="4" w:space="0" w:color="000000"/>
              <w:left w:val="single" w:sz="4" w:space="0" w:color="000000"/>
              <w:bottom w:val="single" w:sz="4" w:space="0" w:color="000000"/>
            </w:tcBorders>
          </w:tcPr>
          <w:p w14:paraId="5FE7B27B" w14:textId="77777777" w:rsidR="00E20913" w:rsidRPr="00E20913" w:rsidRDefault="00E20913" w:rsidP="00E20913">
            <w:pPr>
              <w:snapToGrid w:val="0"/>
              <w:rPr>
                <w:sz w:val="18"/>
              </w:rPr>
            </w:pPr>
            <w:r w:rsidRPr="00E20913">
              <w:rPr>
                <w:sz w:val="18"/>
              </w:rPr>
              <w:t>Anno di presa in carico del soggetto.</w:t>
            </w:r>
          </w:p>
        </w:tc>
        <w:tc>
          <w:tcPr>
            <w:tcW w:w="851" w:type="dxa"/>
            <w:tcBorders>
              <w:top w:val="single" w:sz="4" w:space="0" w:color="000000"/>
              <w:left w:val="single" w:sz="4" w:space="0" w:color="000000"/>
              <w:bottom w:val="single" w:sz="4" w:space="0" w:color="000000"/>
            </w:tcBorders>
          </w:tcPr>
          <w:p w14:paraId="56B71164" w14:textId="77777777" w:rsidR="00E20913" w:rsidRPr="00E20913" w:rsidRDefault="00E20913" w:rsidP="00E20913">
            <w:pPr>
              <w:snapToGrid w:val="0"/>
              <w:jc w:val="center"/>
              <w:rPr>
                <w:sz w:val="18"/>
              </w:rPr>
            </w:pPr>
            <w:r w:rsidRPr="00E20913">
              <w:rPr>
                <w:sz w:val="18"/>
              </w:rPr>
              <w:t>4</w:t>
            </w:r>
          </w:p>
        </w:tc>
        <w:tc>
          <w:tcPr>
            <w:tcW w:w="1279" w:type="dxa"/>
            <w:tcBorders>
              <w:top w:val="single" w:sz="4" w:space="0" w:color="000000"/>
              <w:left w:val="single" w:sz="4" w:space="0" w:color="000000"/>
              <w:bottom w:val="single" w:sz="4" w:space="0" w:color="000000"/>
            </w:tcBorders>
          </w:tcPr>
          <w:p w14:paraId="48231B12"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05D2510B" w14:textId="77777777" w:rsidR="00E20913" w:rsidRPr="00E20913" w:rsidRDefault="00E20913" w:rsidP="00E20913">
            <w:pPr>
              <w:snapToGrid w:val="0"/>
              <w:jc w:val="center"/>
              <w:rPr>
                <w:sz w:val="18"/>
              </w:rPr>
            </w:pPr>
            <w:r w:rsidRPr="00E20913">
              <w:rPr>
                <w:sz w:val="18"/>
              </w:rPr>
              <w:t>VF01</w:t>
            </w:r>
          </w:p>
        </w:tc>
        <w:tc>
          <w:tcPr>
            <w:tcW w:w="2795" w:type="dxa"/>
            <w:tcBorders>
              <w:top w:val="single" w:sz="4" w:space="0" w:color="000000"/>
              <w:left w:val="single" w:sz="4" w:space="0" w:color="000000"/>
              <w:bottom w:val="single" w:sz="4" w:space="0" w:color="000000"/>
              <w:right w:val="single" w:sz="4" w:space="0" w:color="000000"/>
            </w:tcBorders>
          </w:tcPr>
          <w:p w14:paraId="707BBBC1" w14:textId="77777777" w:rsidR="00E20913" w:rsidRPr="00E20913" w:rsidRDefault="00E20913" w:rsidP="00E20913">
            <w:pPr>
              <w:snapToGrid w:val="0"/>
              <w:rPr>
                <w:sz w:val="18"/>
              </w:rPr>
            </w:pPr>
            <w:r w:rsidRPr="00E20913">
              <w:rPr>
                <w:sz w:val="18"/>
              </w:rPr>
              <w:t>Da 1900 a 2050</w:t>
            </w:r>
          </w:p>
        </w:tc>
      </w:tr>
      <w:tr w:rsidR="00E20913" w:rsidRPr="00E20913" w14:paraId="2EA18AB3" w14:textId="77777777" w:rsidTr="000667CB">
        <w:trPr>
          <w:trHeight w:val="262"/>
        </w:trPr>
        <w:tc>
          <w:tcPr>
            <w:tcW w:w="600" w:type="dxa"/>
            <w:tcBorders>
              <w:top w:val="single" w:sz="4" w:space="0" w:color="000000"/>
              <w:left w:val="single" w:sz="4" w:space="0" w:color="000000"/>
              <w:bottom w:val="single" w:sz="4" w:space="0" w:color="000000"/>
            </w:tcBorders>
          </w:tcPr>
          <w:p w14:paraId="607C9096" w14:textId="77777777" w:rsidR="00E20913" w:rsidRPr="00E20913" w:rsidRDefault="00E20913" w:rsidP="00E20913">
            <w:pPr>
              <w:snapToGrid w:val="0"/>
              <w:jc w:val="center"/>
              <w:rPr>
                <w:sz w:val="18"/>
              </w:rPr>
            </w:pPr>
            <w:r w:rsidRPr="00E20913">
              <w:rPr>
                <w:sz w:val="18"/>
              </w:rPr>
              <w:t>01.2</w:t>
            </w:r>
          </w:p>
        </w:tc>
        <w:tc>
          <w:tcPr>
            <w:tcW w:w="1455" w:type="dxa"/>
            <w:tcBorders>
              <w:top w:val="single" w:sz="4" w:space="0" w:color="000000"/>
              <w:left w:val="single" w:sz="4" w:space="0" w:color="000000"/>
              <w:bottom w:val="single" w:sz="4" w:space="0" w:color="000000"/>
            </w:tcBorders>
          </w:tcPr>
          <w:p w14:paraId="25C3B6D7" w14:textId="77777777" w:rsidR="00E20913" w:rsidRPr="00E20913" w:rsidRDefault="00E20913" w:rsidP="00E20913">
            <w:pPr>
              <w:snapToGrid w:val="0"/>
              <w:rPr>
                <w:sz w:val="18"/>
              </w:rPr>
            </w:pPr>
            <w:r w:rsidRPr="00E20913">
              <w:rPr>
                <w:sz w:val="18"/>
              </w:rPr>
              <w:t>Codice Cartella Territoriale: Progressivo</w:t>
            </w:r>
          </w:p>
        </w:tc>
        <w:tc>
          <w:tcPr>
            <w:tcW w:w="1620" w:type="dxa"/>
            <w:tcBorders>
              <w:top w:val="single" w:sz="4" w:space="0" w:color="000000"/>
              <w:left w:val="single" w:sz="4" w:space="0" w:color="000000"/>
              <w:bottom w:val="single" w:sz="4" w:space="0" w:color="000000"/>
            </w:tcBorders>
          </w:tcPr>
          <w:p w14:paraId="604A229B" w14:textId="77777777" w:rsidR="00E20913" w:rsidRPr="00E20913" w:rsidRDefault="00E20913" w:rsidP="00E20913">
            <w:pPr>
              <w:snapToGrid w:val="0"/>
              <w:rPr>
                <w:sz w:val="18"/>
              </w:rPr>
            </w:pPr>
            <w:r w:rsidRPr="00E20913">
              <w:rPr>
                <w:sz w:val="18"/>
              </w:rPr>
              <w:t>Progressivo numerico di Cartella Territoriale nell'ambito dell'Azienda inviante e dell'anno.</w:t>
            </w:r>
          </w:p>
        </w:tc>
        <w:tc>
          <w:tcPr>
            <w:tcW w:w="851" w:type="dxa"/>
            <w:tcBorders>
              <w:top w:val="single" w:sz="4" w:space="0" w:color="000000"/>
              <w:left w:val="single" w:sz="4" w:space="0" w:color="000000"/>
              <w:bottom w:val="single" w:sz="4" w:space="0" w:color="000000"/>
            </w:tcBorders>
          </w:tcPr>
          <w:p w14:paraId="171E7F9C" w14:textId="77777777" w:rsidR="00E20913" w:rsidRPr="00E20913" w:rsidRDefault="00E20913" w:rsidP="00E20913">
            <w:pPr>
              <w:snapToGrid w:val="0"/>
              <w:jc w:val="center"/>
              <w:rPr>
                <w:sz w:val="18"/>
              </w:rPr>
            </w:pPr>
            <w:r w:rsidRPr="00E20913">
              <w:rPr>
                <w:sz w:val="18"/>
              </w:rPr>
              <w:t>8</w:t>
            </w:r>
          </w:p>
        </w:tc>
        <w:tc>
          <w:tcPr>
            <w:tcW w:w="1279" w:type="dxa"/>
            <w:tcBorders>
              <w:top w:val="single" w:sz="4" w:space="0" w:color="000000"/>
              <w:left w:val="single" w:sz="4" w:space="0" w:color="000000"/>
              <w:bottom w:val="single" w:sz="4" w:space="0" w:color="000000"/>
            </w:tcBorders>
          </w:tcPr>
          <w:p w14:paraId="08123B59"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3E7B773C" w14:textId="77777777" w:rsidR="00E20913" w:rsidRPr="00E20913" w:rsidRDefault="00E20913" w:rsidP="00E20913">
            <w:pPr>
              <w:snapToGrid w:val="0"/>
              <w:jc w:val="center"/>
              <w:rPr>
                <w:sz w:val="18"/>
              </w:rPr>
            </w:pPr>
            <w:r w:rsidRPr="00E20913">
              <w:rPr>
                <w:sz w:val="18"/>
              </w:rPr>
              <w:t>VF01</w:t>
            </w:r>
          </w:p>
        </w:tc>
        <w:tc>
          <w:tcPr>
            <w:tcW w:w="2795" w:type="dxa"/>
            <w:tcBorders>
              <w:top w:val="single" w:sz="4" w:space="0" w:color="000000"/>
              <w:left w:val="single" w:sz="4" w:space="0" w:color="000000"/>
              <w:bottom w:val="single" w:sz="4" w:space="0" w:color="000000"/>
              <w:right w:val="single" w:sz="4" w:space="0" w:color="000000"/>
            </w:tcBorders>
          </w:tcPr>
          <w:p w14:paraId="219A1197" w14:textId="77777777" w:rsidR="00E20913" w:rsidRPr="00E20913" w:rsidRDefault="00E20913" w:rsidP="00E20913">
            <w:pPr>
              <w:snapToGrid w:val="0"/>
              <w:rPr>
                <w:sz w:val="18"/>
              </w:rPr>
            </w:pPr>
            <w:r w:rsidRPr="00E20913">
              <w:rPr>
                <w:sz w:val="18"/>
              </w:rPr>
              <w:t>Da 1 a 99999999</w:t>
            </w:r>
          </w:p>
        </w:tc>
      </w:tr>
      <w:tr w:rsidR="00E20913" w:rsidRPr="00E20913" w14:paraId="2DABC76D" w14:textId="77777777" w:rsidTr="000667CB">
        <w:trPr>
          <w:trHeight w:val="262"/>
        </w:trPr>
        <w:tc>
          <w:tcPr>
            <w:tcW w:w="600" w:type="dxa"/>
            <w:tcBorders>
              <w:top w:val="single" w:sz="4" w:space="0" w:color="000000"/>
              <w:left w:val="single" w:sz="4" w:space="0" w:color="000000"/>
              <w:bottom w:val="single" w:sz="4" w:space="0" w:color="000000"/>
            </w:tcBorders>
          </w:tcPr>
          <w:p w14:paraId="0652BB64" w14:textId="77777777" w:rsidR="00E20913" w:rsidRPr="00E20913" w:rsidRDefault="00E20913" w:rsidP="00E20913">
            <w:pPr>
              <w:snapToGrid w:val="0"/>
              <w:jc w:val="center"/>
              <w:rPr>
                <w:sz w:val="18"/>
              </w:rPr>
            </w:pPr>
            <w:r w:rsidRPr="00E20913">
              <w:rPr>
                <w:sz w:val="18"/>
              </w:rPr>
              <w:t>02.0</w:t>
            </w:r>
          </w:p>
        </w:tc>
        <w:tc>
          <w:tcPr>
            <w:tcW w:w="1455" w:type="dxa"/>
            <w:tcBorders>
              <w:top w:val="single" w:sz="4" w:space="0" w:color="000000"/>
              <w:left w:val="single" w:sz="4" w:space="0" w:color="000000"/>
              <w:bottom w:val="single" w:sz="4" w:space="0" w:color="000000"/>
            </w:tcBorders>
          </w:tcPr>
          <w:p w14:paraId="2EEB8DF2" w14:textId="77777777" w:rsidR="00E20913" w:rsidRPr="00E20913" w:rsidRDefault="00E20913" w:rsidP="00E20913">
            <w:pPr>
              <w:snapToGrid w:val="0"/>
              <w:rPr>
                <w:sz w:val="18"/>
              </w:rPr>
            </w:pPr>
            <w:r w:rsidRPr="00E20913">
              <w:rPr>
                <w:sz w:val="18"/>
              </w:rPr>
              <w:t>Azienda sanitaria di erogazione</w:t>
            </w:r>
          </w:p>
        </w:tc>
        <w:tc>
          <w:tcPr>
            <w:tcW w:w="1620" w:type="dxa"/>
            <w:tcBorders>
              <w:top w:val="single" w:sz="4" w:space="0" w:color="000000"/>
              <w:left w:val="single" w:sz="4" w:space="0" w:color="000000"/>
              <w:bottom w:val="single" w:sz="4" w:space="0" w:color="000000"/>
            </w:tcBorders>
          </w:tcPr>
          <w:p w14:paraId="1DB1539C" w14:textId="77777777" w:rsidR="00E20913" w:rsidRPr="00E20913" w:rsidRDefault="00E20913" w:rsidP="00E20913">
            <w:pPr>
              <w:snapToGrid w:val="0"/>
              <w:rPr>
                <w:sz w:val="18"/>
              </w:rPr>
            </w:pPr>
            <w:r w:rsidRPr="00E20913">
              <w:rPr>
                <w:sz w:val="18"/>
              </w:rPr>
              <w:t>Indica il codice dell’Azienda Sanitaria/Azienda Ospedaliera che eroga il servizio.</w:t>
            </w:r>
          </w:p>
        </w:tc>
        <w:tc>
          <w:tcPr>
            <w:tcW w:w="851" w:type="dxa"/>
            <w:tcBorders>
              <w:top w:val="single" w:sz="4" w:space="0" w:color="000000"/>
              <w:left w:val="single" w:sz="4" w:space="0" w:color="000000"/>
              <w:bottom w:val="single" w:sz="4" w:space="0" w:color="000000"/>
            </w:tcBorders>
          </w:tcPr>
          <w:p w14:paraId="36E14138" w14:textId="77777777" w:rsidR="00E20913" w:rsidRPr="00E20913" w:rsidRDefault="00E20913" w:rsidP="00E20913">
            <w:pPr>
              <w:snapToGrid w:val="0"/>
              <w:jc w:val="center"/>
              <w:rPr>
                <w:sz w:val="18"/>
              </w:rPr>
            </w:pPr>
            <w:r w:rsidRPr="00E20913">
              <w:rPr>
                <w:sz w:val="18"/>
              </w:rPr>
              <w:t>3</w:t>
            </w:r>
          </w:p>
        </w:tc>
        <w:tc>
          <w:tcPr>
            <w:tcW w:w="1279" w:type="dxa"/>
            <w:tcBorders>
              <w:top w:val="single" w:sz="4" w:space="0" w:color="000000"/>
              <w:left w:val="single" w:sz="4" w:space="0" w:color="000000"/>
              <w:bottom w:val="single" w:sz="4" w:space="0" w:color="000000"/>
            </w:tcBorders>
          </w:tcPr>
          <w:p w14:paraId="7A8FC7FF"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78F88CDA" w14:textId="77777777" w:rsidR="00E20913" w:rsidRPr="00E20913" w:rsidRDefault="00E20913" w:rsidP="00E20913">
            <w:pPr>
              <w:snapToGrid w:val="0"/>
              <w:jc w:val="center"/>
              <w:rPr>
                <w:sz w:val="18"/>
              </w:rPr>
            </w:pPr>
            <w:r w:rsidRPr="00E20913">
              <w:rPr>
                <w:sz w:val="18"/>
              </w:rPr>
              <w:t>VF01</w:t>
            </w:r>
          </w:p>
        </w:tc>
        <w:tc>
          <w:tcPr>
            <w:tcW w:w="2795" w:type="dxa"/>
            <w:tcBorders>
              <w:top w:val="single" w:sz="4" w:space="0" w:color="000000"/>
              <w:left w:val="single" w:sz="4" w:space="0" w:color="000000"/>
              <w:bottom w:val="single" w:sz="4" w:space="0" w:color="000000"/>
              <w:right w:val="single" w:sz="4" w:space="0" w:color="000000"/>
            </w:tcBorders>
          </w:tcPr>
          <w:p w14:paraId="724073EA" w14:textId="77777777" w:rsidR="00E20913" w:rsidRPr="00E20913" w:rsidRDefault="00E20913" w:rsidP="00E20913">
            <w:pPr>
              <w:snapToGrid w:val="0"/>
              <w:rPr>
                <w:sz w:val="18"/>
              </w:rPr>
            </w:pPr>
            <w:r w:rsidRPr="00E20913">
              <w:rPr>
                <w:sz w:val="18"/>
              </w:rPr>
              <w:t>Come da controllo</w:t>
            </w:r>
          </w:p>
        </w:tc>
      </w:tr>
      <w:tr w:rsidR="00E20913" w:rsidRPr="00E20913" w14:paraId="5AB8BFF6" w14:textId="77777777" w:rsidTr="000667CB">
        <w:trPr>
          <w:trHeight w:val="262"/>
        </w:trPr>
        <w:tc>
          <w:tcPr>
            <w:tcW w:w="600" w:type="dxa"/>
            <w:tcBorders>
              <w:top w:val="single" w:sz="4" w:space="0" w:color="000000"/>
              <w:left w:val="single" w:sz="4" w:space="0" w:color="000000"/>
              <w:bottom w:val="single" w:sz="4" w:space="0" w:color="000000"/>
            </w:tcBorders>
          </w:tcPr>
          <w:p w14:paraId="320E7E56" w14:textId="77777777" w:rsidR="00E20913" w:rsidRPr="00E20913" w:rsidRDefault="00E20913" w:rsidP="00E20913">
            <w:pPr>
              <w:snapToGrid w:val="0"/>
              <w:jc w:val="center"/>
              <w:rPr>
                <w:sz w:val="18"/>
              </w:rPr>
            </w:pPr>
            <w:r w:rsidRPr="00E20913">
              <w:rPr>
                <w:sz w:val="18"/>
              </w:rPr>
              <w:t>03.0</w:t>
            </w:r>
          </w:p>
        </w:tc>
        <w:tc>
          <w:tcPr>
            <w:tcW w:w="1455" w:type="dxa"/>
            <w:tcBorders>
              <w:top w:val="single" w:sz="4" w:space="0" w:color="000000"/>
              <w:left w:val="single" w:sz="4" w:space="0" w:color="000000"/>
              <w:bottom w:val="single" w:sz="4" w:space="0" w:color="000000"/>
            </w:tcBorders>
          </w:tcPr>
          <w:p w14:paraId="711165A2" w14:textId="77777777" w:rsidR="00E20913" w:rsidRPr="00E20913" w:rsidRDefault="00E20913" w:rsidP="00E20913">
            <w:pPr>
              <w:snapToGrid w:val="0"/>
              <w:rPr>
                <w:sz w:val="18"/>
              </w:rPr>
            </w:pPr>
            <w:r w:rsidRPr="00E20913">
              <w:rPr>
                <w:sz w:val="18"/>
              </w:rPr>
              <w:t>Struttura erogatrice</w:t>
            </w:r>
          </w:p>
        </w:tc>
        <w:tc>
          <w:tcPr>
            <w:tcW w:w="1620" w:type="dxa"/>
            <w:tcBorders>
              <w:top w:val="single" w:sz="4" w:space="0" w:color="000000"/>
              <w:left w:val="single" w:sz="4" w:space="0" w:color="000000"/>
              <w:bottom w:val="single" w:sz="4" w:space="0" w:color="000000"/>
            </w:tcBorders>
          </w:tcPr>
          <w:p w14:paraId="4374E120" w14:textId="77777777" w:rsidR="00E20913" w:rsidRPr="00E20913" w:rsidRDefault="00E20913" w:rsidP="00E20913">
            <w:pPr>
              <w:snapToGrid w:val="0"/>
              <w:rPr>
                <w:sz w:val="18"/>
              </w:rPr>
            </w:pPr>
            <w:r w:rsidRPr="00E20913">
              <w:rPr>
                <w:sz w:val="18"/>
              </w:rPr>
              <w:t>Indica il codice della struttura erogatrice.</w:t>
            </w:r>
          </w:p>
        </w:tc>
        <w:tc>
          <w:tcPr>
            <w:tcW w:w="851" w:type="dxa"/>
            <w:tcBorders>
              <w:top w:val="single" w:sz="4" w:space="0" w:color="000000"/>
              <w:left w:val="single" w:sz="4" w:space="0" w:color="000000"/>
              <w:bottom w:val="single" w:sz="4" w:space="0" w:color="000000"/>
            </w:tcBorders>
          </w:tcPr>
          <w:p w14:paraId="75ED6A67" w14:textId="77777777" w:rsidR="00E20913" w:rsidRPr="00E20913" w:rsidRDefault="00E20913" w:rsidP="00E20913">
            <w:pPr>
              <w:snapToGrid w:val="0"/>
              <w:jc w:val="center"/>
              <w:rPr>
                <w:sz w:val="18"/>
              </w:rPr>
            </w:pPr>
            <w:r w:rsidRPr="00E20913">
              <w:rPr>
                <w:sz w:val="18"/>
              </w:rPr>
              <w:t>6</w:t>
            </w:r>
          </w:p>
        </w:tc>
        <w:tc>
          <w:tcPr>
            <w:tcW w:w="1279" w:type="dxa"/>
            <w:tcBorders>
              <w:top w:val="single" w:sz="4" w:space="0" w:color="000000"/>
              <w:left w:val="single" w:sz="4" w:space="0" w:color="000000"/>
              <w:bottom w:val="single" w:sz="4" w:space="0" w:color="000000"/>
            </w:tcBorders>
          </w:tcPr>
          <w:p w14:paraId="3017F332"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21D98FB8"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326B556B" w14:textId="77777777" w:rsidR="00E20913" w:rsidRPr="00E20913" w:rsidRDefault="00E20913" w:rsidP="00E20913">
            <w:pPr>
              <w:snapToGrid w:val="0"/>
              <w:rPr>
                <w:sz w:val="18"/>
              </w:rPr>
            </w:pPr>
            <w:r w:rsidRPr="00E20913">
              <w:rPr>
                <w:sz w:val="18"/>
              </w:rPr>
              <w:t>Come da controllo</w:t>
            </w:r>
          </w:p>
        </w:tc>
      </w:tr>
      <w:tr w:rsidR="00E20913" w:rsidRPr="00E20913" w14:paraId="706AF926" w14:textId="77777777" w:rsidTr="000667CB">
        <w:trPr>
          <w:trHeight w:val="262"/>
        </w:trPr>
        <w:tc>
          <w:tcPr>
            <w:tcW w:w="600" w:type="dxa"/>
            <w:tcBorders>
              <w:top w:val="single" w:sz="4" w:space="0" w:color="000000"/>
              <w:left w:val="single" w:sz="4" w:space="0" w:color="000000"/>
              <w:bottom w:val="single" w:sz="4" w:space="0" w:color="000000"/>
            </w:tcBorders>
          </w:tcPr>
          <w:p w14:paraId="7CA93540" w14:textId="77777777" w:rsidR="00E20913" w:rsidRPr="00E20913" w:rsidRDefault="00E20913" w:rsidP="00E20913">
            <w:pPr>
              <w:snapToGrid w:val="0"/>
              <w:jc w:val="center"/>
              <w:rPr>
                <w:sz w:val="18"/>
              </w:rPr>
            </w:pPr>
            <w:r w:rsidRPr="00E20913">
              <w:rPr>
                <w:sz w:val="18"/>
              </w:rPr>
              <w:t>04.0</w:t>
            </w:r>
          </w:p>
        </w:tc>
        <w:tc>
          <w:tcPr>
            <w:tcW w:w="1455" w:type="dxa"/>
            <w:tcBorders>
              <w:top w:val="single" w:sz="4" w:space="0" w:color="000000"/>
              <w:left w:val="single" w:sz="4" w:space="0" w:color="000000"/>
              <w:bottom w:val="single" w:sz="4" w:space="0" w:color="000000"/>
            </w:tcBorders>
          </w:tcPr>
          <w:p w14:paraId="026CE63E" w14:textId="77777777" w:rsidR="00E20913" w:rsidRPr="00E20913" w:rsidRDefault="00E20913" w:rsidP="00E20913">
            <w:pPr>
              <w:snapToGrid w:val="0"/>
              <w:rPr>
                <w:sz w:val="18"/>
              </w:rPr>
            </w:pPr>
            <w:r w:rsidRPr="00E20913">
              <w:rPr>
                <w:sz w:val="18"/>
              </w:rPr>
              <w:t>Data apertura PIC</w:t>
            </w:r>
          </w:p>
        </w:tc>
        <w:tc>
          <w:tcPr>
            <w:tcW w:w="1620" w:type="dxa"/>
            <w:tcBorders>
              <w:top w:val="single" w:sz="4" w:space="0" w:color="000000"/>
              <w:left w:val="single" w:sz="4" w:space="0" w:color="000000"/>
              <w:bottom w:val="single" w:sz="4" w:space="0" w:color="000000"/>
            </w:tcBorders>
          </w:tcPr>
          <w:p w14:paraId="26C99418" w14:textId="77777777" w:rsidR="00E20913" w:rsidRPr="00E20913" w:rsidRDefault="00E20913" w:rsidP="00E20913">
            <w:pPr>
              <w:snapToGrid w:val="0"/>
              <w:rPr>
                <w:sz w:val="18"/>
              </w:rPr>
            </w:pPr>
            <w:r w:rsidRPr="00E20913">
              <w:rPr>
                <w:sz w:val="18"/>
              </w:rPr>
              <w:t>Indica la data di avvio della presa in carico dell’assistito.</w:t>
            </w:r>
          </w:p>
        </w:tc>
        <w:tc>
          <w:tcPr>
            <w:tcW w:w="851" w:type="dxa"/>
            <w:tcBorders>
              <w:top w:val="single" w:sz="4" w:space="0" w:color="000000"/>
              <w:left w:val="single" w:sz="4" w:space="0" w:color="000000"/>
              <w:bottom w:val="single" w:sz="4" w:space="0" w:color="000000"/>
            </w:tcBorders>
          </w:tcPr>
          <w:p w14:paraId="1E431FB6" w14:textId="77777777" w:rsidR="00E20913" w:rsidRPr="00E20913" w:rsidRDefault="00E20913" w:rsidP="00E20913">
            <w:pPr>
              <w:snapToGrid w:val="0"/>
              <w:jc w:val="center"/>
              <w:rPr>
                <w:sz w:val="18"/>
              </w:rPr>
            </w:pPr>
            <w:r w:rsidRPr="00E20913">
              <w:rPr>
                <w:sz w:val="18"/>
              </w:rPr>
              <w:t>8</w:t>
            </w:r>
          </w:p>
        </w:tc>
        <w:tc>
          <w:tcPr>
            <w:tcW w:w="1279" w:type="dxa"/>
            <w:tcBorders>
              <w:top w:val="single" w:sz="4" w:space="0" w:color="000000"/>
              <w:left w:val="single" w:sz="4" w:space="0" w:color="000000"/>
              <w:bottom w:val="single" w:sz="4" w:space="0" w:color="000000"/>
            </w:tcBorders>
          </w:tcPr>
          <w:p w14:paraId="10243C12"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592145CB" w14:textId="77777777" w:rsidR="00E20913" w:rsidRPr="00E20913" w:rsidRDefault="00E20913" w:rsidP="00E20913">
            <w:pPr>
              <w:snapToGrid w:val="0"/>
              <w:jc w:val="center"/>
              <w:rPr>
                <w:sz w:val="18"/>
              </w:rPr>
            </w:pPr>
            <w:r w:rsidRPr="00E20913">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6C7F72FB" w14:textId="77777777" w:rsidR="00E20913" w:rsidRPr="00E20913" w:rsidRDefault="00E20913" w:rsidP="00E20913">
            <w:pPr>
              <w:snapToGrid w:val="0"/>
              <w:rPr>
                <w:sz w:val="18"/>
              </w:rPr>
            </w:pPr>
            <w:r w:rsidRPr="00E20913">
              <w:rPr>
                <w:sz w:val="18"/>
              </w:rPr>
              <w:t>Da 01012025 a 31122099</w:t>
            </w:r>
          </w:p>
        </w:tc>
      </w:tr>
      <w:tr w:rsidR="00E20913" w:rsidRPr="00E20913" w14:paraId="2F32DF90" w14:textId="77777777" w:rsidTr="000667CB">
        <w:trPr>
          <w:trHeight w:val="262"/>
        </w:trPr>
        <w:tc>
          <w:tcPr>
            <w:tcW w:w="600" w:type="dxa"/>
            <w:tcBorders>
              <w:top w:val="single" w:sz="4" w:space="0" w:color="000000"/>
              <w:left w:val="single" w:sz="4" w:space="0" w:color="000000"/>
              <w:bottom w:val="single" w:sz="4" w:space="0" w:color="000000"/>
            </w:tcBorders>
          </w:tcPr>
          <w:p w14:paraId="52E50B48" w14:textId="77777777" w:rsidR="00E20913" w:rsidRPr="00E20913" w:rsidRDefault="00E20913" w:rsidP="00E20913">
            <w:pPr>
              <w:snapToGrid w:val="0"/>
              <w:jc w:val="center"/>
              <w:rPr>
                <w:sz w:val="18"/>
              </w:rPr>
            </w:pPr>
            <w:r w:rsidRPr="00E20913">
              <w:rPr>
                <w:sz w:val="18"/>
              </w:rPr>
              <w:t>05.0</w:t>
            </w:r>
          </w:p>
        </w:tc>
        <w:tc>
          <w:tcPr>
            <w:tcW w:w="1455" w:type="dxa"/>
            <w:tcBorders>
              <w:top w:val="single" w:sz="4" w:space="0" w:color="000000"/>
              <w:left w:val="single" w:sz="4" w:space="0" w:color="000000"/>
              <w:bottom w:val="single" w:sz="4" w:space="0" w:color="000000"/>
            </w:tcBorders>
          </w:tcPr>
          <w:p w14:paraId="37EEB953" w14:textId="77777777" w:rsidR="00E20913" w:rsidRPr="00E20913" w:rsidRDefault="00E20913" w:rsidP="00E20913">
            <w:pPr>
              <w:snapToGrid w:val="0"/>
              <w:rPr>
                <w:sz w:val="18"/>
              </w:rPr>
            </w:pPr>
            <w:r w:rsidRPr="00E20913">
              <w:rPr>
                <w:sz w:val="18"/>
              </w:rPr>
              <w:t>Tipo movimento</w:t>
            </w:r>
          </w:p>
        </w:tc>
        <w:tc>
          <w:tcPr>
            <w:tcW w:w="1620" w:type="dxa"/>
            <w:tcBorders>
              <w:top w:val="single" w:sz="4" w:space="0" w:color="000000"/>
              <w:left w:val="single" w:sz="4" w:space="0" w:color="000000"/>
              <w:bottom w:val="single" w:sz="4" w:space="0" w:color="000000"/>
            </w:tcBorders>
          </w:tcPr>
          <w:p w14:paraId="5C487BC5" w14:textId="77777777" w:rsidR="00E20913" w:rsidRPr="00E20913" w:rsidRDefault="00E20913" w:rsidP="00E20913">
            <w:pPr>
              <w:snapToGrid w:val="0"/>
              <w:rPr>
                <w:sz w:val="18"/>
              </w:rPr>
            </w:pPr>
            <w:r w:rsidRPr="00E20913">
              <w:rPr>
                <w:sz w:val="18"/>
              </w:rPr>
              <w:t>Tipo Movimento</w:t>
            </w:r>
          </w:p>
        </w:tc>
        <w:tc>
          <w:tcPr>
            <w:tcW w:w="851" w:type="dxa"/>
            <w:tcBorders>
              <w:top w:val="single" w:sz="4" w:space="0" w:color="000000"/>
              <w:left w:val="single" w:sz="4" w:space="0" w:color="000000"/>
              <w:bottom w:val="single" w:sz="4" w:space="0" w:color="000000"/>
            </w:tcBorders>
          </w:tcPr>
          <w:p w14:paraId="63C10D81"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002FFF02"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4C56ADD7"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4580133" w14:textId="38898EF2"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I</w:t>
            </w:r>
            <w:r w:rsidR="002671DC">
              <w:rPr>
                <w:sz w:val="18"/>
              </w:rPr>
              <w:t>”</w:t>
            </w:r>
            <w:r w:rsidRPr="00E20913">
              <w:rPr>
                <w:sz w:val="18"/>
              </w:rPr>
              <w:t xml:space="preserve">, </w:t>
            </w:r>
            <w:r w:rsidR="002671DC">
              <w:rPr>
                <w:sz w:val="18"/>
              </w:rPr>
              <w:t>“</w:t>
            </w:r>
            <w:r w:rsidRPr="00E20913">
              <w:rPr>
                <w:sz w:val="18"/>
              </w:rPr>
              <w:t>S</w:t>
            </w:r>
            <w:r w:rsidR="002671DC">
              <w:rPr>
                <w:sz w:val="18"/>
              </w:rPr>
              <w:t>”</w:t>
            </w:r>
            <w:r w:rsidRPr="00E20913">
              <w:rPr>
                <w:sz w:val="18"/>
              </w:rPr>
              <w:t xml:space="preserve">, </w:t>
            </w:r>
            <w:r w:rsidR="002671DC">
              <w:rPr>
                <w:sz w:val="18"/>
              </w:rPr>
              <w:t>“</w:t>
            </w:r>
            <w:r w:rsidRPr="00E20913">
              <w:rPr>
                <w:sz w:val="18"/>
              </w:rPr>
              <w:t>C</w:t>
            </w:r>
            <w:r w:rsidR="002671DC">
              <w:rPr>
                <w:sz w:val="18"/>
              </w:rPr>
              <w:t>”</w:t>
            </w:r>
          </w:p>
        </w:tc>
      </w:tr>
      <w:tr w:rsidR="00E20913" w:rsidRPr="00E20913" w14:paraId="71B10950" w14:textId="77777777" w:rsidTr="000667CB">
        <w:trPr>
          <w:trHeight w:val="262"/>
        </w:trPr>
        <w:tc>
          <w:tcPr>
            <w:tcW w:w="600" w:type="dxa"/>
            <w:tcBorders>
              <w:top w:val="single" w:sz="4" w:space="0" w:color="000000"/>
              <w:left w:val="single" w:sz="4" w:space="0" w:color="000000"/>
              <w:bottom w:val="single" w:sz="4" w:space="0" w:color="000000"/>
            </w:tcBorders>
          </w:tcPr>
          <w:p w14:paraId="4DB76F94" w14:textId="77777777" w:rsidR="00E20913" w:rsidRPr="00E20913" w:rsidRDefault="00E20913" w:rsidP="00E20913">
            <w:pPr>
              <w:snapToGrid w:val="0"/>
              <w:jc w:val="center"/>
              <w:rPr>
                <w:sz w:val="18"/>
              </w:rPr>
            </w:pPr>
            <w:r w:rsidRPr="00E20913">
              <w:rPr>
                <w:sz w:val="18"/>
              </w:rPr>
              <w:t>84.0</w:t>
            </w:r>
          </w:p>
        </w:tc>
        <w:tc>
          <w:tcPr>
            <w:tcW w:w="1455" w:type="dxa"/>
            <w:tcBorders>
              <w:top w:val="single" w:sz="4" w:space="0" w:color="000000"/>
              <w:left w:val="single" w:sz="4" w:space="0" w:color="000000"/>
              <w:bottom w:val="single" w:sz="4" w:space="0" w:color="000000"/>
            </w:tcBorders>
          </w:tcPr>
          <w:p w14:paraId="1140598F" w14:textId="77777777" w:rsidR="00E20913" w:rsidRPr="00E20913" w:rsidRDefault="00E20913" w:rsidP="00E20913">
            <w:pPr>
              <w:snapToGrid w:val="0"/>
              <w:rPr>
                <w:sz w:val="18"/>
              </w:rPr>
            </w:pPr>
            <w:r w:rsidRPr="00E20913">
              <w:rPr>
                <w:sz w:val="18"/>
              </w:rPr>
              <w:t>ID Record</w:t>
            </w:r>
          </w:p>
        </w:tc>
        <w:tc>
          <w:tcPr>
            <w:tcW w:w="1620" w:type="dxa"/>
            <w:tcBorders>
              <w:top w:val="single" w:sz="4" w:space="0" w:color="000000"/>
              <w:left w:val="single" w:sz="4" w:space="0" w:color="000000"/>
              <w:bottom w:val="single" w:sz="4" w:space="0" w:color="000000"/>
            </w:tcBorders>
          </w:tcPr>
          <w:p w14:paraId="6CB87FCA" w14:textId="77777777" w:rsidR="00E20913" w:rsidRPr="00E20913" w:rsidRDefault="00E20913" w:rsidP="00E20913">
            <w:pPr>
              <w:snapToGrid w:val="0"/>
              <w:rPr>
                <w:sz w:val="18"/>
              </w:rPr>
            </w:pPr>
            <w:r w:rsidRPr="00E20913">
              <w:rPr>
                <w:sz w:val="18"/>
              </w:rPr>
              <w:t>Identifica univocamente il record</w:t>
            </w:r>
          </w:p>
        </w:tc>
        <w:tc>
          <w:tcPr>
            <w:tcW w:w="851" w:type="dxa"/>
            <w:tcBorders>
              <w:top w:val="single" w:sz="4" w:space="0" w:color="000000"/>
              <w:left w:val="single" w:sz="4" w:space="0" w:color="000000"/>
              <w:bottom w:val="single" w:sz="4" w:space="0" w:color="000000"/>
            </w:tcBorders>
          </w:tcPr>
          <w:p w14:paraId="7D0B551A" w14:textId="77777777" w:rsidR="00E20913" w:rsidRPr="00E20913" w:rsidRDefault="00E20913" w:rsidP="00E20913">
            <w:pPr>
              <w:snapToGrid w:val="0"/>
              <w:jc w:val="center"/>
              <w:rPr>
                <w:sz w:val="18"/>
              </w:rPr>
            </w:pPr>
            <w:r w:rsidRPr="00E20913">
              <w:rPr>
                <w:sz w:val="18"/>
              </w:rPr>
              <w:t>20</w:t>
            </w:r>
          </w:p>
        </w:tc>
        <w:tc>
          <w:tcPr>
            <w:tcW w:w="1279" w:type="dxa"/>
            <w:tcBorders>
              <w:top w:val="single" w:sz="4" w:space="0" w:color="000000"/>
              <w:left w:val="single" w:sz="4" w:space="0" w:color="000000"/>
              <w:bottom w:val="single" w:sz="4" w:space="0" w:color="000000"/>
            </w:tcBorders>
          </w:tcPr>
          <w:p w14:paraId="36CCB5DD"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6669BD05"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01854B93" w14:textId="77777777" w:rsidR="00E20913" w:rsidRPr="00E20913" w:rsidRDefault="00E20913" w:rsidP="00E20913">
            <w:pPr>
              <w:snapToGrid w:val="0"/>
              <w:rPr>
                <w:sz w:val="18"/>
              </w:rPr>
            </w:pPr>
            <w:r w:rsidRPr="00E20913">
              <w:rPr>
                <w:sz w:val="18"/>
              </w:rPr>
              <w:t>Come da controllo</w:t>
            </w:r>
          </w:p>
        </w:tc>
      </w:tr>
      <w:tr w:rsidR="00E20913" w:rsidRPr="00E20913" w14:paraId="07EF9546" w14:textId="77777777" w:rsidTr="000667CB">
        <w:trPr>
          <w:trHeight w:val="262"/>
        </w:trPr>
        <w:tc>
          <w:tcPr>
            <w:tcW w:w="600" w:type="dxa"/>
            <w:tcBorders>
              <w:top w:val="single" w:sz="4" w:space="0" w:color="000000"/>
              <w:left w:val="single" w:sz="4" w:space="0" w:color="000000"/>
              <w:bottom w:val="single" w:sz="4" w:space="0" w:color="000000"/>
            </w:tcBorders>
            <w:shd w:val="clear" w:color="auto" w:fill="BFBFBF" w:themeFill="background1" w:themeFillShade="BF"/>
          </w:tcPr>
          <w:p w14:paraId="2FBF23C6" w14:textId="77777777" w:rsidR="00E20913" w:rsidRPr="00E20913" w:rsidRDefault="00E20913" w:rsidP="00E20913">
            <w:pPr>
              <w:snapToGrid w:val="0"/>
              <w:jc w:val="center"/>
              <w:rPr>
                <w:sz w:val="18"/>
              </w:rPr>
            </w:pPr>
            <w:r w:rsidRPr="00E20913">
              <w:rPr>
                <w:sz w:val="18"/>
              </w:rPr>
              <w:t> </w:t>
            </w:r>
          </w:p>
        </w:tc>
        <w:tc>
          <w:tcPr>
            <w:tcW w:w="1455" w:type="dxa"/>
            <w:tcBorders>
              <w:top w:val="single" w:sz="4" w:space="0" w:color="000000"/>
              <w:left w:val="single" w:sz="4" w:space="0" w:color="000000"/>
              <w:bottom w:val="single" w:sz="4" w:space="0" w:color="000000"/>
            </w:tcBorders>
            <w:shd w:val="clear" w:color="auto" w:fill="BFBFBF" w:themeFill="background1" w:themeFillShade="BF"/>
          </w:tcPr>
          <w:p w14:paraId="52CC1C8C" w14:textId="77777777" w:rsidR="00E20913" w:rsidRPr="00E20913" w:rsidRDefault="00E20913" w:rsidP="00E20913">
            <w:pPr>
              <w:snapToGrid w:val="0"/>
              <w:rPr>
                <w:sz w:val="18"/>
              </w:rPr>
            </w:pPr>
            <w:proofErr w:type="spellStart"/>
            <w:r w:rsidRPr="00E20913">
              <w:rPr>
                <w:sz w:val="18"/>
              </w:rPr>
              <w:t>eventoValutazione</w:t>
            </w:r>
            <w:proofErr w:type="spellEnd"/>
          </w:p>
        </w:tc>
        <w:tc>
          <w:tcPr>
            <w:tcW w:w="1620" w:type="dxa"/>
            <w:tcBorders>
              <w:top w:val="single" w:sz="4" w:space="0" w:color="000000"/>
              <w:left w:val="single" w:sz="4" w:space="0" w:color="000000"/>
              <w:bottom w:val="single" w:sz="4" w:space="0" w:color="000000"/>
            </w:tcBorders>
            <w:shd w:val="clear" w:color="auto" w:fill="BFBFBF" w:themeFill="background1" w:themeFillShade="BF"/>
          </w:tcPr>
          <w:p w14:paraId="7B701AD8" w14:textId="77777777" w:rsidR="00E20913" w:rsidRPr="00E20913" w:rsidRDefault="00E20913" w:rsidP="00E20913">
            <w:pPr>
              <w:snapToGrid w:val="0"/>
              <w:rPr>
                <w:sz w:val="18"/>
              </w:rPr>
            </w:pPr>
            <w:r w:rsidRPr="00E20913">
              <w:rPr>
                <w:sz w:val="18"/>
              </w:rPr>
              <w:t>Sezione contenente i dati dell’evento valutazione</w:t>
            </w:r>
          </w:p>
        </w:tc>
        <w:tc>
          <w:tcPr>
            <w:tcW w:w="851" w:type="dxa"/>
            <w:tcBorders>
              <w:top w:val="single" w:sz="4" w:space="0" w:color="000000"/>
              <w:left w:val="single" w:sz="4" w:space="0" w:color="000000"/>
              <w:bottom w:val="single" w:sz="4" w:space="0" w:color="000000"/>
            </w:tcBorders>
            <w:shd w:val="clear" w:color="auto" w:fill="BFBFBF" w:themeFill="background1" w:themeFillShade="BF"/>
          </w:tcPr>
          <w:p w14:paraId="16C2D791" w14:textId="77777777" w:rsidR="00E20913" w:rsidRPr="00E20913" w:rsidRDefault="00E20913" w:rsidP="00E20913">
            <w:pPr>
              <w:snapToGrid w:val="0"/>
              <w:jc w:val="center"/>
              <w:rPr>
                <w:sz w:val="18"/>
              </w:rPr>
            </w:pPr>
            <w:r w:rsidRPr="00E20913">
              <w:rPr>
                <w:sz w:val="18"/>
              </w:rPr>
              <w:t> </w:t>
            </w:r>
          </w:p>
        </w:tc>
        <w:tc>
          <w:tcPr>
            <w:tcW w:w="1279" w:type="dxa"/>
            <w:tcBorders>
              <w:top w:val="single" w:sz="4" w:space="0" w:color="000000"/>
              <w:left w:val="single" w:sz="4" w:space="0" w:color="000000"/>
              <w:bottom w:val="single" w:sz="4" w:space="0" w:color="000000"/>
            </w:tcBorders>
            <w:shd w:val="clear" w:color="auto" w:fill="BFBFBF" w:themeFill="background1" w:themeFillShade="BF"/>
          </w:tcPr>
          <w:p w14:paraId="4BD49C55" w14:textId="77777777" w:rsidR="00E20913" w:rsidRPr="00E20913" w:rsidRDefault="00E20913" w:rsidP="00E20913">
            <w:pPr>
              <w:snapToGrid w:val="0"/>
              <w:jc w:val="center"/>
              <w:rPr>
                <w:sz w:val="18"/>
              </w:rPr>
            </w:pPr>
            <w:r w:rsidRPr="00E20913">
              <w:rPr>
                <w:sz w:val="18"/>
              </w:rPr>
              <w:t> </w:t>
            </w:r>
          </w:p>
        </w:tc>
        <w:tc>
          <w:tcPr>
            <w:tcW w:w="810" w:type="dxa"/>
            <w:tcBorders>
              <w:top w:val="single" w:sz="4" w:space="0" w:color="000000"/>
              <w:left w:val="single" w:sz="4" w:space="0" w:color="000000"/>
              <w:bottom w:val="single" w:sz="4" w:space="0" w:color="000000"/>
            </w:tcBorders>
            <w:shd w:val="clear" w:color="auto" w:fill="BFBFBF" w:themeFill="background1" w:themeFillShade="BF"/>
          </w:tcPr>
          <w:p w14:paraId="367E4DBC" w14:textId="77777777" w:rsidR="00E20913" w:rsidRPr="00E20913" w:rsidRDefault="00E20913" w:rsidP="00E20913">
            <w:pPr>
              <w:snapToGrid w:val="0"/>
              <w:jc w:val="center"/>
              <w:rPr>
                <w:sz w:val="18"/>
              </w:rPr>
            </w:pPr>
            <w:r w:rsidRPr="00E20913">
              <w:rPr>
                <w:sz w:val="18"/>
              </w:rPr>
              <w:t> </w:t>
            </w:r>
          </w:p>
        </w:tc>
        <w:tc>
          <w:tcPr>
            <w:tcW w:w="279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678EB82" w14:textId="77777777" w:rsidR="00E20913" w:rsidRPr="00E20913" w:rsidRDefault="00E20913" w:rsidP="00E20913">
            <w:pPr>
              <w:snapToGrid w:val="0"/>
              <w:rPr>
                <w:sz w:val="18"/>
              </w:rPr>
            </w:pPr>
            <w:r w:rsidRPr="00E20913">
              <w:rPr>
                <w:sz w:val="18"/>
              </w:rPr>
              <w:t> </w:t>
            </w:r>
          </w:p>
        </w:tc>
      </w:tr>
      <w:tr w:rsidR="00E20913" w:rsidRPr="00E20913" w14:paraId="377D6C35" w14:textId="77777777" w:rsidTr="000667CB">
        <w:trPr>
          <w:trHeight w:val="262"/>
        </w:trPr>
        <w:tc>
          <w:tcPr>
            <w:tcW w:w="600" w:type="dxa"/>
            <w:tcBorders>
              <w:top w:val="single" w:sz="4" w:space="0" w:color="000000"/>
              <w:left w:val="single" w:sz="4" w:space="0" w:color="000000"/>
              <w:bottom w:val="single" w:sz="4" w:space="0" w:color="000000"/>
            </w:tcBorders>
          </w:tcPr>
          <w:p w14:paraId="0D3E5701" w14:textId="77777777" w:rsidR="00E20913" w:rsidRPr="00E20913" w:rsidRDefault="00E20913" w:rsidP="00E20913">
            <w:pPr>
              <w:snapToGrid w:val="0"/>
              <w:jc w:val="center"/>
              <w:rPr>
                <w:sz w:val="18"/>
              </w:rPr>
            </w:pPr>
            <w:r w:rsidRPr="00E20913">
              <w:rPr>
                <w:sz w:val="18"/>
              </w:rPr>
              <w:t>40.0</w:t>
            </w:r>
          </w:p>
        </w:tc>
        <w:tc>
          <w:tcPr>
            <w:tcW w:w="1455" w:type="dxa"/>
            <w:tcBorders>
              <w:top w:val="single" w:sz="4" w:space="0" w:color="000000"/>
              <w:left w:val="single" w:sz="4" w:space="0" w:color="000000"/>
              <w:bottom w:val="single" w:sz="4" w:space="0" w:color="000000"/>
            </w:tcBorders>
          </w:tcPr>
          <w:p w14:paraId="2B9C7A29" w14:textId="77777777" w:rsidR="00E20913" w:rsidRPr="00E20913" w:rsidRDefault="00E20913" w:rsidP="00E20913">
            <w:pPr>
              <w:snapToGrid w:val="0"/>
              <w:rPr>
                <w:sz w:val="18"/>
              </w:rPr>
            </w:pPr>
            <w:r w:rsidRPr="00E20913">
              <w:rPr>
                <w:sz w:val="18"/>
              </w:rPr>
              <w:t>Data valutazione</w:t>
            </w:r>
          </w:p>
        </w:tc>
        <w:tc>
          <w:tcPr>
            <w:tcW w:w="1620" w:type="dxa"/>
            <w:tcBorders>
              <w:top w:val="single" w:sz="4" w:space="0" w:color="000000"/>
              <w:left w:val="single" w:sz="4" w:space="0" w:color="000000"/>
              <w:bottom w:val="single" w:sz="4" w:space="0" w:color="000000"/>
            </w:tcBorders>
          </w:tcPr>
          <w:p w14:paraId="2D074499" w14:textId="77777777" w:rsidR="00E20913" w:rsidRPr="00E20913" w:rsidRDefault="00E20913" w:rsidP="00E20913">
            <w:pPr>
              <w:snapToGrid w:val="0"/>
              <w:rPr>
                <w:sz w:val="18"/>
              </w:rPr>
            </w:pPr>
            <w:r w:rsidRPr="00E20913">
              <w:rPr>
                <w:sz w:val="18"/>
              </w:rPr>
              <w:t>Data in cui è stata effettuata la valutazione dell’assistito.</w:t>
            </w:r>
          </w:p>
        </w:tc>
        <w:tc>
          <w:tcPr>
            <w:tcW w:w="851" w:type="dxa"/>
            <w:tcBorders>
              <w:top w:val="single" w:sz="4" w:space="0" w:color="000000"/>
              <w:left w:val="single" w:sz="4" w:space="0" w:color="000000"/>
              <w:bottom w:val="single" w:sz="4" w:space="0" w:color="000000"/>
            </w:tcBorders>
          </w:tcPr>
          <w:p w14:paraId="0ADF62EC" w14:textId="77777777" w:rsidR="00E20913" w:rsidRPr="00E20913" w:rsidRDefault="00E20913" w:rsidP="00E20913">
            <w:pPr>
              <w:snapToGrid w:val="0"/>
              <w:jc w:val="center"/>
              <w:rPr>
                <w:sz w:val="18"/>
              </w:rPr>
            </w:pPr>
            <w:r w:rsidRPr="00E20913">
              <w:rPr>
                <w:sz w:val="18"/>
              </w:rPr>
              <w:t>8</w:t>
            </w:r>
          </w:p>
        </w:tc>
        <w:tc>
          <w:tcPr>
            <w:tcW w:w="1279" w:type="dxa"/>
            <w:tcBorders>
              <w:top w:val="single" w:sz="4" w:space="0" w:color="000000"/>
              <w:left w:val="single" w:sz="4" w:space="0" w:color="000000"/>
              <w:bottom w:val="single" w:sz="4" w:space="0" w:color="000000"/>
            </w:tcBorders>
          </w:tcPr>
          <w:p w14:paraId="36E2BA32"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330DEE6D" w14:textId="77777777" w:rsidR="00E20913" w:rsidRPr="00E20913" w:rsidRDefault="00E20913" w:rsidP="00E20913">
            <w:pPr>
              <w:snapToGrid w:val="0"/>
              <w:jc w:val="center"/>
              <w:rPr>
                <w:sz w:val="18"/>
              </w:rPr>
            </w:pPr>
            <w:r w:rsidRPr="00E20913">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38809268" w14:textId="77777777" w:rsidR="00E20913" w:rsidRPr="00E20913" w:rsidRDefault="00E20913" w:rsidP="00E20913">
            <w:pPr>
              <w:snapToGrid w:val="0"/>
              <w:rPr>
                <w:sz w:val="18"/>
              </w:rPr>
            </w:pPr>
            <w:r w:rsidRPr="00E20913">
              <w:rPr>
                <w:sz w:val="18"/>
              </w:rPr>
              <w:t>Da 01011900 a 31122099</w:t>
            </w:r>
          </w:p>
        </w:tc>
      </w:tr>
      <w:tr w:rsidR="00E20913" w:rsidRPr="00E20913" w14:paraId="32E4BB9C" w14:textId="77777777" w:rsidTr="000667CB">
        <w:trPr>
          <w:trHeight w:val="262"/>
        </w:trPr>
        <w:tc>
          <w:tcPr>
            <w:tcW w:w="600" w:type="dxa"/>
            <w:tcBorders>
              <w:top w:val="single" w:sz="4" w:space="0" w:color="000000"/>
              <w:left w:val="single" w:sz="4" w:space="0" w:color="000000"/>
              <w:bottom w:val="single" w:sz="4" w:space="0" w:color="000000"/>
            </w:tcBorders>
          </w:tcPr>
          <w:p w14:paraId="61AD1195" w14:textId="77777777" w:rsidR="00E20913" w:rsidRPr="00E20913" w:rsidRDefault="00E20913" w:rsidP="00E20913">
            <w:pPr>
              <w:snapToGrid w:val="0"/>
              <w:jc w:val="center"/>
              <w:rPr>
                <w:sz w:val="18"/>
              </w:rPr>
            </w:pPr>
            <w:r w:rsidRPr="00E20913">
              <w:rPr>
                <w:sz w:val="18"/>
              </w:rPr>
              <w:t>41.0</w:t>
            </w:r>
          </w:p>
        </w:tc>
        <w:tc>
          <w:tcPr>
            <w:tcW w:w="1455" w:type="dxa"/>
            <w:tcBorders>
              <w:top w:val="single" w:sz="4" w:space="0" w:color="000000"/>
              <w:left w:val="single" w:sz="4" w:space="0" w:color="000000"/>
              <w:bottom w:val="single" w:sz="4" w:space="0" w:color="000000"/>
            </w:tcBorders>
          </w:tcPr>
          <w:p w14:paraId="47886349" w14:textId="77777777" w:rsidR="00E20913" w:rsidRPr="00E20913" w:rsidRDefault="00E20913" w:rsidP="00E20913">
            <w:pPr>
              <w:snapToGrid w:val="0"/>
              <w:rPr>
                <w:sz w:val="18"/>
              </w:rPr>
            </w:pPr>
            <w:r w:rsidRPr="00E20913">
              <w:rPr>
                <w:sz w:val="18"/>
              </w:rPr>
              <w:t>Motivo della valutazione</w:t>
            </w:r>
          </w:p>
        </w:tc>
        <w:tc>
          <w:tcPr>
            <w:tcW w:w="1620" w:type="dxa"/>
            <w:tcBorders>
              <w:top w:val="single" w:sz="4" w:space="0" w:color="000000"/>
              <w:left w:val="single" w:sz="4" w:space="0" w:color="000000"/>
              <w:bottom w:val="single" w:sz="4" w:space="0" w:color="000000"/>
            </w:tcBorders>
          </w:tcPr>
          <w:p w14:paraId="5655BF69" w14:textId="77777777" w:rsidR="00E20913" w:rsidRPr="00E20913" w:rsidRDefault="00E20913" w:rsidP="00E20913">
            <w:pPr>
              <w:snapToGrid w:val="0"/>
              <w:rPr>
                <w:sz w:val="18"/>
              </w:rPr>
            </w:pPr>
            <w:r w:rsidRPr="00E20913">
              <w:rPr>
                <w:sz w:val="18"/>
              </w:rPr>
              <w:t>Individua la motivazione alla base della valutazione dell’assistito.</w:t>
            </w:r>
          </w:p>
        </w:tc>
        <w:tc>
          <w:tcPr>
            <w:tcW w:w="851" w:type="dxa"/>
            <w:tcBorders>
              <w:top w:val="single" w:sz="4" w:space="0" w:color="000000"/>
              <w:left w:val="single" w:sz="4" w:space="0" w:color="000000"/>
              <w:bottom w:val="single" w:sz="4" w:space="0" w:color="000000"/>
            </w:tcBorders>
          </w:tcPr>
          <w:p w14:paraId="329CFB75"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4B6788F3"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5DFDBD20"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6A4D4F36" w14:textId="7290F205"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 “</w:t>
            </w:r>
            <w:r w:rsidRPr="00E20913">
              <w:rPr>
                <w:sz w:val="18"/>
              </w:rPr>
              <w:t>3</w:t>
            </w:r>
            <w:r w:rsidR="002671DC">
              <w:rPr>
                <w:sz w:val="18"/>
              </w:rPr>
              <w:t>”</w:t>
            </w:r>
          </w:p>
        </w:tc>
      </w:tr>
      <w:tr w:rsidR="00E20913" w:rsidRPr="00E20913" w14:paraId="08ADB36E" w14:textId="77777777" w:rsidTr="000667CB">
        <w:trPr>
          <w:trHeight w:val="262"/>
        </w:trPr>
        <w:tc>
          <w:tcPr>
            <w:tcW w:w="600" w:type="dxa"/>
            <w:tcBorders>
              <w:top w:val="single" w:sz="4" w:space="0" w:color="000000"/>
              <w:left w:val="single" w:sz="4" w:space="0" w:color="000000"/>
              <w:bottom w:val="single" w:sz="4" w:space="0" w:color="000000"/>
            </w:tcBorders>
          </w:tcPr>
          <w:p w14:paraId="0BFE2638" w14:textId="77777777" w:rsidR="00E20913" w:rsidRPr="00E20913" w:rsidRDefault="00E20913" w:rsidP="00E20913">
            <w:pPr>
              <w:snapToGrid w:val="0"/>
              <w:jc w:val="center"/>
              <w:rPr>
                <w:sz w:val="18"/>
              </w:rPr>
            </w:pPr>
            <w:r w:rsidRPr="00E20913">
              <w:rPr>
                <w:sz w:val="18"/>
              </w:rPr>
              <w:t>42.0</w:t>
            </w:r>
          </w:p>
        </w:tc>
        <w:tc>
          <w:tcPr>
            <w:tcW w:w="1455" w:type="dxa"/>
            <w:tcBorders>
              <w:top w:val="single" w:sz="4" w:space="0" w:color="000000"/>
              <w:left w:val="single" w:sz="4" w:space="0" w:color="000000"/>
              <w:bottom w:val="single" w:sz="4" w:space="0" w:color="000000"/>
            </w:tcBorders>
          </w:tcPr>
          <w:p w14:paraId="300CDDF4" w14:textId="77777777" w:rsidR="00E20913" w:rsidRPr="00E20913" w:rsidRDefault="00E20913" w:rsidP="00E20913">
            <w:pPr>
              <w:snapToGrid w:val="0"/>
              <w:rPr>
                <w:sz w:val="18"/>
              </w:rPr>
            </w:pPr>
            <w:r w:rsidRPr="00E20913">
              <w:rPr>
                <w:sz w:val="18"/>
              </w:rPr>
              <w:t>Conferma valutazione precedente</w:t>
            </w:r>
          </w:p>
        </w:tc>
        <w:tc>
          <w:tcPr>
            <w:tcW w:w="1620" w:type="dxa"/>
            <w:tcBorders>
              <w:top w:val="single" w:sz="4" w:space="0" w:color="000000"/>
              <w:left w:val="single" w:sz="4" w:space="0" w:color="000000"/>
              <w:bottom w:val="single" w:sz="4" w:space="0" w:color="000000"/>
            </w:tcBorders>
          </w:tcPr>
          <w:p w14:paraId="78ABA889" w14:textId="77777777" w:rsidR="00E20913" w:rsidRPr="00E20913" w:rsidRDefault="00E20913" w:rsidP="00E20913">
            <w:pPr>
              <w:snapToGrid w:val="0"/>
              <w:rPr>
                <w:sz w:val="18"/>
              </w:rPr>
            </w:pPr>
            <w:r w:rsidRPr="00E20913">
              <w:rPr>
                <w:sz w:val="18"/>
              </w:rPr>
              <w:t>Individua alla data di Rivalutazione/Valutazione finale lo stato di salute.</w:t>
            </w:r>
          </w:p>
        </w:tc>
        <w:tc>
          <w:tcPr>
            <w:tcW w:w="851" w:type="dxa"/>
            <w:tcBorders>
              <w:top w:val="single" w:sz="4" w:space="0" w:color="000000"/>
              <w:left w:val="single" w:sz="4" w:space="0" w:color="000000"/>
              <w:bottom w:val="single" w:sz="4" w:space="0" w:color="000000"/>
            </w:tcBorders>
          </w:tcPr>
          <w:p w14:paraId="6C6D9A3C"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43C2E369"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269B177A"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6E05F1D" w14:textId="0BD49253"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w:t>
            </w:r>
          </w:p>
        </w:tc>
      </w:tr>
      <w:tr w:rsidR="00E20913" w:rsidRPr="00E20913" w14:paraId="29437F0F" w14:textId="77777777" w:rsidTr="000667CB">
        <w:trPr>
          <w:trHeight w:val="262"/>
        </w:trPr>
        <w:tc>
          <w:tcPr>
            <w:tcW w:w="600" w:type="dxa"/>
            <w:tcBorders>
              <w:top w:val="single" w:sz="4" w:space="0" w:color="000000"/>
              <w:left w:val="single" w:sz="4" w:space="0" w:color="000000"/>
              <w:bottom w:val="single" w:sz="4" w:space="0" w:color="000000"/>
            </w:tcBorders>
          </w:tcPr>
          <w:p w14:paraId="0AC938EA" w14:textId="77777777" w:rsidR="00E20913" w:rsidRPr="00E20913" w:rsidRDefault="00E20913" w:rsidP="00E20913">
            <w:pPr>
              <w:snapToGrid w:val="0"/>
              <w:jc w:val="center"/>
              <w:rPr>
                <w:sz w:val="18"/>
              </w:rPr>
            </w:pPr>
            <w:r w:rsidRPr="00E20913">
              <w:rPr>
                <w:sz w:val="18"/>
              </w:rPr>
              <w:lastRenderedPageBreak/>
              <w:t>43.0</w:t>
            </w:r>
          </w:p>
        </w:tc>
        <w:tc>
          <w:tcPr>
            <w:tcW w:w="1455" w:type="dxa"/>
            <w:tcBorders>
              <w:top w:val="single" w:sz="4" w:space="0" w:color="000000"/>
              <w:left w:val="single" w:sz="4" w:space="0" w:color="000000"/>
              <w:bottom w:val="single" w:sz="4" w:space="0" w:color="000000"/>
            </w:tcBorders>
          </w:tcPr>
          <w:p w14:paraId="64991417" w14:textId="77777777" w:rsidR="00E20913" w:rsidRPr="00E20913" w:rsidRDefault="00E20913" w:rsidP="00E20913">
            <w:pPr>
              <w:snapToGrid w:val="0"/>
              <w:rPr>
                <w:sz w:val="18"/>
              </w:rPr>
            </w:pPr>
            <w:r w:rsidRPr="00E20913">
              <w:rPr>
                <w:sz w:val="18"/>
              </w:rPr>
              <w:t>Patologia principale</w:t>
            </w:r>
          </w:p>
        </w:tc>
        <w:tc>
          <w:tcPr>
            <w:tcW w:w="1620" w:type="dxa"/>
            <w:tcBorders>
              <w:top w:val="single" w:sz="4" w:space="0" w:color="000000"/>
              <w:left w:val="single" w:sz="4" w:space="0" w:color="000000"/>
              <w:bottom w:val="single" w:sz="4" w:space="0" w:color="000000"/>
            </w:tcBorders>
          </w:tcPr>
          <w:p w14:paraId="5FA4A134" w14:textId="77777777" w:rsidR="00E20913" w:rsidRPr="00E20913" w:rsidRDefault="00E20913" w:rsidP="00E20913">
            <w:pPr>
              <w:snapToGrid w:val="0"/>
              <w:rPr>
                <w:sz w:val="18"/>
              </w:rPr>
            </w:pPr>
            <w:r w:rsidRPr="00E20913">
              <w:rPr>
                <w:sz w:val="18"/>
              </w:rPr>
              <w:t>Identifica il codice della patologia principale, se diverso a seguito della rivalutazione</w:t>
            </w:r>
          </w:p>
        </w:tc>
        <w:tc>
          <w:tcPr>
            <w:tcW w:w="851" w:type="dxa"/>
            <w:tcBorders>
              <w:top w:val="single" w:sz="4" w:space="0" w:color="000000"/>
              <w:left w:val="single" w:sz="4" w:space="0" w:color="000000"/>
              <w:bottom w:val="single" w:sz="4" w:space="0" w:color="000000"/>
            </w:tcBorders>
          </w:tcPr>
          <w:p w14:paraId="49C9227B"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443C9350" w14:textId="77777777" w:rsidR="00E20913" w:rsidRPr="00E20913" w:rsidRDefault="00E20913" w:rsidP="00E20913">
            <w:pPr>
              <w:snapToGrid w:val="0"/>
              <w:jc w:val="center"/>
              <w:rPr>
                <w:sz w:val="18"/>
              </w:rPr>
            </w:pPr>
            <w:r w:rsidRPr="00E20913">
              <w:rPr>
                <w:sz w:val="18"/>
              </w:rPr>
              <w:t>CON</w:t>
            </w:r>
          </w:p>
        </w:tc>
        <w:tc>
          <w:tcPr>
            <w:tcW w:w="810" w:type="dxa"/>
            <w:tcBorders>
              <w:top w:val="single" w:sz="4" w:space="0" w:color="000000"/>
              <w:left w:val="single" w:sz="4" w:space="0" w:color="000000"/>
              <w:bottom w:val="single" w:sz="4" w:space="0" w:color="000000"/>
            </w:tcBorders>
          </w:tcPr>
          <w:p w14:paraId="62EC3A9A"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1B911E48" w14:textId="77777777" w:rsidR="00E20913" w:rsidRPr="00E20913" w:rsidRDefault="00E20913" w:rsidP="00E20913">
            <w:pPr>
              <w:snapToGrid w:val="0"/>
              <w:rPr>
                <w:sz w:val="18"/>
              </w:rPr>
            </w:pPr>
            <w:r w:rsidRPr="00E20913">
              <w:rPr>
                <w:sz w:val="18"/>
              </w:rPr>
              <w:t>Come da controllo</w:t>
            </w:r>
          </w:p>
        </w:tc>
      </w:tr>
      <w:tr w:rsidR="00E20913" w:rsidRPr="00E20913" w14:paraId="539FA750" w14:textId="77777777" w:rsidTr="000667CB">
        <w:trPr>
          <w:trHeight w:val="262"/>
        </w:trPr>
        <w:tc>
          <w:tcPr>
            <w:tcW w:w="600" w:type="dxa"/>
            <w:tcBorders>
              <w:top w:val="single" w:sz="4" w:space="0" w:color="000000"/>
              <w:left w:val="single" w:sz="4" w:space="0" w:color="000000"/>
              <w:bottom w:val="single" w:sz="4" w:space="0" w:color="000000"/>
            </w:tcBorders>
          </w:tcPr>
          <w:p w14:paraId="1D6E2031" w14:textId="77777777" w:rsidR="00E20913" w:rsidRPr="00E20913" w:rsidRDefault="00E20913" w:rsidP="00E20913">
            <w:pPr>
              <w:snapToGrid w:val="0"/>
              <w:jc w:val="center"/>
              <w:rPr>
                <w:sz w:val="18"/>
              </w:rPr>
            </w:pPr>
            <w:r w:rsidRPr="00E20913">
              <w:rPr>
                <w:sz w:val="18"/>
              </w:rPr>
              <w:t>44.1</w:t>
            </w:r>
          </w:p>
        </w:tc>
        <w:tc>
          <w:tcPr>
            <w:tcW w:w="1455" w:type="dxa"/>
            <w:tcBorders>
              <w:top w:val="single" w:sz="4" w:space="0" w:color="000000"/>
              <w:left w:val="single" w:sz="4" w:space="0" w:color="000000"/>
              <w:bottom w:val="single" w:sz="4" w:space="0" w:color="000000"/>
            </w:tcBorders>
          </w:tcPr>
          <w:p w14:paraId="24D5C50E" w14:textId="77777777" w:rsidR="00E20913" w:rsidRPr="00E20913" w:rsidRDefault="00E20913" w:rsidP="00E20913">
            <w:pPr>
              <w:snapToGrid w:val="0"/>
              <w:rPr>
                <w:sz w:val="18"/>
              </w:rPr>
            </w:pPr>
            <w:r w:rsidRPr="00E20913">
              <w:rPr>
                <w:sz w:val="18"/>
              </w:rPr>
              <w:t>Patologia concomitante</w:t>
            </w:r>
          </w:p>
        </w:tc>
        <w:tc>
          <w:tcPr>
            <w:tcW w:w="1620" w:type="dxa"/>
            <w:tcBorders>
              <w:top w:val="single" w:sz="4" w:space="0" w:color="000000"/>
              <w:left w:val="single" w:sz="4" w:space="0" w:color="000000"/>
              <w:bottom w:val="single" w:sz="4" w:space="0" w:color="000000"/>
            </w:tcBorders>
          </w:tcPr>
          <w:p w14:paraId="37F567FA" w14:textId="77777777" w:rsidR="00E20913" w:rsidRPr="00E20913" w:rsidRDefault="00E20913" w:rsidP="00E20913">
            <w:pPr>
              <w:snapToGrid w:val="0"/>
              <w:rPr>
                <w:sz w:val="18"/>
              </w:rPr>
            </w:pPr>
            <w:r w:rsidRPr="00E20913">
              <w:rPr>
                <w:sz w:val="18"/>
              </w:rPr>
              <w:t>Individua il codice della patologia concomitante, eventualmente presente, se diverso a seguito della rivalutazione.</w:t>
            </w:r>
          </w:p>
        </w:tc>
        <w:tc>
          <w:tcPr>
            <w:tcW w:w="851" w:type="dxa"/>
            <w:tcBorders>
              <w:top w:val="single" w:sz="4" w:space="0" w:color="000000"/>
              <w:left w:val="single" w:sz="4" w:space="0" w:color="000000"/>
              <w:bottom w:val="single" w:sz="4" w:space="0" w:color="000000"/>
            </w:tcBorders>
          </w:tcPr>
          <w:p w14:paraId="5CA2BD02"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6A39D1BC" w14:textId="77777777" w:rsidR="00E20913" w:rsidRPr="00E20913" w:rsidRDefault="00E20913" w:rsidP="00E20913">
            <w:pPr>
              <w:snapToGrid w:val="0"/>
              <w:jc w:val="center"/>
              <w:rPr>
                <w:sz w:val="18"/>
              </w:rPr>
            </w:pPr>
            <w:r w:rsidRPr="00E20913">
              <w:rPr>
                <w:sz w:val="18"/>
              </w:rPr>
              <w:t>CON</w:t>
            </w:r>
          </w:p>
        </w:tc>
        <w:tc>
          <w:tcPr>
            <w:tcW w:w="810" w:type="dxa"/>
            <w:tcBorders>
              <w:top w:val="single" w:sz="4" w:space="0" w:color="000000"/>
              <w:left w:val="single" w:sz="4" w:space="0" w:color="000000"/>
              <w:bottom w:val="single" w:sz="4" w:space="0" w:color="000000"/>
            </w:tcBorders>
          </w:tcPr>
          <w:p w14:paraId="47301B99"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1B9F918E" w14:textId="77777777" w:rsidR="00E20913" w:rsidRPr="00E20913" w:rsidRDefault="00E20913" w:rsidP="00E20913">
            <w:pPr>
              <w:snapToGrid w:val="0"/>
              <w:rPr>
                <w:sz w:val="18"/>
              </w:rPr>
            </w:pPr>
            <w:r w:rsidRPr="00E20913">
              <w:rPr>
                <w:sz w:val="18"/>
              </w:rPr>
              <w:t>Come da controllo</w:t>
            </w:r>
          </w:p>
        </w:tc>
      </w:tr>
      <w:tr w:rsidR="00E20913" w:rsidRPr="00E20913" w14:paraId="2532DC62" w14:textId="77777777" w:rsidTr="000667CB">
        <w:trPr>
          <w:trHeight w:val="262"/>
        </w:trPr>
        <w:tc>
          <w:tcPr>
            <w:tcW w:w="600" w:type="dxa"/>
            <w:tcBorders>
              <w:top w:val="single" w:sz="4" w:space="0" w:color="000000"/>
              <w:left w:val="single" w:sz="4" w:space="0" w:color="000000"/>
              <w:bottom w:val="single" w:sz="4" w:space="0" w:color="000000"/>
            </w:tcBorders>
          </w:tcPr>
          <w:p w14:paraId="2EE280C7" w14:textId="77777777" w:rsidR="00E20913" w:rsidRPr="00E20913" w:rsidRDefault="00E20913" w:rsidP="00E20913">
            <w:pPr>
              <w:snapToGrid w:val="0"/>
              <w:jc w:val="center"/>
              <w:rPr>
                <w:sz w:val="18"/>
              </w:rPr>
            </w:pPr>
            <w:r w:rsidRPr="00E20913">
              <w:rPr>
                <w:sz w:val="18"/>
              </w:rPr>
              <w:t>44.2</w:t>
            </w:r>
          </w:p>
        </w:tc>
        <w:tc>
          <w:tcPr>
            <w:tcW w:w="1455" w:type="dxa"/>
            <w:tcBorders>
              <w:top w:val="single" w:sz="4" w:space="0" w:color="000000"/>
              <w:left w:val="single" w:sz="4" w:space="0" w:color="000000"/>
              <w:bottom w:val="single" w:sz="4" w:space="0" w:color="000000"/>
            </w:tcBorders>
          </w:tcPr>
          <w:p w14:paraId="42732E88" w14:textId="77777777" w:rsidR="00E20913" w:rsidRPr="00E20913" w:rsidRDefault="00E20913" w:rsidP="00E20913">
            <w:pPr>
              <w:snapToGrid w:val="0"/>
              <w:rPr>
                <w:sz w:val="18"/>
              </w:rPr>
            </w:pPr>
            <w:r w:rsidRPr="00E20913">
              <w:rPr>
                <w:sz w:val="18"/>
              </w:rPr>
              <w:t>Patologia concomitante</w:t>
            </w:r>
          </w:p>
        </w:tc>
        <w:tc>
          <w:tcPr>
            <w:tcW w:w="1620" w:type="dxa"/>
            <w:tcBorders>
              <w:top w:val="single" w:sz="4" w:space="0" w:color="000000"/>
              <w:left w:val="single" w:sz="4" w:space="0" w:color="000000"/>
              <w:bottom w:val="single" w:sz="4" w:space="0" w:color="000000"/>
            </w:tcBorders>
          </w:tcPr>
          <w:p w14:paraId="57CCE1E2" w14:textId="77777777" w:rsidR="00E20913" w:rsidRPr="00E20913" w:rsidRDefault="00E20913" w:rsidP="00E20913">
            <w:pPr>
              <w:snapToGrid w:val="0"/>
              <w:rPr>
                <w:sz w:val="18"/>
              </w:rPr>
            </w:pPr>
            <w:r w:rsidRPr="00E20913">
              <w:rPr>
                <w:sz w:val="18"/>
              </w:rPr>
              <w:t>Individua il codice della patologia concomitante, eventualmente presente, se diverso a seguito della rivalutazione.</w:t>
            </w:r>
          </w:p>
        </w:tc>
        <w:tc>
          <w:tcPr>
            <w:tcW w:w="851" w:type="dxa"/>
            <w:tcBorders>
              <w:top w:val="single" w:sz="4" w:space="0" w:color="000000"/>
              <w:left w:val="single" w:sz="4" w:space="0" w:color="000000"/>
              <w:bottom w:val="single" w:sz="4" w:space="0" w:color="000000"/>
            </w:tcBorders>
          </w:tcPr>
          <w:p w14:paraId="6A028A11"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7E77AEC0" w14:textId="77777777" w:rsidR="00E20913" w:rsidRPr="00E20913" w:rsidRDefault="00E20913" w:rsidP="00E20913">
            <w:pPr>
              <w:snapToGrid w:val="0"/>
              <w:jc w:val="center"/>
              <w:rPr>
                <w:sz w:val="18"/>
              </w:rPr>
            </w:pPr>
            <w:r w:rsidRPr="00E20913">
              <w:rPr>
                <w:sz w:val="18"/>
              </w:rPr>
              <w:t>CON</w:t>
            </w:r>
          </w:p>
        </w:tc>
        <w:tc>
          <w:tcPr>
            <w:tcW w:w="810" w:type="dxa"/>
            <w:tcBorders>
              <w:top w:val="single" w:sz="4" w:space="0" w:color="000000"/>
              <w:left w:val="single" w:sz="4" w:space="0" w:color="000000"/>
              <w:bottom w:val="single" w:sz="4" w:space="0" w:color="000000"/>
            </w:tcBorders>
          </w:tcPr>
          <w:p w14:paraId="5077F043"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24492590" w14:textId="77777777" w:rsidR="00E20913" w:rsidRPr="00E20913" w:rsidRDefault="00E20913" w:rsidP="00E20913">
            <w:pPr>
              <w:snapToGrid w:val="0"/>
              <w:rPr>
                <w:sz w:val="18"/>
              </w:rPr>
            </w:pPr>
            <w:r w:rsidRPr="00E20913">
              <w:rPr>
                <w:sz w:val="18"/>
              </w:rPr>
              <w:t>Come da controllo</w:t>
            </w:r>
          </w:p>
        </w:tc>
      </w:tr>
      <w:tr w:rsidR="00E20913" w:rsidRPr="00E20913" w14:paraId="0773CD70" w14:textId="77777777" w:rsidTr="000667CB">
        <w:trPr>
          <w:trHeight w:val="262"/>
        </w:trPr>
        <w:tc>
          <w:tcPr>
            <w:tcW w:w="600" w:type="dxa"/>
            <w:tcBorders>
              <w:top w:val="single" w:sz="4" w:space="0" w:color="000000"/>
              <w:left w:val="single" w:sz="4" w:space="0" w:color="000000"/>
              <w:bottom w:val="single" w:sz="4" w:space="0" w:color="000000"/>
            </w:tcBorders>
          </w:tcPr>
          <w:p w14:paraId="2B3D51A0" w14:textId="77777777" w:rsidR="00E20913" w:rsidRPr="00E20913" w:rsidRDefault="00E20913" w:rsidP="00E20913">
            <w:pPr>
              <w:snapToGrid w:val="0"/>
              <w:jc w:val="center"/>
              <w:rPr>
                <w:sz w:val="18"/>
              </w:rPr>
            </w:pPr>
            <w:r w:rsidRPr="00E20913">
              <w:rPr>
                <w:sz w:val="18"/>
              </w:rPr>
              <w:t>44.3</w:t>
            </w:r>
          </w:p>
        </w:tc>
        <w:tc>
          <w:tcPr>
            <w:tcW w:w="1455" w:type="dxa"/>
            <w:tcBorders>
              <w:top w:val="single" w:sz="4" w:space="0" w:color="000000"/>
              <w:left w:val="single" w:sz="4" w:space="0" w:color="000000"/>
              <w:bottom w:val="single" w:sz="4" w:space="0" w:color="000000"/>
            </w:tcBorders>
          </w:tcPr>
          <w:p w14:paraId="6A713F8A" w14:textId="77777777" w:rsidR="00E20913" w:rsidRPr="00E20913" w:rsidRDefault="00E20913" w:rsidP="00E20913">
            <w:pPr>
              <w:snapToGrid w:val="0"/>
              <w:rPr>
                <w:sz w:val="18"/>
              </w:rPr>
            </w:pPr>
            <w:r w:rsidRPr="00E20913">
              <w:rPr>
                <w:sz w:val="18"/>
              </w:rPr>
              <w:t>Patologia concomitante</w:t>
            </w:r>
          </w:p>
        </w:tc>
        <w:tc>
          <w:tcPr>
            <w:tcW w:w="1620" w:type="dxa"/>
            <w:tcBorders>
              <w:top w:val="single" w:sz="4" w:space="0" w:color="000000"/>
              <w:left w:val="single" w:sz="4" w:space="0" w:color="000000"/>
              <w:bottom w:val="single" w:sz="4" w:space="0" w:color="000000"/>
            </w:tcBorders>
          </w:tcPr>
          <w:p w14:paraId="159F77DD" w14:textId="77777777" w:rsidR="00E20913" w:rsidRPr="00E20913" w:rsidRDefault="00E20913" w:rsidP="00E20913">
            <w:pPr>
              <w:snapToGrid w:val="0"/>
              <w:rPr>
                <w:sz w:val="18"/>
              </w:rPr>
            </w:pPr>
            <w:r w:rsidRPr="00E20913">
              <w:rPr>
                <w:sz w:val="18"/>
              </w:rPr>
              <w:t>Individua il codice della patologia concomitante, eventualmente presente, se diverso a seguito della rivalutazione.</w:t>
            </w:r>
          </w:p>
        </w:tc>
        <w:tc>
          <w:tcPr>
            <w:tcW w:w="851" w:type="dxa"/>
            <w:tcBorders>
              <w:top w:val="single" w:sz="4" w:space="0" w:color="000000"/>
              <w:left w:val="single" w:sz="4" w:space="0" w:color="000000"/>
              <w:bottom w:val="single" w:sz="4" w:space="0" w:color="000000"/>
            </w:tcBorders>
          </w:tcPr>
          <w:p w14:paraId="21C60DE3"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460F8492" w14:textId="77777777" w:rsidR="00E20913" w:rsidRPr="00E20913" w:rsidRDefault="00E20913" w:rsidP="00E20913">
            <w:pPr>
              <w:snapToGrid w:val="0"/>
              <w:jc w:val="center"/>
              <w:rPr>
                <w:sz w:val="18"/>
              </w:rPr>
            </w:pPr>
            <w:r w:rsidRPr="00E20913">
              <w:rPr>
                <w:sz w:val="18"/>
              </w:rPr>
              <w:t>CON</w:t>
            </w:r>
          </w:p>
        </w:tc>
        <w:tc>
          <w:tcPr>
            <w:tcW w:w="810" w:type="dxa"/>
            <w:tcBorders>
              <w:top w:val="single" w:sz="4" w:space="0" w:color="000000"/>
              <w:left w:val="single" w:sz="4" w:space="0" w:color="000000"/>
              <w:bottom w:val="single" w:sz="4" w:space="0" w:color="000000"/>
            </w:tcBorders>
          </w:tcPr>
          <w:p w14:paraId="5C5DBD56"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13358674" w14:textId="77777777" w:rsidR="00E20913" w:rsidRPr="00E20913" w:rsidRDefault="00E20913" w:rsidP="00E20913">
            <w:pPr>
              <w:snapToGrid w:val="0"/>
              <w:rPr>
                <w:sz w:val="18"/>
              </w:rPr>
            </w:pPr>
            <w:r w:rsidRPr="00E20913">
              <w:rPr>
                <w:sz w:val="18"/>
              </w:rPr>
              <w:t>Come da controllo</w:t>
            </w:r>
          </w:p>
        </w:tc>
      </w:tr>
      <w:tr w:rsidR="00E20913" w:rsidRPr="00E20913" w14:paraId="1E28AD59" w14:textId="77777777" w:rsidTr="000667CB">
        <w:trPr>
          <w:trHeight w:val="262"/>
        </w:trPr>
        <w:tc>
          <w:tcPr>
            <w:tcW w:w="600" w:type="dxa"/>
            <w:tcBorders>
              <w:top w:val="single" w:sz="4" w:space="0" w:color="000000"/>
              <w:left w:val="single" w:sz="4" w:space="0" w:color="000000"/>
              <w:bottom w:val="single" w:sz="4" w:space="0" w:color="000000"/>
            </w:tcBorders>
          </w:tcPr>
          <w:p w14:paraId="009CE522" w14:textId="77777777" w:rsidR="00E20913" w:rsidRPr="00E20913" w:rsidRDefault="00E20913" w:rsidP="00E20913">
            <w:pPr>
              <w:snapToGrid w:val="0"/>
              <w:jc w:val="center"/>
              <w:rPr>
                <w:sz w:val="18"/>
              </w:rPr>
            </w:pPr>
            <w:r w:rsidRPr="00E20913">
              <w:rPr>
                <w:sz w:val="18"/>
              </w:rPr>
              <w:t>44.4</w:t>
            </w:r>
          </w:p>
        </w:tc>
        <w:tc>
          <w:tcPr>
            <w:tcW w:w="1455" w:type="dxa"/>
            <w:tcBorders>
              <w:top w:val="single" w:sz="4" w:space="0" w:color="000000"/>
              <w:left w:val="single" w:sz="4" w:space="0" w:color="000000"/>
              <w:bottom w:val="single" w:sz="4" w:space="0" w:color="000000"/>
            </w:tcBorders>
          </w:tcPr>
          <w:p w14:paraId="1E0EF99C" w14:textId="77777777" w:rsidR="00E20913" w:rsidRPr="00E20913" w:rsidRDefault="00E20913" w:rsidP="00E20913">
            <w:pPr>
              <w:snapToGrid w:val="0"/>
              <w:rPr>
                <w:sz w:val="18"/>
              </w:rPr>
            </w:pPr>
            <w:r w:rsidRPr="00E20913">
              <w:rPr>
                <w:sz w:val="18"/>
              </w:rPr>
              <w:t>Patologia concomitante</w:t>
            </w:r>
          </w:p>
        </w:tc>
        <w:tc>
          <w:tcPr>
            <w:tcW w:w="1620" w:type="dxa"/>
            <w:tcBorders>
              <w:top w:val="single" w:sz="4" w:space="0" w:color="000000"/>
              <w:left w:val="single" w:sz="4" w:space="0" w:color="000000"/>
              <w:bottom w:val="single" w:sz="4" w:space="0" w:color="000000"/>
            </w:tcBorders>
          </w:tcPr>
          <w:p w14:paraId="3F8A8840" w14:textId="77777777" w:rsidR="00E20913" w:rsidRPr="00E20913" w:rsidRDefault="00E20913" w:rsidP="00E20913">
            <w:pPr>
              <w:snapToGrid w:val="0"/>
              <w:rPr>
                <w:sz w:val="18"/>
              </w:rPr>
            </w:pPr>
            <w:r w:rsidRPr="00E20913">
              <w:rPr>
                <w:sz w:val="18"/>
              </w:rPr>
              <w:t>Individua il codice della patologia concomitante, eventualmente presente, se diverso a seguito della rivalutazione.</w:t>
            </w:r>
          </w:p>
        </w:tc>
        <w:tc>
          <w:tcPr>
            <w:tcW w:w="851" w:type="dxa"/>
            <w:tcBorders>
              <w:top w:val="single" w:sz="4" w:space="0" w:color="000000"/>
              <w:left w:val="single" w:sz="4" w:space="0" w:color="000000"/>
              <w:bottom w:val="single" w:sz="4" w:space="0" w:color="000000"/>
            </w:tcBorders>
          </w:tcPr>
          <w:p w14:paraId="4099D588"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68A18F21" w14:textId="77777777" w:rsidR="00E20913" w:rsidRPr="00E20913" w:rsidRDefault="00E20913" w:rsidP="00E20913">
            <w:pPr>
              <w:snapToGrid w:val="0"/>
              <w:jc w:val="center"/>
              <w:rPr>
                <w:sz w:val="18"/>
              </w:rPr>
            </w:pPr>
            <w:r w:rsidRPr="00E20913">
              <w:rPr>
                <w:sz w:val="18"/>
              </w:rPr>
              <w:t>CON</w:t>
            </w:r>
          </w:p>
        </w:tc>
        <w:tc>
          <w:tcPr>
            <w:tcW w:w="810" w:type="dxa"/>
            <w:tcBorders>
              <w:top w:val="single" w:sz="4" w:space="0" w:color="000000"/>
              <w:left w:val="single" w:sz="4" w:space="0" w:color="000000"/>
              <w:bottom w:val="single" w:sz="4" w:space="0" w:color="000000"/>
            </w:tcBorders>
          </w:tcPr>
          <w:p w14:paraId="18FCE531"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38F15A79" w14:textId="77777777" w:rsidR="00E20913" w:rsidRPr="00E20913" w:rsidRDefault="00E20913" w:rsidP="00E20913">
            <w:pPr>
              <w:snapToGrid w:val="0"/>
              <w:rPr>
                <w:sz w:val="18"/>
              </w:rPr>
            </w:pPr>
            <w:r w:rsidRPr="00E20913">
              <w:rPr>
                <w:sz w:val="18"/>
              </w:rPr>
              <w:t>Come da controllo</w:t>
            </w:r>
          </w:p>
        </w:tc>
      </w:tr>
      <w:tr w:rsidR="00E20913" w:rsidRPr="00E20913" w14:paraId="494F1F23" w14:textId="77777777" w:rsidTr="000667CB">
        <w:trPr>
          <w:trHeight w:val="262"/>
        </w:trPr>
        <w:tc>
          <w:tcPr>
            <w:tcW w:w="600" w:type="dxa"/>
            <w:tcBorders>
              <w:top w:val="single" w:sz="4" w:space="0" w:color="000000"/>
              <w:left w:val="single" w:sz="4" w:space="0" w:color="000000"/>
              <w:bottom w:val="single" w:sz="4" w:space="0" w:color="000000"/>
            </w:tcBorders>
          </w:tcPr>
          <w:p w14:paraId="198EFD8F" w14:textId="77777777" w:rsidR="00E20913" w:rsidRPr="00E20913" w:rsidRDefault="00E20913" w:rsidP="00E20913">
            <w:pPr>
              <w:snapToGrid w:val="0"/>
              <w:jc w:val="center"/>
              <w:rPr>
                <w:sz w:val="18"/>
              </w:rPr>
            </w:pPr>
            <w:r w:rsidRPr="00E20913">
              <w:rPr>
                <w:sz w:val="18"/>
              </w:rPr>
              <w:t>44.5</w:t>
            </w:r>
          </w:p>
        </w:tc>
        <w:tc>
          <w:tcPr>
            <w:tcW w:w="1455" w:type="dxa"/>
            <w:tcBorders>
              <w:top w:val="single" w:sz="4" w:space="0" w:color="000000"/>
              <w:left w:val="single" w:sz="4" w:space="0" w:color="000000"/>
              <w:bottom w:val="single" w:sz="4" w:space="0" w:color="000000"/>
            </w:tcBorders>
          </w:tcPr>
          <w:p w14:paraId="1DA222B4" w14:textId="77777777" w:rsidR="00E20913" w:rsidRPr="00E20913" w:rsidRDefault="00E20913" w:rsidP="00E20913">
            <w:pPr>
              <w:snapToGrid w:val="0"/>
              <w:rPr>
                <w:sz w:val="18"/>
              </w:rPr>
            </w:pPr>
            <w:r w:rsidRPr="00E20913">
              <w:rPr>
                <w:sz w:val="18"/>
              </w:rPr>
              <w:t>Patologia concomitante</w:t>
            </w:r>
          </w:p>
        </w:tc>
        <w:tc>
          <w:tcPr>
            <w:tcW w:w="1620" w:type="dxa"/>
            <w:tcBorders>
              <w:top w:val="single" w:sz="4" w:space="0" w:color="000000"/>
              <w:left w:val="single" w:sz="4" w:space="0" w:color="000000"/>
              <w:bottom w:val="single" w:sz="4" w:space="0" w:color="000000"/>
            </w:tcBorders>
          </w:tcPr>
          <w:p w14:paraId="701A1F5E" w14:textId="77777777" w:rsidR="00E20913" w:rsidRPr="00E20913" w:rsidRDefault="00E20913" w:rsidP="00E20913">
            <w:pPr>
              <w:snapToGrid w:val="0"/>
              <w:rPr>
                <w:sz w:val="18"/>
              </w:rPr>
            </w:pPr>
            <w:r w:rsidRPr="00E20913">
              <w:rPr>
                <w:sz w:val="18"/>
              </w:rPr>
              <w:t>Individua il codice della patologia concomitante, eventualmente presente, se diverso a seguito della rivalutazione.</w:t>
            </w:r>
          </w:p>
        </w:tc>
        <w:tc>
          <w:tcPr>
            <w:tcW w:w="851" w:type="dxa"/>
            <w:tcBorders>
              <w:top w:val="single" w:sz="4" w:space="0" w:color="000000"/>
              <w:left w:val="single" w:sz="4" w:space="0" w:color="000000"/>
              <w:bottom w:val="single" w:sz="4" w:space="0" w:color="000000"/>
            </w:tcBorders>
          </w:tcPr>
          <w:p w14:paraId="35323A08"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62E91980" w14:textId="77777777" w:rsidR="00E20913" w:rsidRPr="00E20913" w:rsidRDefault="00E20913" w:rsidP="00E20913">
            <w:pPr>
              <w:snapToGrid w:val="0"/>
              <w:jc w:val="center"/>
              <w:rPr>
                <w:sz w:val="18"/>
              </w:rPr>
            </w:pPr>
            <w:r w:rsidRPr="00E20913">
              <w:rPr>
                <w:sz w:val="18"/>
              </w:rPr>
              <w:t>CON</w:t>
            </w:r>
          </w:p>
        </w:tc>
        <w:tc>
          <w:tcPr>
            <w:tcW w:w="810" w:type="dxa"/>
            <w:tcBorders>
              <w:top w:val="single" w:sz="4" w:space="0" w:color="000000"/>
              <w:left w:val="single" w:sz="4" w:space="0" w:color="000000"/>
              <w:bottom w:val="single" w:sz="4" w:space="0" w:color="000000"/>
            </w:tcBorders>
          </w:tcPr>
          <w:p w14:paraId="2384201D"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1ED0BF7F" w14:textId="77777777" w:rsidR="00E20913" w:rsidRPr="00E20913" w:rsidRDefault="00E20913" w:rsidP="00E20913">
            <w:pPr>
              <w:snapToGrid w:val="0"/>
              <w:rPr>
                <w:sz w:val="18"/>
              </w:rPr>
            </w:pPr>
            <w:r w:rsidRPr="00E20913">
              <w:rPr>
                <w:sz w:val="18"/>
              </w:rPr>
              <w:t>Come da controllo</w:t>
            </w:r>
          </w:p>
        </w:tc>
      </w:tr>
      <w:tr w:rsidR="00E20913" w:rsidRPr="00E20913" w14:paraId="1CC0C5D3" w14:textId="77777777" w:rsidTr="000667CB">
        <w:trPr>
          <w:trHeight w:val="262"/>
        </w:trPr>
        <w:tc>
          <w:tcPr>
            <w:tcW w:w="600" w:type="dxa"/>
            <w:tcBorders>
              <w:top w:val="single" w:sz="4" w:space="0" w:color="000000"/>
              <w:left w:val="single" w:sz="4" w:space="0" w:color="000000"/>
              <w:bottom w:val="single" w:sz="4" w:space="0" w:color="000000"/>
            </w:tcBorders>
          </w:tcPr>
          <w:p w14:paraId="7B6A5DCC" w14:textId="77777777" w:rsidR="00E20913" w:rsidRPr="00E20913" w:rsidRDefault="00E20913" w:rsidP="00E20913">
            <w:pPr>
              <w:snapToGrid w:val="0"/>
              <w:jc w:val="center"/>
              <w:rPr>
                <w:sz w:val="18"/>
              </w:rPr>
            </w:pPr>
            <w:r w:rsidRPr="00E20913">
              <w:rPr>
                <w:sz w:val="18"/>
              </w:rPr>
              <w:t>44.6</w:t>
            </w:r>
          </w:p>
        </w:tc>
        <w:tc>
          <w:tcPr>
            <w:tcW w:w="1455" w:type="dxa"/>
            <w:tcBorders>
              <w:top w:val="single" w:sz="4" w:space="0" w:color="000000"/>
              <w:left w:val="single" w:sz="4" w:space="0" w:color="000000"/>
              <w:bottom w:val="single" w:sz="4" w:space="0" w:color="000000"/>
            </w:tcBorders>
          </w:tcPr>
          <w:p w14:paraId="3A9D6461" w14:textId="77777777" w:rsidR="00E20913" w:rsidRPr="00E20913" w:rsidRDefault="00E20913" w:rsidP="00E20913">
            <w:pPr>
              <w:snapToGrid w:val="0"/>
              <w:rPr>
                <w:sz w:val="18"/>
              </w:rPr>
            </w:pPr>
            <w:r w:rsidRPr="00E20913">
              <w:rPr>
                <w:sz w:val="18"/>
              </w:rPr>
              <w:t>Patologia concomitante</w:t>
            </w:r>
          </w:p>
        </w:tc>
        <w:tc>
          <w:tcPr>
            <w:tcW w:w="1620" w:type="dxa"/>
            <w:tcBorders>
              <w:top w:val="single" w:sz="4" w:space="0" w:color="000000"/>
              <w:left w:val="single" w:sz="4" w:space="0" w:color="000000"/>
              <w:bottom w:val="single" w:sz="4" w:space="0" w:color="000000"/>
            </w:tcBorders>
          </w:tcPr>
          <w:p w14:paraId="4320AE16" w14:textId="77777777" w:rsidR="00E20913" w:rsidRPr="00E20913" w:rsidRDefault="00E20913" w:rsidP="00E20913">
            <w:pPr>
              <w:snapToGrid w:val="0"/>
              <w:rPr>
                <w:sz w:val="18"/>
              </w:rPr>
            </w:pPr>
            <w:r w:rsidRPr="00E20913">
              <w:rPr>
                <w:sz w:val="18"/>
              </w:rPr>
              <w:t>Individua il codice della patologia concomitante, eventualmente presente, se diverso a seguito della rivalutazione.</w:t>
            </w:r>
          </w:p>
        </w:tc>
        <w:tc>
          <w:tcPr>
            <w:tcW w:w="851" w:type="dxa"/>
            <w:tcBorders>
              <w:top w:val="single" w:sz="4" w:space="0" w:color="000000"/>
              <w:left w:val="single" w:sz="4" w:space="0" w:color="000000"/>
              <w:bottom w:val="single" w:sz="4" w:space="0" w:color="000000"/>
            </w:tcBorders>
          </w:tcPr>
          <w:p w14:paraId="57C35B75"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7C986CB2" w14:textId="77777777" w:rsidR="00E20913" w:rsidRPr="00E20913" w:rsidRDefault="00E20913" w:rsidP="00E20913">
            <w:pPr>
              <w:snapToGrid w:val="0"/>
              <w:jc w:val="center"/>
              <w:rPr>
                <w:sz w:val="18"/>
              </w:rPr>
            </w:pPr>
            <w:r w:rsidRPr="00E20913">
              <w:rPr>
                <w:sz w:val="18"/>
              </w:rPr>
              <w:t>CON</w:t>
            </w:r>
          </w:p>
        </w:tc>
        <w:tc>
          <w:tcPr>
            <w:tcW w:w="810" w:type="dxa"/>
            <w:tcBorders>
              <w:top w:val="single" w:sz="4" w:space="0" w:color="000000"/>
              <w:left w:val="single" w:sz="4" w:space="0" w:color="000000"/>
              <w:bottom w:val="single" w:sz="4" w:space="0" w:color="000000"/>
            </w:tcBorders>
          </w:tcPr>
          <w:p w14:paraId="7E8ED6A8"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48CDDDBF" w14:textId="77777777" w:rsidR="00E20913" w:rsidRPr="00E20913" w:rsidRDefault="00E20913" w:rsidP="00E20913">
            <w:pPr>
              <w:snapToGrid w:val="0"/>
              <w:rPr>
                <w:sz w:val="18"/>
              </w:rPr>
            </w:pPr>
            <w:r w:rsidRPr="00E20913">
              <w:rPr>
                <w:sz w:val="18"/>
              </w:rPr>
              <w:t>Come da controllo</w:t>
            </w:r>
          </w:p>
        </w:tc>
      </w:tr>
      <w:tr w:rsidR="00E20913" w:rsidRPr="00E20913" w14:paraId="44BAF132" w14:textId="77777777" w:rsidTr="000667CB">
        <w:trPr>
          <w:trHeight w:val="262"/>
        </w:trPr>
        <w:tc>
          <w:tcPr>
            <w:tcW w:w="600" w:type="dxa"/>
            <w:tcBorders>
              <w:top w:val="single" w:sz="4" w:space="0" w:color="000000"/>
              <w:left w:val="single" w:sz="4" w:space="0" w:color="000000"/>
              <w:bottom w:val="single" w:sz="4" w:space="0" w:color="000000"/>
            </w:tcBorders>
          </w:tcPr>
          <w:p w14:paraId="2A71F689" w14:textId="77777777" w:rsidR="00E20913" w:rsidRPr="00E20913" w:rsidRDefault="00E20913" w:rsidP="00E20913">
            <w:pPr>
              <w:snapToGrid w:val="0"/>
              <w:jc w:val="center"/>
              <w:rPr>
                <w:sz w:val="18"/>
              </w:rPr>
            </w:pPr>
            <w:r w:rsidRPr="00E20913">
              <w:rPr>
                <w:sz w:val="18"/>
              </w:rPr>
              <w:lastRenderedPageBreak/>
              <w:t>45.0</w:t>
            </w:r>
          </w:p>
        </w:tc>
        <w:tc>
          <w:tcPr>
            <w:tcW w:w="1455" w:type="dxa"/>
            <w:tcBorders>
              <w:top w:val="single" w:sz="4" w:space="0" w:color="000000"/>
              <w:left w:val="single" w:sz="4" w:space="0" w:color="000000"/>
              <w:bottom w:val="single" w:sz="4" w:space="0" w:color="000000"/>
            </w:tcBorders>
          </w:tcPr>
          <w:p w14:paraId="710BB929" w14:textId="77777777" w:rsidR="00E20913" w:rsidRPr="00E20913" w:rsidRDefault="00E20913" w:rsidP="00E20913">
            <w:pPr>
              <w:snapToGrid w:val="0"/>
              <w:rPr>
                <w:sz w:val="18"/>
              </w:rPr>
            </w:pPr>
            <w:r w:rsidRPr="00E20913">
              <w:rPr>
                <w:sz w:val="18"/>
              </w:rPr>
              <w:t>Eventuali trattamenti socioriabilitativi</w:t>
            </w:r>
          </w:p>
        </w:tc>
        <w:tc>
          <w:tcPr>
            <w:tcW w:w="1620" w:type="dxa"/>
            <w:tcBorders>
              <w:top w:val="single" w:sz="4" w:space="0" w:color="000000"/>
              <w:left w:val="single" w:sz="4" w:space="0" w:color="000000"/>
              <w:bottom w:val="single" w:sz="4" w:space="0" w:color="000000"/>
            </w:tcBorders>
          </w:tcPr>
          <w:p w14:paraId="69CB6077" w14:textId="77777777" w:rsidR="00E20913" w:rsidRPr="00E20913" w:rsidRDefault="00E20913" w:rsidP="00E20913">
            <w:pPr>
              <w:snapToGrid w:val="0"/>
              <w:rPr>
                <w:sz w:val="18"/>
              </w:rPr>
            </w:pPr>
            <w:r w:rsidRPr="00E20913">
              <w:rPr>
                <w:sz w:val="18"/>
              </w:rPr>
              <w:t xml:space="preserve">Indica l'eventuale erogazione di trattamenti </w:t>
            </w:r>
            <w:proofErr w:type="gramStart"/>
            <w:r w:rsidRPr="00E20913">
              <w:rPr>
                <w:sz w:val="18"/>
              </w:rPr>
              <w:t>socio-riabilitativi</w:t>
            </w:r>
            <w:proofErr w:type="gramEnd"/>
            <w:r w:rsidRPr="00E20913">
              <w:rPr>
                <w:sz w:val="18"/>
              </w:rPr>
              <w:t>.</w:t>
            </w:r>
          </w:p>
        </w:tc>
        <w:tc>
          <w:tcPr>
            <w:tcW w:w="851" w:type="dxa"/>
            <w:tcBorders>
              <w:top w:val="single" w:sz="4" w:space="0" w:color="000000"/>
              <w:left w:val="single" w:sz="4" w:space="0" w:color="000000"/>
              <w:bottom w:val="single" w:sz="4" w:space="0" w:color="000000"/>
            </w:tcBorders>
          </w:tcPr>
          <w:p w14:paraId="3A4097C3"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5B0AE835" w14:textId="77777777" w:rsidR="00E20913" w:rsidRPr="00E20913" w:rsidRDefault="00E20913" w:rsidP="00E20913">
            <w:pPr>
              <w:snapToGrid w:val="0"/>
              <w:jc w:val="center"/>
              <w:rPr>
                <w:sz w:val="18"/>
              </w:rPr>
            </w:pPr>
            <w:r w:rsidRPr="00E20913">
              <w:rPr>
                <w:sz w:val="18"/>
              </w:rPr>
              <w:t>CON</w:t>
            </w:r>
          </w:p>
        </w:tc>
        <w:tc>
          <w:tcPr>
            <w:tcW w:w="810" w:type="dxa"/>
            <w:tcBorders>
              <w:top w:val="single" w:sz="4" w:space="0" w:color="000000"/>
              <w:left w:val="single" w:sz="4" w:space="0" w:color="000000"/>
              <w:bottom w:val="single" w:sz="4" w:space="0" w:color="000000"/>
            </w:tcBorders>
          </w:tcPr>
          <w:p w14:paraId="4C7B2753"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BA06E79" w14:textId="04981B8C"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 “</w:t>
            </w:r>
            <w:r w:rsidRPr="00E20913">
              <w:rPr>
                <w:sz w:val="18"/>
              </w:rPr>
              <w:t>9</w:t>
            </w:r>
            <w:r w:rsidR="002671DC">
              <w:rPr>
                <w:sz w:val="18"/>
              </w:rPr>
              <w:t>”</w:t>
            </w:r>
          </w:p>
        </w:tc>
      </w:tr>
      <w:tr w:rsidR="00E20913" w:rsidRPr="00E20913" w14:paraId="5638816E" w14:textId="77777777" w:rsidTr="000667CB">
        <w:trPr>
          <w:trHeight w:val="262"/>
        </w:trPr>
        <w:tc>
          <w:tcPr>
            <w:tcW w:w="600" w:type="dxa"/>
            <w:tcBorders>
              <w:top w:val="single" w:sz="4" w:space="0" w:color="000000"/>
              <w:left w:val="single" w:sz="4" w:space="0" w:color="000000"/>
              <w:bottom w:val="single" w:sz="4" w:space="0" w:color="000000"/>
            </w:tcBorders>
          </w:tcPr>
          <w:p w14:paraId="52C3F1D1" w14:textId="77777777" w:rsidR="00E20913" w:rsidRPr="00E20913" w:rsidRDefault="00E20913" w:rsidP="00E20913">
            <w:pPr>
              <w:snapToGrid w:val="0"/>
              <w:jc w:val="center"/>
              <w:rPr>
                <w:sz w:val="18"/>
              </w:rPr>
            </w:pPr>
            <w:r w:rsidRPr="00E20913">
              <w:rPr>
                <w:sz w:val="18"/>
              </w:rPr>
              <w:t>46.0</w:t>
            </w:r>
          </w:p>
        </w:tc>
        <w:tc>
          <w:tcPr>
            <w:tcW w:w="1455" w:type="dxa"/>
            <w:tcBorders>
              <w:top w:val="single" w:sz="4" w:space="0" w:color="000000"/>
              <w:left w:val="single" w:sz="4" w:space="0" w:color="000000"/>
              <w:bottom w:val="single" w:sz="4" w:space="0" w:color="000000"/>
            </w:tcBorders>
          </w:tcPr>
          <w:p w14:paraId="4220B2EC" w14:textId="77777777" w:rsidR="00E20913" w:rsidRPr="00E20913" w:rsidRDefault="00E20913" w:rsidP="00E20913">
            <w:pPr>
              <w:snapToGrid w:val="0"/>
              <w:rPr>
                <w:sz w:val="18"/>
              </w:rPr>
            </w:pPr>
            <w:r w:rsidRPr="00E20913">
              <w:rPr>
                <w:sz w:val="18"/>
              </w:rPr>
              <w:t>Livello di Autonomia</w:t>
            </w:r>
          </w:p>
        </w:tc>
        <w:tc>
          <w:tcPr>
            <w:tcW w:w="1620" w:type="dxa"/>
            <w:tcBorders>
              <w:top w:val="single" w:sz="4" w:space="0" w:color="000000"/>
              <w:left w:val="single" w:sz="4" w:space="0" w:color="000000"/>
              <w:bottom w:val="single" w:sz="4" w:space="0" w:color="000000"/>
            </w:tcBorders>
          </w:tcPr>
          <w:p w14:paraId="7B7CD2F6" w14:textId="77777777" w:rsidR="00E20913" w:rsidRPr="00E20913" w:rsidRDefault="00E20913" w:rsidP="00E20913">
            <w:pPr>
              <w:snapToGrid w:val="0"/>
              <w:rPr>
                <w:sz w:val="18"/>
              </w:rPr>
            </w:pPr>
            <w:r w:rsidRPr="00E20913">
              <w:rPr>
                <w:sz w:val="18"/>
              </w:rPr>
              <w:t>Indica il livello di autonomia nelle attività della vita quotidiana (alimentazione, igiene personale, vestirsi, uso bagno).</w:t>
            </w:r>
          </w:p>
        </w:tc>
        <w:tc>
          <w:tcPr>
            <w:tcW w:w="851" w:type="dxa"/>
            <w:tcBorders>
              <w:top w:val="single" w:sz="4" w:space="0" w:color="000000"/>
              <w:left w:val="single" w:sz="4" w:space="0" w:color="000000"/>
              <w:bottom w:val="single" w:sz="4" w:space="0" w:color="000000"/>
            </w:tcBorders>
          </w:tcPr>
          <w:p w14:paraId="7EB60F4A"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297587B0"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1CE343E1"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5AFD984" w14:textId="030DEF1F"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 “</w:t>
            </w:r>
            <w:r w:rsidRPr="00E20913">
              <w:rPr>
                <w:sz w:val="18"/>
              </w:rPr>
              <w:t>3</w:t>
            </w:r>
            <w:r w:rsidR="002671DC">
              <w:rPr>
                <w:sz w:val="18"/>
              </w:rPr>
              <w:t>”, “</w:t>
            </w:r>
            <w:r w:rsidRPr="00E20913">
              <w:rPr>
                <w:sz w:val="18"/>
              </w:rPr>
              <w:t>9</w:t>
            </w:r>
            <w:r w:rsidR="002671DC">
              <w:rPr>
                <w:sz w:val="18"/>
              </w:rPr>
              <w:t>”</w:t>
            </w:r>
          </w:p>
        </w:tc>
      </w:tr>
      <w:tr w:rsidR="00E20913" w:rsidRPr="00E20913" w14:paraId="3E24E81F" w14:textId="77777777" w:rsidTr="000667CB">
        <w:trPr>
          <w:trHeight w:val="262"/>
        </w:trPr>
        <w:tc>
          <w:tcPr>
            <w:tcW w:w="600" w:type="dxa"/>
            <w:tcBorders>
              <w:top w:val="single" w:sz="4" w:space="0" w:color="000000"/>
              <w:left w:val="single" w:sz="4" w:space="0" w:color="000000"/>
              <w:bottom w:val="single" w:sz="4" w:space="0" w:color="000000"/>
            </w:tcBorders>
          </w:tcPr>
          <w:p w14:paraId="50CA490E" w14:textId="77777777" w:rsidR="00E20913" w:rsidRPr="00E20913" w:rsidRDefault="00E20913" w:rsidP="00E20913">
            <w:pPr>
              <w:snapToGrid w:val="0"/>
              <w:jc w:val="center"/>
              <w:rPr>
                <w:sz w:val="18"/>
              </w:rPr>
            </w:pPr>
            <w:r w:rsidRPr="00E20913">
              <w:rPr>
                <w:sz w:val="18"/>
              </w:rPr>
              <w:t>47.0</w:t>
            </w:r>
          </w:p>
        </w:tc>
        <w:tc>
          <w:tcPr>
            <w:tcW w:w="1455" w:type="dxa"/>
            <w:tcBorders>
              <w:top w:val="single" w:sz="4" w:space="0" w:color="000000"/>
              <w:left w:val="single" w:sz="4" w:space="0" w:color="000000"/>
              <w:bottom w:val="single" w:sz="4" w:space="0" w:color="000000"/>
            </w:tcBorders>
          </w:tcPr>
          <w:p w14:paraId="7B616DBB" w14:textId="77777777" w:rsidR="00E20913" w:rsidRPr="00E20913" w:rsidRDefault="00E20913" w:rsidP="00E20913">
            <w:pPr>
              <w:snapToGrid w:val="0"/>
              <w:rPr>
                <w:sz w:val="18"/>
              </w:rPr>
            </w:pPr>
            <w:r w:rsidRPr="00E20913">
              <w:rPr>
                <w:sz w:val="18"/>
              </w:rPr>
              <w:t>Grado mobilità</w:t>
            </w:r>
          </w:p>
        </w:tc>
        <w:tc>
          <w:tcPr>
            <w:tcW w:w="1620" w:type="dxa"/>
            <w:tcBorders>
              <w:top w:val="single" w:sz="4" w:space="0" w:color="000000"/>
              <w:left w:val="single" w:sz="4" w:space="0" w:color="000000"/>
              <w:bottom w:val="single" w:sz="4" w:space="0" w:color="000000"/>
            </w:tcBorders>
          </w:tcPr>
          <w:p w14:paraId="63BBA25B" w14:textId="77777777" w:rsidR="00E20913" w:rsidRPr="00E20913" w:rsidRDefault="00E20913" w:rsidP="00E20913">
            <w:pPr>
              <w:snapToGrid w:val="0"/>
              <w:rPr>
                <w:sz w:val="18"/>
              </w:rPr>
            </w:pPr>
            <w:r w:rsidRPr="00E20913">
              <w:rPr>
                <w:sz w:val="18"/>
              </w:rPr>
              <w:t>Indica il livello di autonomia dell’assistito nell’area di mobilità.</w:t>
            </w:r>
          </w:p>
        </w:tc>
        <w:tc>
          <w:tcPr>
            <w:tcW w:w="851" w:type="dxa"/>
            <w:tcBorders>
              <w:top w:val="single" w:sz="4" w:space="0" w:color="000000"/>
              <w:left w:val="single" w:sz="4" w:space="0" w:color="000000"/>
              <w:bottom w:val="single" w:sz="4" w:space="0" w:color="000000"/>
            </w:tcBorders>
          </w:tcPr>
          <w:p w14:paraId="30506DFA"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1897DF66"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1561FBC9"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6B051C8B" w14:textId="4709D81F"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 “</w:t>
            </w:r>
            <w:r w:rsidRPr="00E20913">
              <w:rPr>
                <w:sz w:val="18"/>
              </w:rPr>
              <w:t>3</w:t>
            </w:r>
            <w:r w:rsidR="002671DC">
              <w:rPr>
                <w:sz w:val="18"/>
              </w:rPr>
              <w:t>”, “</w:t>
            </w:r>
            <w:r w:rsidRPr="00E20913">
              <w:rPr>
                <w:sz w:val="18"/>
              </w:rPr>
              <w:t>4</w:t>
            </w:r>
            <w:r w:rsidR="002671DC">
              <w:rPr>
                <w:sz w:val="18"/>
              </w:rPr>
              <w:t>”, “</w:t>
            </w:r>
            <w:r w:rsidRPr="00E20913">
              <w:rPr>
                <w:sz w:val="18"/>
              </w:rPr>
              <w:t>5</w:t>
            </w:r>
            <w:r w:rsidR="002671DC">
              <w:rPr>
                <w:sz w:val="18"/>
              </w:rPr>
              <w:t>”, “</w:t>
            </w:r>
            <w:r w:rsidRPr="00E20913">
              <w:rPr>
                <w:sz w:val="18"/>
              </w:rPr>
              <w:t>9</w:t>
            </w:r>
            <w:r w:rsidR="002671DC">
              <w:rPr>
                <w:sz w:val="18"/>
              </w:rPr>
              <w:t>”</w:t>
            </w:r>
          </w:p>
        </w:tc>
      </w:tr>
      <w:tr w:rsidR="00E20913" w:rsidRPr="00E20913" w14:paraId="2971E620" w14:textId="77777777" w:rsidTr="000667CB">
        <w:trPr>
          <w:trHeight w:val="262"/>
        </w:trPr>
        <w:tc>
          <w:tcPr>
            <w:tcW w:w="600" w:type="dxa"/>
            <w:tcBorders>
              <w:top w:val="single" w:sz="4" w:space="0" w:color="000000"/>
              <w:left w:val="single" w:sz="4" w:space="0" w:color="000000"/>
              <w:bottom w:val="single" w:sz="4" w:space="0" w:color="000000"/>
            </w:tcBorders>
          </w:tcPr>
          <w:p w14:paraId="28E9CF32" w14:textId="77777777" w:rsidR="00E20913" w:rsidRPr="00E20913" w:rsidRDefault="00E20913" w:rsidP="00E20913">
            <w:pPr>
              <w:snapToGrid w:val="0"/>
              <w:jc w:val="center"/>
              <w:rPr>
                <w:sz w:val="18"/>
              </w:rPr>
            </w:pPr>
            <w:r w:rsidRPr="00E20913">
              <w:rPr>
                <w:sz w:val="18"/>
              </w:rPr>
              <w:t>48.0</w:t>
            </w:r>
          </w:p>
        </w:tc>
        <w:tc>
          <w:tcPr>
            <w:tcW w:w="1455" w:type="dxa"/>
            <w:tcBorders>
              <w:top w:val="single" w:sz="4" w:space="0" w:color="000000"/>
              <w:left w:val="single" w:sz="4" w:space="0" w:color="000000"/>
              <w:bottom w:val="single" w:sz="4" w:space="0" w:color="000000"/>
            </w:tcBorders>
          </w:tcPr>
          <w:p w14:paraId="2CBE7427" w14:textId="77777777" w:rsidR="00E20913" w:rsidRPr="00E20913" w:rsidRDefault="00E20913" w:rsidP="00E20913">
            <w:pPr>
              <w:snapToGrid w:val="0"/>
              <w:rPr>
                <w:sz w:val="18"/>
              </w:rPr>
            </w:pPr>
            <w:r w:rsidRPr="00E20913">
              <w:rPr>
                <w:sz w:val="18"/>
              </w:rPr>
              <w:t>Disturbi cognitivi</w:t>
            </w:r>
          </w:p>
        </w:tc>
        <w:tc>
          <w:tcPr>
            <w:tcW w:w="1620" w:type="dxa"/>
            <w:tcBorders>
              <w:top w:val="single" w:sz="4" w:space="0" w:color="000000"/>
              <w:left w:val="single" w:sz="4" w:space="0" w:color="000000"/>
              <w:bottom w:val="single" w:sz="4" w:space="0" w:color="000000"/>
            </w:tcBorders>
          </w:tcPr>
          <w:p w14:paraId="217ABE7B" w14:textId="77777777" w:rsidR="00E20913" w:rsidRPr="00E20913" w:rsidRDefault="00E20913" w:rsidP="00E20913">
            <w:pPr>
              <w:snapToGrid w:val="0"/>
              <w:rPr>
                <w:sz w:val="18"/>
              </w:rPr>
            </w:pPr>
            <w:r w:rsidRPr="00E20913">
              <w:rPr>
                <w:sz w:val="18"/>
              </w:rPr>
              <w:t>Identifica l’entità dei disturbi cognitivi (disturbi della memoria, orientamento, attenzione) eventualmente presenti.</w:t>
            </w:r>
          </w:p>
        </w:tc>
        <w:tc>
          <w:tcPr>
            <w:tcW w:w="851" w:type="dxa"/>
            <w:tcBorders>
              <w:top w:val="single" w:sz="4" w:space="0" w:color="000000"/>
              <w:left w:val="single" w:sz="4" w:space="0" w:color="000000"/>
              <w:bottom w:val="single" w:sz="4" w:space="0" w:color="000000"/>
            </w:tcBorders>
          </w:tcPr>
          <w:p w14:paraId="7CEA4501"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42662CC7"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64D09A0B"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1B28A56" w14:textId="250D85F6"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 “</w:t>
            </w:r>
            <w:r w:rsidRPr="00E20913">
              <w:rPr>
                <w:sz w:val="18"/>
              </w:rPr>
              <w:t>3</w:t>
            </w:r>
            <w:r w:rsidR="002671DC">
              <w:rPr>
                <w:sz w:val="18"/>
              </w:rPr>
              <w:t>”, “</w:t>
            </w:r>
            <w:r w:rsidRPr="00E20913">
              <w:rPr>
                <w:sz w:val="18"/>
              </w:rPr>
              <w:t>9</w:t>
            </w:r>
            <w:r w:rsidR="002671DC">
              <w:rPr>
                <w:sz w:val="18"/>
              </w:rPr>
              <w:t>”</w:t>
            </w:r>
          </w:p>
        </w:tc>
      </w:tr>
      <w:tr w:rsidR="00E20913" w:rsidRPr="00E20913" w14:paraId="1E4B29A1" w14:textId="77777777" w:rsidTr="000667CB">
        <w:trPr>
          <w:trHeight w:val="262"/>
        </w:trPr>
        <w:tc>
          <w:tcPr>
            <w:tcW w:w="600" w:type="dxa"/>
            <w:tcBorders>
              <w:top w:val="single" w:sz="4" w:space="0" w:color="000000"/>
              <w:left w:val="single" w:sz="4" w:space="0" w:color="000000"/>
              <w:bottom w:val="single" w:sz="4" w:space="0" w:color="000000"/>
            </w:tcBorders>
          </w:tcPr>
          <w:p w14:paraId="11962E26" w14:textId="77777777" w:rsidR="00E20913" w:rsidRPr="00E20913" w:rsidRDefault="00E20913" w:rsidP="00E20913">
            <w:pPr>
              <w:snapToGrid w:val="0"/>
              <w:jc w:val="center"/>
              <w:rPr>
                <w:sz w:val="18"/>
              </w:rPr>
            </w:pPr>
            <w:r w:rsidRPr="00E20913">
              <w:rPr>
                <w:sz w:val="18"/>
              </w:rPr>
              <w:t>49.0</w:t>
            </w:r>
          </w:p>
        </w:tc>
        <w:tc>
          <w:tcPr>
            <w:tcW w:w="1455" w:type="dxa"/>
            <w:tcBorders>
              <w:top w:val="single" w:sz="4" w:space="0" w:color="000000"/>
              <w:left w:val="single" w:sz="4" w:space="0" w:color="000000"/>
              <w:bottom w:val="single" w:sz="4" w:space="0" w:color="000000"/>
            </w:tcBorders>
          </w:tcPr>
          <w:p w14:paraId="49751716" w14:textId="77777777" w:rsidR="00E20913" w:rsidRPr="00E20913" w:rsidRDefault="00E20913" w:rsidP="00E20913">
            <w:pPr>
              <w:snapToGrid w:val="0"/>
              <w:rPr>
                <w:sz w:val="18"/>
              </w:rPr>
            </w:pPr>
            <w:r w:rsidRPr="00E20913">
              <w:rPr>
                <w:sz w:val="18"/>
              </w:rPr>
              <w:t>Disturbi comportamentali</w:t>
            </w:r>
          </w:p>
        </w:tc>
        <w:tc>
          <w:tcPr>
            <w:tcW w:w="1620" w:type="dxa"/>
            <w:tcBorders>
              <w:top w:val="single" w:sz="4" w:space="0" w:color="000000"/>
              <w:left w:val="single" w:sz="4" w:space="0" w:color="000000"/>
              <w:bottom w:val="single" w:sz="4" w:space="0" w:color="000000"/>
            </w:tcBorders>
          </w:tcPr>
          <w:p w14:paraId="2C037212" w14:textId="77777777" w:rsidR="00E20913" w:rsidRPr="00E20913" w:rsidRDefault="00E20913" w:rsidP="00E20913">
            <w:pPr>
              <w:snapToGrid w:val="0"/>
              <w:rPr>
                <w:sz w:val="18"/>
              </w:rPr>
            </w:pPr>
            <w:r w:rsidRPr="00E20913">
              <w:rPr>
                <w:sz w:val="18"/>
              </w:rPr>
              <w:t>Individua l’entità dei disturbi comportamentali eventualmente presenti.</w:t>
            </w:r>
          </w:p>
        </w:tc>
        <w:tc>
          <w:tcPr>
            <w:tcW w:w="851" w:type="dxa"/>
            <w:tcBorders>
              <w:top w:val="single" w:sz="4" w:space="0" w:color="000000"/>
              <w:left w:val="single" w:sz="4" w:space="0" w:color="000000"/>
              <w:bottom w:val="single" w:sz="4" w:space="0" w:color="000000"/>
            </w:tcBorders>
          </w:tcPr>
          <w:p w14:paraId="1B3BF688"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666D78A6"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10BA6FD2"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B6073E6" w14:textId="597C50FE"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 “</w:t>
            </w:r>
            <w:r w:rsidRPr="00E20913">
              <w:rPr>
                <w:sz w:val="18"/>
              </w:rPr>
              <w:t>3</w:t>
            </w:r>
            <w:r w:rsidR="002671DC">
              <w:rPr>
                <w:sz w:val="18"/>
              </w:rPr>
              <w:t>”, “</w:t>
            </w:r>
            <w:r w:rsidRPr="00E20913">
              <w:rPr>
                <w:sz w:val="18"/>
              </w:rPr>
              <w:t>9</w:t>
            </w:r>
            <w:r w:rsidR="002671DC">
              <w:rPr>
                <w:sz w:val="18"/>
              </w:rPr>
              <w:t>”</w:t>
            </w:r>
          </w:p>
        </w:tc>
      </w:tr>
      <w:tr w:rsidR="00E20913" w:rsidRPr="00E20913" w14:paraId="716DC971" w14:textId="77777777" w:rsidTr="000667CB">
        <w:trPr>
          <w:trHeight w:val="262"/>
        </w:trPr>
        <w:tc>
          <w:tcPr>
            <w:tcW w:w="600" w:type="dxa"/>
            <w:tcBorders>
              <w:top w:val="single" w:sz="4" w:space="0" w:color="000000"/>
              <w:left w:val="single" w:sz="4" w:space="0" w:color="000000"/>
              <w:bottom w:val="single" w:sz="4" w:space="0" w:color="000000"/>
            </w:tcBorders>
          </w:tcPr>
          <w:p w14:paraId="4488CE9E" w14:textId="77777777" w:rsidR="00E20913" w:rsidRPr="00E20913" w:rsidRDefault="00E20913" w:rsidP="00E20913">
            <w:pPr>
              <w:snapToGrid w:val="0"/>
              <w:jc w:val="center"/>
              <w:rPr>
                <w:sz w:val="18"/>
              </w:rPr>
            </w:pPr>
            <w:r w:rsidRPr="00E20913">
              <w:rPr>
                <w:sz w:val="18"/>
              </w:rPr>
              <w:t>50.0</w:t>
            </w:r>
          </w:p>
        </w:tc>
        <w:tc>
          <w:tcPr>
            <w:tcW w:w="1455" w:type="dxa"/>
            <w:tcBorders>
              <w:top w:val="single" w:sz="4" w:space="0" w:color="000000"/>
              <w:left w:val="single" w:sz="4" w:space="0" w:color="000000"/>
              <w:bottom w:val="single" w:sz="4" w:space="0" w:color="000000"/>
            </w:tcBorders>
          </w:tcPr>
          <w:p w14:paraId="4F6B6807" w14:textId="77777777" w:rsidR="00E20913" w:rsidRPr="00E20913" w:rsidRDefault="00E20913" w:rsidP="00E20913">
            <w:pPr>
              <w:snapToGrid w:val="0"/>
              <w:rPr>
                <w:sz w:val="18"/>
              </w:rPr>
            </w:pPr>
            <w:r w:rsidRPr="00E20913">
              <w:rPr>
                <w:sz w:val="18"/>
              </w:rPr>
              <w:t>Comunicazione</w:t>
            </w:r>
          </w:p>
        </w:tc>
        <w:tc>
          <w:tcPr>
            <w:tcW w:w="1620" w:type="dxa"/>
            <w:tcBorders>
              <w:top w:val="single" w:sz="4" w:space="0" w:color="000000"/>
              <w:left w:val="single" w:sz="4" w:space="0" w:color="000000"/>
              <w:bottom w:val="single" w:sz="4" w:space="0" w:color="000000"/>
            </w:tcBorders>
          </w:tcPr>
          <w:p w14:paraId="6682AC35" w14:textId="77777777" w:rsidR="00E20913" w:rsidRPr="00E20913" w:rsidRDefault="00E20913" w:rsidP="00E20913">
            <w:pPr>
              <w:snapToGrid w:val="0"/>
              <w:rPr>
                <w:sz w:val="18"/>
              </w:rPr>
            </w:pPr>
            <w:r w:rsidRPr="00E20913">
              <w:rPr>
                <w:sz w:val="18"/>
              </w:rPr>
              <w:t>Identifica l’entità dei disturbi relativa all’area della comunicazione (comprendere/esprimersi).</w:t>
            </w:r>
          </w:p>
        </w:tc>
        <w:tc>
          <w:tcPr>
            <w:tcW w:w="851" w:type="dxa"/>
            <w:tcBorders>
              <w:top w:val="single" w:sz="4" w:space="0" w:color="000000"/>
              <w:left w:val="single" w:sz="4" w:space="0" w:color="000000"/>
              <w:bottom w:val="single" w:sz="4" w:space="0" w:color="000000"/>
            </w:tcBorders>
          </w:tcPr>
          <w:p w14:paraId="3E155B06"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5451D2FD"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62181DA2"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235B501" w14:textId="23ADF84A"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 “</w:t>
            </w:r>
            <w:r w:rsidRPr="00E20913">
              <w:rPr>
                <w:sz w:val="18"/>
              </w:rPr>
              <w:t>3</w:t>
            </w:r>
            <w:r w:rsidR="002671DC">
              <w:rPr>
                <w:sz w:val="18"/>
              </w:rPr>
              <w:t>”, “</w:t>
            </w:r>
            <w:r w:rsidRPr="00E20913">
              <w:rPr>
                <w:sz w:val="18"/>
              </w:rPr>
              <w:t>9</w:t>
            </w:r>
            <w:r w:rsidR="002671DC">
              <w:rPr>
                <w:sz w:val="18"/>
              </w:rPr>
              <w:t>”</w:t>
            </w:r>
          </w:p>
        </w:tc>
      </w:tr>
      <w:tr w:rsidR="00E20913" w:rsidRPr="00E20913" w14:paraId="5B5592A0" w14:textId="77777777" w:rsidTr="000667CB">
        <w:trPr>
          <w:trHeight w:val="262"/>
        </w:trPr>
        <w:tc>
          <w:tcPr>
            <w:tcW w:w="600" w:type="dxa"/>
            <w:tcBorders>
              <w:top w:val="single" w:sz="4" w:space="0" w:color="000000"/>
              <w:left w:val="single" w:sz="4" w:space="0" w:color="000000"/>
              <w:bottom w:val="single" w:sz="4" w:space="0" w:color="000000"/>
            </w:tcBorders>
          </w:tcPr>
          <w:p w14:paraId="1BD5EB57" w14:textId="77777777" w:rsidR="00E20913" w:rsidRPr="00E20913" w:rsidRDefault="00E20913" w:rsidP="00E20913">
            <w:pPr>
              <w:snapToGrid w:val="0"/>
              <w:jc w:val="center"/>
              <w:rPr>
                <w:sz w:val="18"/>
              </w:rPr>
            </w:pPr>
            <w:r w:rsidRPr="00E20913">
              <w:rPr>
                <w:sz w:val="18"/>
              </w:rPr>
              <w:t>51.0</w:t>
            </w:r>
          </w:p>
        </w:tc>
        <w:tc>
          <w:tcPr>
            <w:tcW w:w="1455" w:type="dxa"/>
            <w:tcBorders>
              <w:top w:val="single" w:sz="4" w:space="0" w:color="000000"/>
              <w:left w:val="single" w:sz="4" w:space="0" w:color="000000"/>
              <w:bottom w:val="single" w:sz="4" w:space="0" w:color="000000"/>
            </w:tcBorders>
          </w:tcPr>
          <w:p w14:paraId="78B222AC" w14:textId="77777777" w:rsidR="00E20913" w:rsidRPr="00E20913" w:rsidRDefault="00E20913" w:rsidP="00E20913">
            <w:pPr>
              <w:snapToGrid w:val="0"/>
              <w:rPr>
                <w:sz w:val="18"/>
              </w:rPr>
            </w:pPr>
            <w:r w:rsidRPr="00E20913">
              <w:rPr>
                <w:sz w:val="18"/>
              </w:rPr>
              <w:t>Area sensoriale</w:t>
            </w:r>
          </w:p>
        </w:tc>
        <w:tc>
          <w:tcPr>
            <w:tcW w:w="1620" w:type="dxa"/>
            <w:tcBorders>
              <w:top w:val="single" w:sz="4" w:space="0" w:color="000000"/>
              <w:left w:val="single" w:sz="4" w:space="0" w:color="000000"/>
              <w:bottom w:val="single" w:sz="4" w:space="0" w:color="000000"/>
            </w:tcBorders>
          </w:tcPr>
          <w:p w14:paraId="64E917EB" w14:textId="77777777" w:rsidR="00E20913" w:rsidRPr="00E20913" w:rsidRDefault="00E20913" w:rsidP="00E20913">
            <w:pPr>
              <w:snapToGrid w:val="0"/>
              <w:rPr>
                <w:sz w:val="18"/>
              </w:rPr>
            </w:pPr>
            <w:r w:rsidRPr="00E20913">
              <w:rPr>
                <w:sz w:val="18"/>
              </w:rPr>
              <w:t>Identifica la presenza di deficit di tipo sensoriale.</w:t>
            </w:r>
          </w:p>
        </w:tc>
        <w:tc>
          <w:tcPr>
            <w:tcW w:w="851" w:type="dxa"/>
            <w:tcBorders>
              <w:top w:val="single" w:sz="4" w:space="0" w:color="000000"/>
              <w:left w:val="single" w:sz="4" w:space="0" w:color="000000"/>
              <w:bottom w:val="single" w:sz="4" w:space="0" w:color="000000"/>
            </w:tcBorders>
          </w:tcPr>
          <w:p w14:paraId="5D4780E4"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1B288199"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7C008B18"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BE5009E" w14:textId="135ED32B"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 “</w:t>
            </w:r>
            <w:r w:rsidRPr="00E20913">
              <w:rPr>
                <w:sz w:val="18"/>
              </w:rPr>
              <w:t>3</w:t>
            </w:r>
            <w:r w:rsidR="002671DC">
              <w:rPr>
                <w:sz w:val="18"/>
              </w:rPr>
              <w:t>”, “</w:t>
            </w:r>
            <w:r w:rsidRPr="00E20913">
              <w:rPr>
                <w:sz w:val="18"/>
              </w:rPr>
              <w:t>9</w:t>
            </w:r>
            <w:r w:rsidR="002671DC">
              <w:rPr>
                <w:sz w:val="18"/>
              </w:rPr>
              <w:t>”</w:t>
            </w:r>
          </w:p>
        </w:tc>
      </w:tr>
      <w:tr w:rsidR="00E20913" w:rsidRPr="00E20913" w14:paraId="2FB3FDF7" w14:textId="77777777" w:rsidTr="000667CB">
        <w:trPr>
          <w:trHeight w:val="262"/>
        </w:trPr>
        <w:tc>
          <w:tcPr>
            <w:tcW w:w="600" w:type="dxa"/>
            <w:tcBorders>
              <w:top w:val="single" w:sz="4" w:space="0" w:color="000000"/>
              <w:left w:val="single" w:sz="4" w:space="0" w:color="000000"/>
              <w:bottom w:val="single" w:sz="4" w:space="0" w:color="000000"/>
            </w:tcBorders>
          </w:tcPr>
          <w:p w14:paraId="7CE6ED2C" w14:textId="77777777" w:rsidR="00E20913" w:rsidRPr="00E20913" w:rsidRDefault="00E20913" w:rsidP="00E20913">
            <w:pPr>
              <w:snapToGrid w:val="0"/>
              <w:jc w:val="center"/>
              <w:rPr>
                <w:sz w:val="18"/>
              </w:rPr>
            </w:pPr>
            <w:r w:rsidRPr="00E20913">
              <w:rPr>
                <w:sz w:val="18"/>
              </w:rPr>
              <w:t>52.0</w:t>
            </w:r>
          </w:p>
        </w:tc>
        <w:tc>
          <w:tcPr>
            <w:tcW w:w="1455" w:type="dxa"/>
            <w:tcBorders>
              <w:top w:val="single" w:sz="4" w:space="0" w:color="000000"/>
              <w:left w:val="single" w:sz="4" w:space="0" w:color="000000"/>
              <w:bottom w:val="single" w:sz="4" w:space="0" w:color="000000"/>
            </w:tcBorders>
          </w:tcPr>
          <w:p w14:paraId="4225A426" w14:textId="77777777" w:rsidR="00E20913" w:rsidRPr="00E20913" w:rsidRDefault="00E20913" w:rsidP="00E20913">
            <w:pPr>
              <w:snapToGrid w:val="0"/>
              <w:rPr>
                <w:sz w:val="18"/>
              </w:rPr>
            </w:pPr>
            <w:r w:rsidRPr="00E20913">
              <w:rPr>
                <w:sz w:val="18"/>
              </w:rPr>
              <w:t>Bisogni internistico-assistenziali</w:t>
            </w:r>
          </w:p>
        </w:tc>
        <w:tc>
          <w:tcPr>
            <w:tcW w:w="1620" w:type="dxa"/>
            <w:tcBorders>
              <w:top w:val="single" w:sz="4" w:space="0" w:color="000000"/>
              <w:left w:val="single" w:sz="4" w:space="0" w:color="000000"/>
              <w:bottom w:val="single" w:sz="4" w:space="0" w:color="000000"/>
            </w:tcBorders>
          </w:tcPr>
          <w:p w14:paraId="391726B0" w14:textId="77777777" w:rsidR="00E20913" w:rsidRPr="00E20913" w:rsidRDefault="00E20913" w:rsidP="00E20913">
            <w:pPr>
              <w:snapToGrid w:val="0"/>
              <w:rPr>
                <w:sz w:val="18"/>
              </w:rPr>
            </w:pPr>
            <w:r w:rsidRPr="00E20913">
              <w:rPr>
                <w:sz w:val="18"/>
              </w:rPr>
              <w:t>Identifica i bisogni internistico-assistenziali che caratterizzano la presa in carico.</w:t>
            </w:r>
          </w:p>
        </w:tc>
        <w:tc>
          <w:tcPr>
            <w:tcW w:w="851" w:type="dxa"/>
            <w:tcBorders>
              <w:top w:val="single" w:sz="4" w:space="0" w:color="000000"/>
              <w:left w:val="single" w:sz="4" w:space="0" w:color="000000"/>
              <w:bottom w:val="single" w:sz="4" w:space="0" w:color="000000"/>
            </w:tcBorders>
          </w:tcPr>
          <w:p w14:paraId="48340275"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0E4F1826"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0B5E34E3"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81F9C17" w14:textId="2C6AD14B"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w:t>
            </w:r>
            <w:r w:rsidRPr="00E20913">
              <w:rPr>
                <w:sz w:val="18"/>
              </w:rPr>
              <w:t xml:space="preserve">, </w:t>
            </w:r>
            <w:r w:rsidR="002671DC">
              <w:rPr>
                <w:sz w:val="18"/>
              </w:rPr>
              <w:t>“</w:t>
            </w:r>
            <w:r w:rsidRPr="00E20913">
              <w:rPr>
                <w:sz w:val="18"/>
              </w:rPr>
              <w:t>3</w:t>
            </w:r>
            <w:r w:rsidR="002671DC">
              <w:rPr>
                <w:sz w:val="18"/>
              </w:rPr>
              <w:t xml:space="preserve">”, </w:t>
            </w:r>
            <w:proofErr w:type="gramStart"/>
            <w:r w:rsidR="002671DC">
              <w:rPr>
                <w:sz w:val="18"/>
              </w:rPr>
              <w:t>“</w:t>
            </w:r>
            <w:r w:rsidRPr="00E20913">
              <w:rPr>
                <w:sz w:val="18"/>
              </w:rPr>
              <w:t xml:space="preserve"> 4</w:t>
            </w:r>
            <w:proofErr w:type="gramEnd"/>
            <w:r w:rsidR="002671DC">
              <w:rPr>
                <w:sz w:val="18"/>
              </w:rPr>
              <w:t>”</w:t>
            </w:r>
            <w:r w:rsidRPr="00E20913">
              <w:rPr>
                <w:sz w:val="18"/>
              </w:rPr>
              <w:t xml:space="preserve">, </w:t>
            </w:r>
            <w:r w:rsidR="002671DC">
              <w:rPr>
                <w:sz w:val="18"/>
              </w:rPr>
              <w:t>“</w:t>
            </w:r>
            <w:r w:rsidRPr="00E20913">
              <w:rPr>
                <w:sz w:val="18"/>
              </w:rPr>
              <w:t>5</w:t>
            </w:r>
            <w:r w:rsidR="002671DC">
              <w:rPr>
                <w:sz w:val="18"/>
              </w:rPr>
              <w:t>”, “</w:t>
            </w:r>
            <w:r w:rsidRPr="00E20913">
              <w:rPr>
                <w:sz w:val="18"/>
              </w:rPr>
              <w:t>6</w:t>
            </w:r>
            <w:r w:rsidR="002671DC">
              <w:rPr>
                <w:sz w:val="18"/>
              </w:rPr>
              <w:t>”, “</w:t>
            </w:r>
            <w:r w:rsidRPr="00E20913">
              <w:rPr>
                <w:sz w:val="18"/>
              </w:rPr>
              <w:t>7</w:t>
            </w:r>
            <w:r w:rsidR="002671DC">
              <w:rPr>
                <w:sz w:val="18"/>
              </w:rPr>
              <w:t>”, “</w:t>
            </w:r>
            <w:r w:rsidRPr="00E20913">
              <w:rPr>
                <w:sz w:val="18"/>
              </w:rPr>
              <w:t>8</w:t>
            </w:r>
            <w:r w:rsidR="002671DC">
              <w:rPr>
                <w:sz w:val="18"/>
              </w:rPr>
              <w:t>”, “</w:t>
            </w:r>
            <w:r w:rsidRPr="00E20913">
              <w:rPr>
                <w:sz w:val="18"/>
              </w:rPr>
              <w:t>9</w:t>
            </w:r>
            <w:r w:rsidR="002671DC">
              <w:rPr>
                <w:sz w:val="18"/>
              </w:rPr>
              <w:t>”</w:t>
            </w:r>
          </w:p>
        </w:tc>
      </w:tr>
      <w:tr w:rsidR="00E20913" w:rsidRPr="00E20913" w14:paraId="799801AB" w14:textId="77777777" w:rsidTr="000667CB">
        <w:trPr>
          <w:trHeight w:val="262"/>
        </w:trPr>
        <w:tc>
          <w:tcPr>
            <w:tcW w:w="600" w:type="dxa"/>
            <w:tcBorders>
              <w:top w:val="single" w:sz="4" w:space="0" w:color="000000"/>
              <w:left w:val="single" w:sz="4" w:space="0" w:color="000000"/>
              <w:bottom w:val="single" w:sz="4" w:space="0" w:color="000000"/>
            </w:tcBorders>
          </w:tcPr>
          <w:p w14:paraId="2722BDE1" w14:textId="77777777" w:rsidR="00E20913" w:rsidRPr="00E20913" w:rsidRDefault="00E20913" w:rsidP="00E20913">
            <w:pPr>
              <w:snapToGrid w:val="0"/>
              <w:jc w:val="center"/>
              <w:rPr>
                <w:sz w:val="18"/>
              </w:rPr>
            </w:pPr>
            <w:r w:rsidRPr="00E20913">
              <w:rPr>
                <w:sz w:val="18"/>
              </w:rPr>
              <w:t>53.0</w:t>
            </w:r>
          </w:p>
        </w:tc>
        <w:tc>
          <w:tcPr>
            <w:tcW w:w="1455" w:type="dxa"/>
            <w:tcBorders>
              <w:top w:val="single" w:sz="4" w:space="0" w:color="000000"/>
              <w:left w:val="single" w:sz="4" w:space="0" w:color="000000"/>
              <w:bottom w:val="single" w:sz="4" w:space="0" w:color="000000"/>
            </w:tcBorders>
          </w:tcPr>
          <w:p w14:paraId="7ADB2FB6" w14:textId="77777777" w:rsidR="00E20913" w:rsidRPr="00E20913" w:rsidRDefault="00E20913" w:rsidP="00E20913">
            <w:pPr>
              <w:snapToGrid w:val="0"/>
              <w:rPr>
                <w:sz w:val="18"/>
              </w:rPr>
            </w:pPr>
            <w:r w:rsidRPr="00E20913">
              <w:rPr>
                <w:sz w:val="18"/>
              </w:rPr>
              <w:t>Stabilità clinica</w:t>
            </w:r>
          </w:p>
        </w:tc>
        <w:tc>
          <w:tcPr>
            <w:tcW w:w="1620" w:type="dxa"/>
            <w:tcBorders>
              <w:top w:val="single" w:sz="4" w:space="0" w:color="000000"/>
              <w:left w:val="single" w:sz="4" w:space="0" w:color="000000"/>
              <w:bottom w:val="single" w:sz="4" w:space="0" w:color="000000"/>
            </w:tcBorders>
          </w:tcPr>
          <w:p w14:paraId="45C24431" w14:textId="77777777" w:rsidR="00E20913" w:rsidRPr="00E20913" w:rsidRDefault="00E20913" w:rsidP="00E20913">
            <w:pPr>
              <w:snapToGrid w:val="0"/>
              <w:rPr>
                <w:sz w:val="18"/>
              </w:rPr>
            </w:pPr>
            <w:r w:rsidRPr="00E20913">
              <w:rPr>
                <w:sz w:val="18"/>
              </w:rPr>
              <w:t>Indica il livello di stabilità/instabilità clinica.</w:t>
            </w:r>
          </w:p>
        </w:tc>
        <w:tc>
          <w:tcPr>
            <w:tcW w:w="851" w:type="dxa"/>
            <w:tcBorders>
              <w:top w:val="single" w:sz="4" w:space="0" w:color="000000"/>
              <w:left w:val="single" w:sz="4" w:space="0" w:color="000000"/>
              <w:bottom w:val="single" w:sz="4" w:space="0" w:color="000000"/>
            </w:tcBorders>
          </w:tcPr>
          <w:p w14:paraId="48BED501"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5BFE72F5"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4B8D1AE9"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7F4E4AC9" w14:textId="280A34CA"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w:t>
            </w:r>
            <w:r w:rsidRPr="00E20913">
              <w:rPr>
                <w:sz w:val="18"/>
              </w:rPr>
              <w:t xml:space="preserve">, </w:t>
            </w:r>
            <w:r w:rsidR="002671DC">
              <w:rPr>
                <w:sz w:val="18"/>
              </w:rPr>
              <w:t>“</w:t>
            </w:r>
            <w:r w:rsidRPr="00E20913">
              <w:rPr>
                <w:sz w:val="18"/>
              </w:rPr>
              <w:t>3</w:t>
            </w:r>
            <w:r w:rsidR="002671DC">
              <w:rPr>
                <w:sz w:val="18"/>
              </w:rPr>
              <w:t xml:space="preserve">”, </w:t>
            </w:r>
            <w:proofErr w:type="gramStart"/>
            <w:r w:rsidR="002671DC">
              <w:rPr>
                <w:sz w:val="18"/>
              </w:rPr>
              <w:t>“</w:t>
            </w:r>
            <w:r w:rsidRPr="00E20913">
              <w:rPr>
                <w:sz w:val="18"/>
              </w:rPr>
              <w:t xml:space="preserve"> 4</w:t>
            </w:r>
            <w:proofErr w:type="gramEnd"/>
            <w:r w:rsidR="002671DC">
              <w:rPr>
                <w:sz w:val="18"/>
              </w:rPr>
              <w:t>”</w:t>
            </w:r>
            <w:r w:rsidRPr="00E20913">
              <w:rPr>
                <w:sz w:val="18"/>
              </w:rPr>
              <w:t xml:space="preserve">, </w:t>
            </w:r>
            <w:r w:rsidR="002671DC">
              <w:rPr>
                <w:sz w:val="18"/>
              </w:rPr>
              <w:t>“</w:t>
            </w:r>
            <w:r w:rsidRPr="00E20913">
              <w:rPr>
                <w:sz w:val="18"/>
              </w:rPr>
              <w:t>5</w:t>
            </w:r>
            <w:r w:rsidR="002671DC">
              <w:rPr>
                <w:sz w:val="18"/>
              </w:rPr>
              <w:t>”, “</w:t>
            </w:r>
            <w:r w:rsidRPr="00E20913">
              <w:rPr>
                <w:sz w:val="18"/>
              </w:rPr>
              <w:t>6</w:t>
            </w:r>
            <w:r w:rsidR="002671DC">
              <w:rPr>
                <w:sz w:val="18"/>
              </w:rPr>
              <w:t>”, “</w:t>
            </w:r>
            <w:r w:rsidRPr="00E20913">
              <w:rPr>
                <w:sz w:val="18"/>
              </w:rPr>
              <w:t>9</w:t>
            </w:r>
            <w:r w:rsidR="002671DC">
              <w:rPr>
                <w:sz w:val="18"/>
              </w:rPr>
              <w:t>”</w:t>
            </w:r>
          </w:p>
        </w:tc>
      </w:tr>
      <w:tr w:rsidR="00E20913" w:rsidRPr="00E20913" w14:paraId="53CE7123" w14:textId="77777777" w:rsidTr="000667CB">
        <w:trPr>
          <w:trHeight w:val="262"/>
        </w:trPr>
        <w:tc>
          <w:tcPr>
            <w:tcW w:w="600" w:type="dxa"/>
            <w:tcBorders>
              <w:top w:val="single" w:sz="4" w:space="0" w:color="000000"/>
              <w:left w:val="single" w:sz="4" w:space="0" w:color="000000"/>
              <w:bottom w:val="single" w:sz="4" w:space="0" w:color="000000"/>
            </w:tcBorders>
          </w:tcPr>
          <w:p w14:paraId="5784F8AD" w14:textId="77777777" w:rsidR="00E20913" w:rsidRPr="00E20913" w:rsidRDefault="00E20913" w:rsidP="00E20913">
            <w:pPr>
              <w:snapToGrid w:val="0"/>
              <w:jc w:val="center"/>
              <w:rPr>
                <w:sz w:val="18"/>
              </w:rPr>
            </w:pPr>
            <w:r w:rsidRPr="00E20913">
              <w:rPr>
                <w:sz w:val="18"/>
              </w:rPr>
              <w:t>54.0</w:t>
            </w:r>
          </w:p>
        </w:tc>
        <w:tc>
          <w:tcPr>
            <w:tcW w:w="1455" w:type="dxa"/>
            <w:tcBorders>
              <w:top w:val="single" w:sz="4" w:space="0" w:color="000000"/>
              <w:left w:val="single" w:sz="4" w:space="0" w:color="000000"/>
              <w:bottom w:val="single" w:sz="4" w:space="0" w:color="000000"/>
            </w:tcBorders>
          </w:tcPr>
          <w:p w14:paraId="2344F2EB" w14:textId="77777777" w:rsidR="00E20913" w:rsidRPr="00E20913" w:rsidRDefault="00E20913" w:rsidP="00E20913">
            <w:pPr>
              <w:snapToGrid w:val="0"/>
              <w:rPr>
                <w:sz w:val="18"/>
              </w:rPr>
            </w:pPr>
            <w:r w:rsidRPr="00E20913">
              <w:rPr>
                <w:sz w:val="18"/>
              </w:rPr>
              <w:t>Presenza di un caregiver</w:t>
            </w:r>
          </w:p>
        </w:tc>
        <w:tc>
          <w:tcPr>
            <w:tcW w:w="1620" w:type="dxa"/>
            <w:tcBorders>
              <w:top w:val="single" w:sz="4" w:space="0" w:color="000000"/>
              <w:left w:val="single" w:sz="4" w:space="0" w:color="000000"/>
              <w:bottom w:val="single" w:sz="4" w:space="0" w:color="000000"/>
            </w:tcBorders>
          </w:tcPr>
          <w:p w14:paraId="2727F4B1" w14:textId="77777777" w:rsidR="00E20913" w:rsidRPr="00E20913" w:rsidRDefault="00E20913" w:rsidP="00E20913">
            <w:pPr>
              <w:snapToGrid w:val="0"/>
              <w:rPr>
                <w:sz w:val="18"/>
              </w:rPr>
            </w:pPr>
            <w:r w:rsidRPr="00E20913">
              <w:rPr>
                <w:sz w:val="18"/>
              </w:rPr>
              <w:t xml:space="preserve">Indica l’eventuale possibilità di </w:t>
            </w:r>
            <w:r w:rsidRPr="00E20913">
              <w:rPr>
                <w:sz w:val="18"/>
              </w:rPr>
              <w:lastRenderedPageBreak/>
              <w:t>coinvolgere un caregiver.</w:t>
            </w:r>
          </w:p>
        </w:tc>
        <w:tc>
          <w:tcPr>
            <w:tcW w:w="851" w:type="dxa"/>
            <w:tcBorders>
              <w:top w:val="single" w:sz="4" w:space="0" w:color="000000"/>
              <w:left w:val="single" w:sz="4" w:space="0" w:color="000000"/>
              <w:bottom w:val="single" w:sz="4" w:space="0" w:color="000000"/>
            </w:tcBorders>
          </w:tcPr>
          <w:p w14:paraId="42E3038A" w14:textId="77777777" w:rsidR="00E20913" w:rsidRPr="00E20913" w:rsidRDefault="00E20913" w:rsidP="00E20913">
            <w:pPr>
              <w:snapToGrid w:val="0"/>
              <w:jc w:val="center"/>
              <w:rPr>
                <w:sz w:val="18"/>
              </w:rPr>
            </w:pPr>
            <w:r w:rsidRPr="00E20913">
              <w:rPr>
                <w:sz w:val="18"/>
              </w:rPr>
              <w:lastRenderedPageBreak/>
              <w:t>1</w:t>
            </w:r>
          </w:p>
        </w:tc>
        <w:tc>
          <w:tcPr>
            <w:tcW w:w="1279" w:type="dxa"/>
            <w:tcBorders>
              <w:top w:val="single" w:sz="4" w:space="0" w:color="000000"/>
              <w:left w:val="single" w:sz="4" w:space="0" w:color="000000"/>
              <w:bottom w:val="single" w:sz="4" w:space="0" w:color="000000"/>
            </w:tcBorders>
          </w:tcPr>
          <w:p w14:paraId="1A0BABCA" w14:textId="77777777" w:rsidR="00E20913" w:rsidRPr="00E20913" w:rsidRDefault="00E20913" w:rsidP="00E20913">
            <w:pPr>
              <w:snapToGrid w:val="0"/>
              <w:jc w:val="center"/>
              <w:rPr>
                <w:sz w:val="18"/>
              </w:rPr>
            </w:pPr>
            <w:r w:rsidRPr="00E20913">
              <w:rPr>
                <w:sz w:val="18"/>
              </w:rPr>
              <w:t>NBB</w:t>
            </w:r>
          </w:p>
        </w:tc>
        <w:tc>
          <w:tcPr>
            <w:tcW w:w="810" w:type="dxa"/>
            <w:tcBorders>
              <w:top w:val="single" w:sz="4" w:space="0" w:color="000000"/>
              <w:left w:val="single" w:sz="4" w:space="0" w:color="000000"/>
              <w:bottom w:val="single" w:sz="4" w:space="0" w:color="000000"/>
            </w:tcBorders>
          </w:tcPr>
          <w:p w14:paraId="4CCA1204"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7F21EEAD" w14:textId="52BCE6D8"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w:t>
            </w:r>
          </w:p>
        </w:tc>
      </w:tr>
      <w:tr w:rsidR="00E20913" w:rsidRPr="00E20913" w14:paraId="78377683" w14:textId="77777777" w:rsidTr="000667CB">
        <w:trPr>
          <w:trHeight w:val="262"/>
        </w:trPr>
        <w:tc>
          <w:tcPr>
            <w:tcW w:w="600" w:type="dxa"/>
            <w:tcBorders>
              <w:top w:val="single" w:sz="4" w:space="0" w:color="000000"/>
              <w:left w:val="single" w:sz="4" w:space="0" w:color="000000"/>
              <w:bottom w:val="single" w:sz="4" w:space="0" w:color="000000"/>
            </w:tcBorders>
          </w:tcPr>
          <w:p w14:paraId="31D72328" w14:textId="77777777" w:rsidR="00E20913" w:rsidRPr="00E20913" w:rsidRDefault="00E20913" w:rsidP="00E20913">
            <w:pPr>
              <w:snapToGrid w:val="0"/>
              <w:jc w:val="center"/>
              <w:rPr>
                <w:sz w:val="18"/>
              </w:rPr>
            </w:pPr>
            <w:r w:rsidRPr="00E20913">
              <w:rPr>
                <w:sz w:val="18"/>
              </w:rPr>
              <w:t>55.0</w:t>
            </w:r>
          </w:p>
        </w:tc>
        <w:tc>
          <w:tcPr>
            <w:tcW w:w="1455" w:type="dxa"/>
            <w:tcBorders>
              <w:top w:val="single" w:sz="4" w:space="0" w:color="000000"/>
              <w:left w:val="single" w:sz="4" w:space="0" w:color="000000"/>
              <w:bottom w:val="single" w:sz="4" w:space="0" w:color="000000"/>
            </w:tcBorders>
          </w:tcPr>
          <w:p w14:paraId="256C8E66" w14:textId="77777777" w:rsidR="00E20913" w:rsidRPr="00E20913" w:rsidRDefault="00E20913" w:rsidP="00E20913">
            <w:pPr>
              <w:snapToGrid w:val="0"/>
              <w:rPr>
                <w:sz w:val="18"/>
              </w:rPr>
            </w:pPr>
            <w:r w:rsidRPr="00E20913">
              <w:rPr>
                <w:sz w:val="18"/>
              </w:rPr>
              <w:t>Supporto sociale</w:t>
            </w:r>
          </w:p>
        </w:tc>
        <w:tc>
          <w:tcPr>
            <w:tcW w:w="1620" w:type="dxa"/>
            <w:tcBorders>
              <w:top w:val="single" w:sz="4" w:space="0" w:color="000000"/>
              <w:left w:val="single" w:sz="4" w:space="0" w:color="000000"/>
              <w:bottom w:val="single" w:sz="4" w:space="0" w:color="000000"/>
            </w:tcBorders>
          </w:tcPr>
          <w:p w14:paraId="509FA2DD" w14:textId="77777777" w:rsidR="00E20913" w:rsidRPr="00E20913" w:rsidRDefault="00E20913" w:rsidP="00E20913">
            <w:pPr>
              <w:snapToGrid w:val="0"/>
              <w:rPr>
                <w:sz w:val="18"/>
              </w:rPr>
            </w:pPr>
            <w:r w:rsidRPr="00E20913">
              <w:rPr>
                <w:sz w:val="18"/>
              </w:rPr>
              <w:t>Identifica la presenza di un supporto da parte di reti formali e informali (della famiglia e della rete informale).</w:t>
            </w:r>
          </w:p>
        </w:tc>
        <w:tc>
          <w:tcPr>
            <w:tcW w:w="851" w:type="dxa"/>
            <w:tcBorders>
              <w:top w:val="single" w:sz="4" w:space="0" w:color="000000"/>
              <w:left w:val="single" w:sz="4" w:space="0" w:color="000000"/>
              <w:bottom w:val="single" w:sz="4" w:space="0" w:color="000000"/>
            </w:tcBorders>
          </w:tcPr>
          <w:p w14:paraId="1737E0E3"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55BB2DD2"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08D9A477"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0870E2C" w14:textId="1ADE422D"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 “</w:t>
            </w:r>
            <w:r w:rsidRPr="00E20913">
              <w:rPr>
                <w:sz w:val="18"/>
              </w:rPr>
              <w:t>3</w:t>
            </w:r>
            <w:r w:rsidR="002671DC">
              <w:rPr>
                <w:sz w:val="18"/>
              </w:rPr>
              <w:t>”, “</w:t>
            </w:r>
            <w:r w:rsidRPr="00E20913">
              <w:rPr>
                <w:sz w:val="18"/>
              </w:rPr>
              <w:t>9</w:t>
            </w:r>
            <w:r w:rsidR="002671DC">
              <w:rPr>
                <w:sz w:val="18"/>
              </w:rPr>
              <w:t>”</w:t>
            </w:r>
          </w:p>
        </w:tc>
      </w:tr>
      <w:tr w:rsidR="00E20913" w:rsidRPr="00E20913" w14:paraId="1B0FE357" w14:textId="77777777" w:rsidTr="000667CB">
        <w:trPr>
          <w:trHeight w:val="262"/>
        </w:trPr>
        <w:tc>
          <w:tcPr>
            <w:tcW w:w="600" w:type="dxa"/>
            <w:tcBorders>
              <w:top w:val="single" w:sz="4" w:space="0" w:color="000000"/>
              <w:left w:val="single" w:sz="4" w:space="0" w:color="000000"/>
              <w:bottom w:val="single" w:sz="4" w:space="0" w:color="000000"/>
            </w:tcBorders>
          </w:tcPr>
          <w:p w14:paraId="02CA7934" w14:textId="77777777" w:rsidR="00E20913" w:rsidRPr="00E20913" w:rsidRDefault="00E20913" w:rsidP="00E20913">
            <w:pPr>
              <w:snapToGrid w:val="0"/>
              <w:jc w:val="center"/>
              <w:rPr>
                <w:sz w:val="18"/>
              </w:rPr>
            </w:pPr>
            <w:r w:rsidRPr="00E20913">
              <w:rPr>
                <w:sz w:val="18"/>
              </w:rPr>
              <w:t>56.0</w:t>
            </w:r>
          </w:p>
        </w:tc>
        <w:tc>
          <w:tcPr>
            <w:tcW w:w="1455" w:type="dxa"/>
            <w:tcBorders>
              <w:top w:val="single" w:sz="4" w:space="0" w:color="000000"/>
              <w:left w:val="single" w:sz="4" w:space="0" w:color="000000"/>
              <w:bottom w:val="single" w:sz="4" w:space="0" w:color="000000"/>
            </w:tcBorders>
          </w:tcPr>
          <w:p w14:paraId="2C986BE0" w14:textId="77777777" w:rsidR="00E20913" w:rsidRPr="00E20913" w:rsidRDefault="00E20913" w:rsidP="00E20913">
            <w:pPr>
              <w:snapToGrid w:val="0"/>
              <w:rPr>
                <w:sz w:val="18"/>
              </w:rPr>
            </w:pPr>
            <w:r w:rsidRPr="00E20913">
              <w:rPr>
                <w:sz w:val="18"/>
              </w:rPr>
              <w:t>Utilizzo di dispositivi/protesi/ortesi</w:t>
            </w:r>
          </w:p>
        </w:tc>
        <w:tc>
          <w:tcPr>
            <w:tcW w:w="1620" w:type="dxa"/>
            <w:tcBorders>
              <w:top w:val="single" w:sz="4" w:space="0" w:color="000000"/>
              <w:left w:val="single" w:sz="4" w:space="0" w:color="000000"/>
              <w:bottom w:val="single" w:sz="4" w:space="0" w:color="000000"/>
            </w:tcBorders>
          </w:tcPr>
          <w:p w14:paraId="6E6F3BC1" w14:textId="77777777" w:rsidR="00E20913" w:rsidRPr="00E20913" w:rsidRDefault="00E20913" w:rsidP="00E20913">
            <w:pPr>
              <w:snapToGrid w:val="0"/>
              <w:rPr>
                <w:sz w:val="18"/>
              </w:rPr>
            </w:pPr>
            <w:r w:rsidRPr="00E20913">
              <w:rPr>
                <w:sz w:val="18"/>
              </w:rPr>
              <w:t>Identifica l'utilizzo di dispositivi/ protesi/ ortesi da parte dell'assistito. Per dispositivi/ protesi/ ortesi devono essere considerati solo ausili correlati alle funzioni in analisi.</w:t>
            </w:r>
          </w:p>
        </w:tc>
        <w:tc>
          <w:tcPr>
            <w:tcW w:w="851" w:type="dxa"/>
            <w:tcBorders>
              <w:top w:val="single" w:sz="4" w:space="0" w:color="000000"/>
              <w:left w:val="single" w:sz="4" w:space="0" w:color="000000"/>
              <w:bottom w:val="single" w:sz="4" w:space="0" w:color="000000"/>
            </w:tcBorders>
          </w:tcPr>
          <w:p w14:paraId="3C54419E"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07661076" w14:textId="77777777" w:rsidR="00E20913" w:rsidRPr="00E20913" w:rsidRDefault="00E20913" w:rsidP="00E20913">
            <w:pPr>
              <w:snapToGrid w:val="0"/>
              <w:jc w:val="center"/>
              <w:rPr>
                <w:sz w:val="18"/>
              </w:rPr>
            </w:pPr>
            <w:r w:rsidRPr="00E20913">
              <w:rPr>
                <w:sz w:val="18"/>
              </w:rPr>
              <w:t>NBB</w:t>
            </w:r>
          </w:p>
        </w:tc>
        <w:tc>
          <w:tcPr>
            <w:tcW w:w="810" w:type="dxa"/>
            <w:tcBorders>
              <w:top w:val="single" w:sz="4" w:space="0" w:color="000000"/>
              <w:left w:val="single" w:sz="4" w:space="0" w:color="000000"/>
              <w:bottom w:val="single" w:sz="4" w:space="0" w:color="000000"/>
            </w:tcBorders>
          </w:tcPr>
          <w:p w14:paraId="71922BF9"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0FADD6A3" w14:textId="111E3ABA"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w:t>
            </w:r>
          </w:p>
        </w:tc>
      </w:tr>
      <w:tr w:rsidR="00E20913" w:rsidRPr="00E20913" w14:paraId="17F3D135" w14:textId="77777777" w:rsidTr="000667CB">
        <w:trPr>
          <w:trHeight w:val="262"/>
        </w:trPr>
        <w:tc>
          <w:tcPr>
            <w:tcW w:w="600" w:type="dxa"/>
            <w:tcBorders>
              <w:top w:val="single" w:sz="4" w:space="0" w:color="000000"/>
              <w:left w:val="single" w:sz="4" w:space="0" w:color="000000"/>
              <w:bottom w:val="single" w:sz="4" w:space="0" w:color="000000"/>
            </w:tcBorders>
          </w:tcPr>
          <w:p w14:paraId="4B9135F4" w14:textId="77777777" w:rsidR="00E20913" w:rsidRPr="00E20913" w:rsidRDefault="00E20913" w:rsidP="00E20913">
            <w:pPr>
              <w:snapToGrid w:val="0"/>
              <w:jc w:val="center"/>
              <w:rPr>
                <w:sz w:val="18"/>
              </w:rPr>
            </w:pPr>
            <w:r w:rsidRPr="00E20913">
              <w:rPr>
                <w:sz w:val="18"/>
              </w:rPr>
              <w:t>57.1</w:t>
            </w:r>
          </w:p>
        </w:tc>
        <w:tc>
          <w:tcPr>
            <w:tcW w:w="1455" w:type="dxa"/>
            <w:tcBorders>
              <w:top w:val="single" w:sz="4" w:space="0" w:color="000000"/>
              <w:left w:val="single" w:sz="4" w:space="0" w:color="000000"/>
              <w:bottom w:val="single" w:sz="4" w:space="0" w:color="000000"/>
            </w:tcBorders>
          </w:tcPr>
          <w:p w14:paraId="1CCFB812" w14:textId="77777777" w:rsidR="00E20913" w:rsidRPr="00E20913" w:rsidRDefault="00E20913" w:rsidP="00E20913">
            <w:pPr>
              <w:snapToGrid w:val="0"/>
              <w:rPr>
                <w:sz w:val="18"/>
              </w:rPr>
            </w:pPr>
            <w:r w:rsidRPr="00E20913">
              <w:rPr>
                <w:sz w:val="18"/>
              </w:rPr>
              <w:t>Ambito di intervento previsto dal PRI</w:t>
            </w:r>
          </w:p>
        </w:tc>
        <w:tc>
          <w:tcPr>
            <w:tcW w:w="1620" w:type="dxa"/>
            <w:tcBorders>
              <w:top w:val="single" w:sz="4" w:space="0" w:color="000000"/>
              <w:left w:val="single" w:sz="4" w:space="0" w:color="000000"/>
              <w:bottom w:val="single" w:sz="4" w:space="0" w:color="000000"/>
            </w:tcBorders>
          </w:tcPr>
          <w:p w14:paraId="67D549A0" w14:textId="77777777" w:rsidR="00E20913" w:rsidRPr="00E20913" w:rsidRDefault="00E20913" w:rsidP="00E20913">
            <w:pPr>
              <w:snapToGrid w:val="0"/>
              <w:rPr>
                <w:sz w:val="18"/>
              </w:rPr>
            </w:pPr>
            <w:r w:rsidRPr="00E20913">
              <w:rPr>
                <w:sz w:val="18"/>
              </w:rPr>
              <w:t xml:space="preserve">Identifica il macro-ambito di riferimento della prestazione presente nel PRI. </w:t>
            </w:r>
          </w:p>
        </w:tc>
        <w:tc>
          <w:tcPr>
            <w:tcW w:w="851" w:type="dxa"/>
            <w:tcBorders>
              <w:top w:val="single" w:sz="4" w:space="0" w:color="000000"/>
              <w:left w:val="single" w:sz="4" w:space="0" w:color="000000"/>
              <w:bottom w:val="single" w:sz="4" w:space="0" w:color="000000"/>
            </w:tcBorders>
          </w:tcPr>
          <w:p w14:paraId="7C767D13" w14:textId="77777777" w:rsidR="00E20913" w:rsidRPr="00E20913" w:rsidRDefault="00E20913" w:rsidP="00E20913">
            <w:pPr>
              <w:snapToGrid w:val="0"/>
              <w:jc w:val="center"/>
              <w:rPr>
                <w:sz w:val="18"/>
              </w:rPr>
            </w:pPr>
            <w:r w:rsidRPr="00E20913">
              <w:rPr>
                <w:sz w:val="18"/>
              </w:rPr>
              <w:t>2</w:t>
            </w:r>
          </w:p>
        </w:tc>
        <w:tc>
          <w:tcPr>
            <w:tcW w:w="1279" w:type="dxa"/>
            <w:tcBorders>
              <w:top w:val="single" w:sz="4" w:space="0" w:color="000000"/>
              <w:left w:val="single" w:sz="4" w:space="0" w:color="000000"/>
              <w:bottom w:val="single" w:sz="4" w:space="0" w:color="000000"/>
            </w:tcBorders>
          </w:tcPr>
          <w:p w14:paraId="68A94F11"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424B211B" w14:textId="77777777" w:rsidR="00E20913" w:rsidRPr="00E20913" w:rsidRDefault="00E20913" w:rsidP="00E20913">
            <w:pPr>
              <w:snapToGrid w:val="0"/>
              <w:jc w:val="center"/>
              <w:rPr>
                <w:sz w:val="18"/>
              </w:rPr>
            </w:pPr>
            <w:r w:rsidRPr="00E20913">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5741F228" w14:textId="77777777" w:rsidR="00E20913" w:rsidRPr="00E20913" w:rsidRDefault="00E20913" w:rsidP="00E20913">
            <w:pPr>
              <w:snapToGrid w:val="0"/>
              <w:rPr>
                <w:sz w:val="18"/>
              </w:rPr>
            </w:pPr>
            <w:r w:rsidRPr="00E20913">
              <w:rPr>
                <w:sz w:val="18"/>
              </w:rPr>
              <w:t xml:space="preserve">Valori ammessi: b1–b8, </w:t>
            </w:r>
            <w:r w:rsidRPr="00E20913">
              <w:rPr>
                <w:rFonts w:hint="eastAsia"/>
                <w:sz w:val="18"/>
              </w:rPr>
              <w:t>s1–s8</w:t>
            </w:r>
            <w:r w:rsidRPr="00E20913">
              <w:rPr>
                <w:sz w:val="18"/>
              </w:rPr>
              <w:t xml:space="preserve">, </w:t>
            </w:r>
            <w:r w:rsidRPr="00E20913">
              <w:rPr>
                <w:rFonts w:hint="eastAsia"/>
                <w:sz w:val="18"/>
              </w:rPr>
              <w:t>d1–d9</w:t>
            </w:r>
            <w:r w:rsidRPr="00E20913">
              <w:rPr>
                <w:sz w:val="18"/>
              </w:rPr>
              <w:t xml:space="preserve">, </w:t>
            </w:r>
            <w:r w:rsidRPr="00E20913">
              <w:rPr>
                <w:rFonts w:hint="eastAsia"/>
                <w:sz w:val="18"/>
              </w:rPr>
              <w:t>e1–e5</w:t>
            </w:r>
          </w:p>
        </w:tc>
      </w:tr>
      <w:tr w:rsidR="00E20913" w:rsidRPr="00E20913" w14:paraId="6537C987" w14:textId="77777777" w:rsidTr="000667CB">
        <w:trPr>
          <w:trHeight w:val="262"/>
        </w:trPr>
        <w:tc>
          <w:tcPr>
            <w:tcW w:w="600" w:type="dxa"/>
            <w:tcBorders>
              <w:top w:val="single" w:sz="4" w:space="0" w:color="000000"/>
              <w:left w:val="single" w:sz="4" w:space="0" w:color="000000"/>
              <w:bottom w:val="single" w:sz="4" w:space="0" w:color="000000"/>
            </w:tcBorders>
          </w:tcPr>
          <w:p w14:paraId="7FADAE93" w14:textId="77777777" w:rsidR="00E20913" w:rsidRPr="00E20913" w:rsidRDefault="00E20913" w:rsidP="00E20913">
            <w:pPr>
              <w:snapToGrid w:val="0"/>
              <w:jc w:val="center"/>
              <w:rPr>
                <w:sz w:val="18"/>
              </w:rPr>
            </w:pPr>
            <w:r w:rsidRPr="00E20913">
              <w:rPr>
                <w:sz w:val="18"/>
              </w:rPr>
              <w:t>57.2</w:t>
            </w:r>
          </w:p>
        </w:tc>
        <w:tc>
          <w:tcPr>
            <w:tcW w:w="1455" w:type="dxa"/>
            <w:tcBorders>
              <w:top w:val="single" w:sz="4" w:space="0" w:color="000000"/>
              <w:left w:val="single" w:sz="4" w:space="0" w:color="000000"/>
              <w:bottom w:val="single" w:sz="4" w:space="0" w:color="000000"/>
            </w:tcBorders>
          </w:tcPr>
          <w:p w14:paraId="450F32D1" w14:textId="77777777" w:rsidR="00E20913" w:rsidRPr="00E20913" w:rsidRDefault="00E20913" w:rsidP="00E20913">
            <w:pPr>
              <w:snapToGrid w:val="0"/>
              <w:rPr>
                <w:sz w:val="18"/>
              </w:rPr>
            </w:pPr>
            <w:r w:rsidRPr="00E20913">
              <w:rPr>
                <w:sz w:val="18"/>
              </w:rPr>
              <w:t>Ambito di intervento previsto dal PRI</w:t>
            </w:r>
          </w:p>
        </w:tc>
        <w:tc>
          <w:tcPr>
            <w:tcW w:w="1620" w:type="dxa"/>
            <w:tcBorders>
              <w:top w:val="single" w:sz="4" w:space="0" w:color="000000"/>
              <w:left w:val="single" w:sz="4" w:space="0" w:color="000000"/>
              <w:bottom w:val="single" w:sz="4" w:space="0" w:color="000000"/>
            </w:tcBorders>
          </w:tcPr>
          <w:p w14:paraId="731D47AD" w14:textId="77777777" w:rsidR="00E20913" w:rsidRPr="00E20913" w:rsidRDefault="00E20913" w:rsidP="00E20913">
            <w:pPr>
              <w:snapToGrid w:val="0"/>
              <w:rPr>
                <w:sz w:val="18"/>
              </w:rPr>
            </w:pPr>
            <w:r w:rsidRPr="00E20913">
              <w:rPr>
                <w:sz w:val="18"/>
              </w:rPr>
              <w:t xml:space="preserve">Identifica il macro-ambito di riferimento della prestazione presente nel PRI. </w:t>
            </w:r>
          </w:p>
        </w:tc>
        <w:tc>
          <w:tcPr>
            <w:tcW w:w="851" w:type="dxa"/>
            <w:tcBorders>
              <w:top w:val="single" w:sz="4" w:space="0" w:color="000000"/>
              <w:left w:val="single" w:sz="4" w:space="0" w:color="000000"/>
              <w:bottom w:val="single" w:sz="4" w:space="0" w:color="000000"/>
            </w:tcBorders>
          </w:tcPr>
          <w:p w14:paraId="4553AA30" w14:textId="77777777" w:rsidR="00E20913" w:rsidRPr="00E20913" w:rsidRDefault="00E20913" w:rsidP="00E20913">
            <w:pPr>
              <w:snapToGrid w:val="0"/>
              <w:jc w:val="center"/>
              <w:rPr>
                <w:sz w:val="18"/>
              </w:rPr>
            </w:pPr>
            <w:r w:rsidRPr="00E20913">
              <w:rPr>
                <w:sz w:val="18"/>
              </w:rPr>
              <w:t>2</w:t>
            </w:r>
          </w:p>
        </w:tc>
        <w:tc>
          <w:tcPr>
            <w:tcW w:w="1279" w:type="dxa"/>
            <w:tcBorders>
              <w:top w:val="single" w:sz="4" w:space="0" w:color="000000"/>
              <w:left w:val="single" w:sz="4" w:space="0" w:color="000000"/>
              <w:bottom w:val="single" w:sz="4" w:space="0" w:color="000000"/>
            </w:tcBorders>
          </w:tcPr>
          <w:p w14:paraId="35B4D478"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7547E20C" w14:textId="77777777" w:rsidR="00E20913" w:rsidRPr="00E20913" w:rsidRDefault="00E20913" w:rsidP="00E20913">
            <w:pPr>
              <w:snapToGrid w:val="0"/>
              <w:jc w:val="center"/>
              <w:rPr>
                <w:sz w:val="18"/>
              </w:rPr>
            </w:pPr>
            <w:r w:rsidRPr="00E20913">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61B7DA1F" w14:textId="77777777" w:rsidR="00E20913" w:rsidRPr="00E20913" w:rsidRDefault="00E20913" w:rsidP="00E20913">
            <w:pPr>
              <w:snapToGrid w:val="0"/>
              <w:rPr>
                <w:sz w:val="18"/>
              </w:rPr>
            </w:pPr>
            <w:r w:rsidRPr="00E20913">
              <w:rPr>
                <w:sz w:val="18"/>
              </w:rPr>
              <w:t xml:space="preserve">Valori ammessi: b1–b8, </w:t>
            </w:r>
            <w:r w:rsidRPr="00E20913">
              <w:rPr>
                <w:rFonts w:hint="eastAsia"/>
                <w:sz w:val="18"/>
              </w:rPr>
              <w:t>s1–s8</w:t>
            </w:r>
            <w:r w:rsidRPr="00E20913">
              <w:rPr>
                <w:sz w:val="18"/>
              </w:rPr>
              <w:t xml:space="preserve">, </w:t>
            </w:r>
            <w:r w:rsidRPr="00E20913">
              <w:rPr>
                <w:rFonts w:hint="eastAsia"/>
                <w:sz w:val="18"/>
              </w:rPr>
              <w:t>d1–d9</w:t>
            </w:r>
            <w:r w:rsidRPr="00E20913">
              <w:rPr>
                <w:sz w:val="18"/>
              </w:rPr>
              <w:t xml:space="preserve">, </w:t>
            </w:r>
            <w:r w:rsidRPr="00E20913">
              <w:rPr>
                <w:rFonts w:hint="eastAsia"/>
                <w:sz w:val="18"/>
              </w:rPr>
              <w:t>e1–e5</w:t>
            </w:r>
          </w:p>
        </w:tc>
      </w:tr>
      <w:tr w:rsidR="00E20913" w:rsidRPr="00E20913" w14:paraId="5F17669B" w14:textId="77777777" w:rsidTr="000667CB">
        <w:trPr>
          <w:trHeight w:val="262"/>
        </w:trPr>
        <w:tc>
          <w:tcPr>
            <w:tcW w:w="600" w:type="dxa"/>
            <w:tcBorders>
              <w:top w:val="single" w:sz="4" w:space="0" w:color="000000"/>
              <w:left w:val="single" w:sz="4" w:space="0" w:color="000000"/>
              <w:bottom w:val="single" w:sz="4" w:space="0" w:color="000000"/>
            </w:tcBorders>
          </w:tcPr>
          <w:p w14:paraId="283B19F5" w14:textId="77777777" w:rsidR="00E20913" w:rsidRPr="00E20913" w:rsidRDefault="00E20913" w:rsidP="00E20913">
            <w:pPr>
              <w:snapToGrid w:val="0"/>
              <w:jc w:val="center"/>
              <w:rPr>
                <w:sz w:val="18"/>
              </w:rPr>
            </w:pPr>
            <w:r w:rsidRPr="00E20913">
              <w:rPr>
                <w:sz w:val="18"/>
              </w:rPr>
              <w:t>57.3</w:t>
            </w:r>
          </w:p>
        </w:tc>
        <w:tc>
          <w:tcPr>
            <w:tcW w:w="1455" w:type="dxa"/>
            <w:tcBorders>
              <w:top w:val="single" w:sz="4" w:space="0" w:color="000000"/>
              <w:left w:val="single" w:sz="4" w:space="0" w:color="000000"/>
              <w:bottom w:val="single" w:sz="4" w:space="0" w:color="000000"/>
            </w:tcBorders>
          </w:tcPr>
          <w:p w14:paraId="7E5FA4A4" w14:textId="77777777" w:rsidR="00E20913" w:rsidRPr="00E20913" w:rsidRDefault="00E20913" w:rsidP="00E20913">
            <w:pPr>
              <w:snapToGrid w:val="0"/>
              <w:rPr>
                <w:sz w:val="18"/>
              </w:rPr>
            </w:pPr>
            <w:r w:rsidRPr="00E20913">
              <w:rPr>
                <w:sz w:val="18"/>
              </w:rPr>
              <w:t>Ambito di intervento previsto dal PRI</w:t>
            </w:r>
          </w:p>
        </w:tc>
        <w:tc>
          <w:tcPr>
            <w:tcW w:w="1620" w:type="dxa"/>
            <w:tcBorders>
              <w:top w:val="single" w:sz="4" w:space="0" w:color="000000"/>
              <w:left w:val="single" w:sz="4" w:space="0" w:color="000000"/>
              <w:bottom w:val="single" w:sz="4" w:space="0" w:color="000000"/>
            </w:tcBorders>
          </w:tcPr>
          <w:p w14:paraId="363C2336" w14:textId="77777777" w:rsidR="00E20913" w:rsidRPr="00E20913" w:rsidRDefault="00E20913" w:rsidP="00E20913">
            <w:pPr>
              <w:snapToGrid w:val="0"/>
              <w:rPr>
                <w:sz w:val="18"/>
              </w:rPr>
            </w:pPr>
            <w:r w:rsidRPr="00E20913">
              <w:rPr>
                <w:sz w:val="18"/>
              </w:rPr>
              <w:t xml:space="preserve">Identifica il macro-ambito di riferimento della prestazione presente nel PRI. </w:t>
            </w:r>
          </w:p>
        </w:tc>
        <w:tc>
          <w:tcPr>
            <w:tcW w:w="851" w:type="dxa"/>
            <w:tcBorders>
              <w:top w:val="single" w:sz="4" w:space="0" w:color="000000"/>
              <w:left w:val="single" w:sz="4" w:space="0" w:color="000000"/>
              <w:bottom w:val="single" w:sz="4" w:space="0" w:color="000000"/>
            </w:tcBorders>
          </w:tcPr>
          <w:p w14:paraId="3C1F9D5E" w14:textId="77777777" w:rsidR="00E20913" w:rsidRPr="00E20913" w:rsidRDefault="00E20913" w:rsidP="00E20913">
            <w:pPr>
              <w:snapToGrid w:val="0"/>
              <w:jc w:val="center"/>
              <w:rPr>
                <w:sz w:val="18"/>
              </w:rPr>
            </w:pPr>
            <w:r w:rsidRPr="00E20913">
              <w:rPr>
                <w:sz w:val="18"/>
              </w:rPr>
              <w:t>2</w:t>
            </w:r>
          </w:p>
        </w:tc>
        <w:tc>
          <w:tcPr>
            <w:tcW w:w="1279" w:type="dxa"/>
            <w:tcBorders>
              <w:top w:val="single" w:sz="4" w:space="0" w:color="000000"/>
              <w:left w:val="single" w:sz="4" w:space="0" w:color="000000"/>
              <w:bottom w:val="single" w:sz="4" w:space="0" w:color="000000"/>
            </w:tcBorders>
          </w:tcPr>
          <w:p w14:paraId="23E4F551"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21A3F9EC" w14:textId="77777777" w:rsidR="00E20913" w:rsidRPr="00E20913" w:rsidRDefault="00E20913" w:rsidP="00E20913">
            <w:pPr>
              <w:snapToGrid w:val="0"/>
              <w:jc w:val="center"/>
              <w:rPr>
                <w:sz w:val="18"/>
              </w:rPr>
            </w:pPr>
            <w:r w:rsidRPr="00E20913">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2AB78FE1" w14:textId="77777777" w:rsidR="00E20913" w:rsidRPr="00E20913" w:rsidRDefault="00E20913" w:rsidP="00E20913">
            <w:pPr>
              <w:snapToGrid w:val="0"/>
              <w:rPr>
                <w:sz w:val="18"/>
              </w:rPr>
            </w:pPr>
            <w:r w:rsidRPr="00E20913">
              <w:rPr>
                <w:sz w:val="18"/>
              </w:rPr>
              <w:t xml:space="preserve">Valori ammessi: b1–b8, </w:t>
            </w:r>
            <w:r w:rsidRPr="00E20913">
              <w:rPr>
                <w:rFonts w:hint="eastAsia"/>
                <w:sz w:val="18"/>
              </w:rPr>
              <w:t>s1–s8</w:t>
            </w:r>
            <w:r w:rsidRPr="00E20913">
              <w:rPr>
                <w:sz w:val="18"/>
              </w:rPr>
              <w:t xml:space="preserve">, </w:t>
            </w:r>
            <w:r w:rsidRPr="00E20913">
              <w:rPr>
                <w:rFonts w:hint="eastAsia"/>
                <w:sz w:val="18"/>
              </w:rPr>
              <w:t>d1–d9</w:t>
            </w:r>
            <w:r w:rsidRPr="00E20913">
              <w:rPr>
                <w:sz w:val="18"/>
              </w:rPr>
              <w:t xml:space="preserve">, </w:t>
            </w:r>
            <w:r w:rsidRPr="00E20913">
              <w:rPr>
                <w:rFonts w:hint="eastAsia"/>
                <w:sz w:val="18"/>
              </w:rPr>
              <w:t>e1–e5</w:t>
            </w:r>
          </w:p>
        </w:tc>
      </w:tr>
      <w:tr w:rsidR="00E20913" w:rsidRPr="00E20913" w14:paraId="05FEF660" w14:textId="77777777" w:rsidTr="000667CB">
        <w:trPr>
          <w:trHeight w:val="262"/>
        </w:trPr>
        <w:tc>
          <w:tcPr>
            <w:tcW w:w="600" w:type="dxa"/>
            <w:tcBorders>
              <w:top w:val="single" w:sz="4" w:space="0" w:color="000000"/>
              <w:left w:val="single" w:sz="4" w:space="0" w:color="000000"/>
              <w:bottom w:val="single" w:sz="4" w:space="0" w:color="000000"/>
            </w:tcBorders>
          </w:tcPr>
          <w:p w14:paraId="1FC8272C" w14:textId="77777777" w:rsidR="00E20913" w:rsidRPr="00E20913" w:rsidRDefault="00E20913" w:rsidP="00E20913">
            <w:pPr>
              <w:snapToGrid w:val="0"/>
              <w:jc w:val="center"/>
              <w:rPr>
                <w:sz w:val="18"/>
              </w:rPr>
            </w:pPr>
            <w:r w:rsidRPr="00E20913">
              <w:rPr>
                <w:sz w:val="18"/>
              </w:rPr>
              <w:t>57.4</w:t>
            </w:r>
          </w:p>
        </w:tc>
        <w:tc>
          <w:tcPr>
            <w:tcW w:w="1455" w:type="dxa"/>
            <w:tcBorders>
              <w:top w:val="single" w:sz="4" w:space="0" w:color="000000"/>
              <w:left w:val="single" w:sz="4" w:space="0" w:color="000000"/>
              <w:bottom w:val="single" w:sz="4" w:space="0" w:color="000000"/>
            </w:tcBorders>
          </w:tcPr>
          <w:p w14:paraId="5C9374CF" w14:textId="77777777" w:rsidR="00E20913" w:rsidRPr="00E20913" w:rsidRDefault="00E20913" w:rsidP="00E20913">
            <w:pPr>
              <w:snapToGrid w:val="0"/>
              <w:rPr>
                <w:sz w:val="18"/>
              </w:rPr>
            </w:pPr>
            <w:r w:rsidRPr="00E20913">
              <w:rPr>
                <w:sz w:val="18"/>
              </w:rPr>
              <w:t>Ambito di intervento previsto dal PRI</w:t>
            </w:r>
          </w:p>
        </w:tc>
        <w:tc>
          <w:tcPr>
            <w:tcW w:w="1620" w:type="dxa"/>
            <w:tcBorders>
              <w:top w:val="single" w:sz="4" w:space="0" w:color="000000"/>
              <w:left w:val="single" w:sz="4" w:space="0" w:color="000000"/>
              <w:bottom w:val="single" w:sz="4" w:space="0" w:color="000000"/>
            </w:tcBorders>
          </w:tcPr>
          <w:p w14:paraId="1FF52163" w14:textId="77777777" w:rsidR="00E20913" w:rsidRPr="00E20913" w:rsidRDefault="00E20913" w:rsidP="00E20913">
            <w:pPr>
              <w:snapToGrid w:val="0"/>
              <w:rPr>
                <w:sz w:val="18"/>
              </w:rPr>
            </w:pPr>
            <w:r w:rsidRPr="00E20913">
              <w:rPr>
                <w:sz w:val="18"/>
              </w:rPr>
              <w:t xml:space="preserve">Identifica il macro-ambito di riferimento della prestazione presente nel PRI. </w:t>
            </w:r>
          </w:p>
        </w:tc>
        <w:tc>
          <w:tcPr>
            <w:tcW w:w="851" w:type="dxa"/>
            <w:tcBorders>
              <w:top w:val="single" w:sz="4" w:space="0" w:color="000000"/>
              <w:left w:val="single" w:sz="4" w:space="0" w:color="000000"/>
              <w:bottom w:val="single" w:sz="4" w:space="0" w:color="000000"/>
            </w:tcBorders>
          </w:tcPr>
          <w:p w14:paraId="1A0E93EE" w14:textId="77777777" w:rsidR="00E20913" w:rsidRPr="00E20913" w:rsidRDefault="00E20913" w:rsidP="00E20913">
            <w:pPr>
              <w:snapToGrid w:val="0"/>
              <w:jc w:val="center"/>
              <w:rPr>
                <w:sz w:val="18"/>
              </w:rPr>
            </w:pPr>
            <w:r w:rsidRPr="00E20913">
              <w:rPr>
                <w:sz w:val="18"/>
              </w:rPr>
              <w:t>2</w:t>
            </w:r>
          </w:p>
        </w:tc>
        <w:tc>
          <w:tcPr>
            <w:tcW w:w="1279" w:type="dxa"/>
            <w:tcBorders>
              <w:top w:val="single" w:sz="4" w:space="0" w:color="000000"/>
              <w:left w:val="single" w:sz="4" w:space="0" w:color="000000"/>
              <w:bottom w:val="single" w:sz="4" w:space="0" w:color="000000"/>
            </w:tcBorders>
          </w:tcPr>
          <w:p w14:paraId="3C4DD772"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114EFCEB" w14:textId="77777777" w:rsidR="00E20913" w:rsidRPr="00E20913" w:rsidRDefault="00E20913" w:rsidP="00E20913">
            <w:pPr>
              <w:snapToGrid w:val="0"/>
              <w:jc w:val="center"/>
              <w:rPr>
                <w:sz w:val="18"/>
              </w:rPr>
            </w:pPr>
            <w:r w:rsidRPr="00E20913">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1E49884F" w14:textId="77777777" w:rsidR="00E20913" w:rsidRPr="00E20913" w:rsidRDefault="00E20913" w:rsidP="00E20913">
            <w:pPr>
              <w:snapToGrid w:val="0"/>
              <w:rPr>
                <w:sz w:val="18"/>
              </w:rPr>
            </w:pPr>
            <w:r w:rsidRPr="00E20913">
              <w:rPr>
                <w:sz w:val="18"/>
              </w:rPr>
              <w:t xml:space="preserve">Valori ammessi: b1–b8, </w:t>
            </w:r>
            <w:r w:rsidRPr="00E20913">
              <w:rPr>
                <w:rFonts w:hint="eastAsia"/>
                <w:sz w:val="18"/>
              </w:rPr>
              <w:t>s1–s8</w:t>
            </w:r>
            <w:r w:rsidRPr="00E20913">
              <w:rPr>
                <w:sz w:val="18"/>
              </w:rPr>
              <w:t xml:space="preserve">, </w:t>
            </w:r>
            <w:r w:rsidRPr="00E20913">
              <w:rPr>
                <w:rFonts w:hint="eastAsia"/>
                <w:sz w:val="18"/>
              </w:rPr>
              <w:t>d1–d9</w:t>
            </w:r>
            <w:r w:rsidRPr="00E20913">
              <w:rPr>
                <w:sz w:val="18"/>
              </w:rPr>
              <w:t xml:space="preserve">, </w:t>
            </w:r>
            <w:r w:rsidRPr="00E20913">
              <w:rPr>
                <w:rFonts w:hint="eastAsia"/>
                <w:sz w:val="18"/>
              </w:rPr>
              <w:t>e1–e5</w:t>
            </w:r>
          </w:p>
        </w:tc>
      </w:tr>
      <w:tr w:rsidR="00E20913" w:rsidRPr="00E20913" w14:paraId="48AE6667" w14:textId="77777777" w:rsidTr="000667CB">
        <w:trPr>
          <w:trHeight w:val="262"/>
        </w:trPr>
        <w:tc>
          <w:tcPr>
            <w:tcW w:w="600" w:type="dxa"/>
            <w:tcBorders>
              <w:top w:val="single" w:sz="4" w:space="0" w:color="000000"/>
              <w:left w:val="single" w:sz="4" w:space="0" w:color="000000"/>
              <w:bottom w:val="single" w:sz="4" w:space="0" w:color="000000"/>
            </w:tcBorders>
          </w:tcPr>
          <w:p w14:paraId="213E72C8" w14:textId="77777777" w:rsidR="00E20913" w:rsidRPr="00E20913" w:rsidRDefault="00E20913" w:rsidP="00E20913">
            <w:pPr>
              <w:snapToGrid w:val="0"/>
              <w:jc w:val="center"/>
              <w:rPr>
                <w:sz w:val="18"/>
              </w:rPr>
            </w:pPr>
            <w:r w:rsidRPr="00E20913">
              <w:rPr>
                <w:sz w:val="18"/>
              </w:rPr>
              <w:t>57.5</w:t>
            </w:r>
          </w:p>
        </w:tc>
        <w:tc>
          <w:tcPr>
            <w:tcW w:w="1455" w:type="dxa"/>
            <w:tcBorders>
              <w:top w:val="single" w:sz="4" w:space="0" w:color="000000"/>
              <w:left w:val="single" w:sz="4" w:space="0" w:color="000000"/>
              <w:bottom w:val="single" w:sz="4" w:space="0" w:color="000000"/>
            </w:tcBorders>
          </w:tcPr>
          <w:p w14:paraId="73C61515" w14:textId="77777777" w:rsidR="00E20913" w:rsidRPr="00E20913" w:rsidRDefault="00E20913" w:rsidP="00E20913">
            <w:pPr>
              <w:snapToGrid w:val="0"/>
              <w:rPr>
                <w:sz w:val="18"/>
              </w:rPr>
            </w:pPr>
            <w:r w:rsidRPr="00E20913">
              <w:rPr>
                <w:sz w:val="18"/>
              </w:rPr>
              <w:t>Ambito di intervento previsto dal PRI</w:t>
            </w:r>
          </w:p>
        </w:tc>
        <w:tc>
          <w:tcPr>
            <w:tcW w:w="1620" w:type="dxa"/>
            <w:tcBorders>
              <w:top w:val="single" w:sz="4" w:space="0" w:color="000000"/>
              <w:left w:val="single" w:sz="4" w:space="0" w:color="000000"/>
              <w:bottom w:val="single" w:sz="4" w:space="0" w:color="000000"/>
            </w:tcBorders>
          </w:tcPr>
          <w:p w14:paraId="1123A9D6" w14:textId="77777777" w:rsidR="00E20913" w:rsidRPr="00E20913" w:rsidRDefault="00E20913" w:rsidP="00E20913">
            <w:pPr>
              <w:snapToGrid w:val="0"/>
              <w:rPr>
                <w:sz w:val="18"/>
              </w:rPr>
            </w:pPr>
            <w:r w:rsidRPr="00E20913">
              <w:rPr>
                <w:sz w:val="18"/>
              </w:rPr>
              <w:t xml:space="preserve">Identifica il macro-ambito di riferimento della prestazione presente nel PRI. </w:t>
            </w:r>
          </w:p>
        </w:tc>
        <w:tc>
          <w:tcPr>
            <w:tcW w:w="851" w:type="dxa"/>
            <w:tcBorders>
              <w:top w:val="single" w:sz="4" w:space="0" w:color="000000"/>
              <w:left w:val="single" w:sz="4" w:space="0" w:color="000000"/>
              <w:bottom w:val="single" w:sz="4" w:space="0" w:color="000000"/>
            </w:tcBorders>
          </w:tcPr>
          <w:p w14:paraId="20373D1A" w14:textId="77777777" w:rsidR="00E20913" w:rsidRPr="00E20913" w:rsidRDefault="00E20913" w:rsidP="00E20913">
            <w:pPr>
              <w:snapToGrid w:val="0"/>
              <w:jc w:val="center"/>
              <w:rPr>
                <w:sz w:val="18"/>
              </w:rPr>
            </w:pPr>
            <w:r w:rsidRPr="00E20913">
              <w:rPr>
                <w:sz w:val="18"/>
              </w:rPr>
              <w:t>2</w:t>
            </w:r>
          </w:p>
        </w:tc>
        <w:tc>
          <w:tcPr>
            <w:tcW w:w="1279" w:type="dxa"/>
            <w:tcBorders>
              <w:top w:val="single" w:sz="4" w:space="0" w:color="000000"/>
              <w:left w:val="single" w:sz="4" w:space="0" w:color="000000"/>
              <w:bottom w:val="single" w:sz="4" w:space="0" w:color="000000"/>
            </w:tcBorders>
          </w:tcPr>
          <w:p w14:paraId="022FD76E"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0068474B" w14:textId="77777777" w:rsidR="00E20913" w:rsidRPr="00E20913" w:rsidRDefault="00E20913" w:rsidP="00E20913">
            <w:pPr>
              <w:snapToGrid w:val="0"/>
              <w:jc w:val="center"/>
              <w:rPr>
                <w:sz w:val="18"/>
              </w:rPr>
            </w:pPr>
            <w:r w:rsidRPr="00E20913">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3B83C1CB" w14:textId="77777777" w:rsidR="00E20913" w:rsidRPr="00E20913" w:rsidRDefault="00E20913" w:rsidP="00E20913">
            <w:pPr>
              <w:snapToGrid w:val="0"/>
              <w:rPr>
                <w:sz w:val="18"/>
              </w:rPr>
            </w:pPr>
            <w:r w:rsidRPr="00E20913">
              <w:rPr>
                <w:sz w:val="18"/>
              </w:rPr>
              <w:t xml:space="preserve">Valori ammessi: b1–b8, </w:t>
            </w:r>
            <w:r w:rsidRPr="00E20913">
              <w:rPr>
                <w:rFonts w:hint="eastAsia"/>
                <w:sz w:val="18"/>
              </w:rPr>
              <w:t>s1–s8</w:t>
            </w:r>
            <w:r w:rsidRPr="00E20913">
              <w:rPr>
                <w:sz w:val="18"/>
              </w:rPr>
              <w:t xml:space="preserve">, </w:t>
            </w:r>
            <w:r w:rsidRPr="00E20913">
              <w:rPr>
                <w:rFonts w:hint="eastAsia"/>
                <w:sz w:val="18"/>
              </w:rPr>
              <w:t>d1–d9</w:t>
            </w:r>
            <w:r w:rsidRPr="00E20913">
              <w:rPr>
                <w:sz w:val="18"/>
              </w:rPr>
              <w:t xml:space="preserve">, </w:t>
            </w:r>
            <w:r w:rsidRPr="00E20913">
              <w:rPr>
                <w:rFonts w:hint="eastAsia"/>
                <w:sz w:val="18"/>
              </w:rPr>
              <w:t>e1–e5</w:t>
            </w:r>
          </w:p>
        </w:tc>
      </w:tr>
      <w:tr w:rsidR="00E20913" w:rsidRPr="00E20913" w14:paraId="51E9AF82" w14:textId="77777777" w:rsidTr="000667CB">
        <w:trPr>
          <w:trHeight w:val="262"/>
        </w:trPr>
        <w:tc>
          <w:tcPr>
            <w:tcW w:w="600" w:type="dxa"/>
            <w:tcBorders>
              <w:top w:val="single" w:sz="4" w:space="0" w:color="000000"/>
              <w:left w:val="single" w:sz="4" w:space="0" w:color="000000"/>
              <w:bottom w:val="single" w:sz="4" w:space="0" w:color="000000"/>
            </w:tcBorders>
          </w:tcPr>
          <w:p w14:paraId="659B48F2" w14:textId="77777777" w:rsidR="00E20913" w:rsidRPr="00E20913" w:rsidRDefault="00E20913" w:rsidP="00E20913">
            <w:pPr>
              <w:snapToGrid w:val="0"/>
              <w:jc w:val="center"/>
              <w:rPr>
                <w:sz w:val="18"/>
              </w:rPr>
            </w:pPr>
            <w:r w:rsidRPr="00E20913">
              <w:rPr>
                <w:sz w:val="18"/>
              </w:rPr>
              <w:t>57.6</w:t>
            </w:r>
          </w:p>
        </w:tc>
        <w:tc>
          <w:tcPr>
            <w:tcW w:w="1455" w:type="dxa"/>
            <w:tcBorders>
              <w:top w:val="single" w:sz="4" w:space="0" w:color="000000"/>
              <w:left w:val="single" w:sz="4" w:space="0" w:color="000000"/>
              <w:bottom w:val="single" w:sz="4" w:space="0" w:color="000000"/>
            </w:tcBorders>
          </w:tcPr>
          <w:p w14:paraId="114A495A" w14:textId="77777777" w:rsidR="00E20913" w:rsidRPr="00E20913" w:rsidRDefault="00E20913" w:rsidP="00E20913">
            <w:pPr>
              <w:snapToGrid w:val="0"/>
              <w:rPr>
                <w:sz w:val="18"/>
              </w:rPr>
            </w:pPr>
            <w:r w:rsidRPr="00E20913">
              <w:rPr>
                <w:sz w:val="18"/>
              </w:rPr>
              <w:t>Ambito di intervento previsto dal PRI</w:t>
            </w:r>
          </w:p>
        </w:tc>
        <w:tc>
          <w:tcPr>
            <w:tcW w:w="1620" w:type="dxa"/>
            <w:tcBorders>
              <w:top w:val="single" w:sz="4" w:space="0" w:color="000000"/>
              <w:left w:val="single" w:sz="4" w:space="0" w:color="000000"/>
              <w:bottom w:val="single" w:sz="4" w:space="0" w:color="000000"/>
            </w:tcBorders>
          </w:tcPr>
          <w:p w14:paraId="69ECC893" w14:textId="77777777" w:rsidR="00E20913" w:rsidRPr="00E20913" w:rsidRDefault="00E20913" w:rsidP="00E20913">
            <w:pPr>
              <w:snapToGrid w:val="0"/>
              <w:rPr>
                <w:sz w:val="18"/>
              </w:rPr>
            </w:pPr>
            <w:r w:rsidRPr="00E20913">
              <w:rPr>
                <w:sz w:val="18"/>
              </w:rPr>
              <w:t xml:space="preserve">Identifica il macro-ambito di riferimento della prestazione presente nel PRI. </w:t>
            </w:r>
          </w:p>
        </w:tc>
        <w:tc>
          <w:tcPr>
            <w:tcW w:w="851" w:type="dxa"/>
            <w:tcBorders>
              <w:top w:val="single" w:sz="4" w:space="0" w:color="000000"/>
              <w:left w:val="single" w:sz="4" w:space="0" w:color="000000"/>
              <w:bottom w:val="single" w:sz="4" w:space="0" w:color="000000"/>
            </w:tcBorders>
          </w:tcPr>
          <w:p w14:paraId="3BD7A929" w14:textId="77777777" w:rsidR="00E20913" w:rsidRPr="00E20913" w:rsidRDefault="00E20913" w:rsidP="00E20913">
            <w:pPr>
              <w:snapToGrid w:val="0"/>
              <w:jc w:val="center"/>
              <w:rPr>
                <w:sz w:val="18"/>
              </w:rPr>
            </w:pPr>
            <w:r w:rsidRPr="00E20913">
              <w:rPr>
                <w:sz w:val="18"/>
              </w:rPr>
              <w:t>2</w:t>
            </w:r>
          </w:p>
        </w:tc>
        <w:tc>
          <w:tcPr>
            <w:tcW w:w="1279" w:type="dxa"/>
            <w:tcBorders>
              <w:top w:val="single" w:sz="4" w:space="0" w:color="000000"/>
              <w:left w:val="single" w:sz="4" w:space="0" w:color="000000"/>
              <w:bottom w:val="single" w:sz="4" w:space="0" w:color="000000"/>
            </w:tcBorders>
          </w:tcPr>
          <w:p w14:paraId="5B816A1A"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0ED049FB" w14:textId="77777777" w:rsidR="00E20913" w:rsidRPr="00E20913" w:rsidRDefault="00E20913" w:rsidP="00E20913">
            <w:pPr>
              <w:snapToGrid w:val="0"/>
              <w:jc w:val="center"/>
              <w:rPr>
                <w:sz w:val="18"/>
              </w:rPr>
            </w:pPr>
            <w:r w:rsidRPr="00E20913">
              <w:rPr>
                <w:sz w:val="18"/>
              </w:rPr>
              <w:t>VFP</w:t>
            </w:r>
          </w:p>
        </w:tc>
        <w:tc>
          <w:tcPr>
            <w:tcW w:w="2795" w:type="dxa"/>
            <w:tcBorders>
              <w:top w:val="single" w:sz="4" w:space="0" w:color="000000"/>
              <w:left w:val="single" w:sz="4" w:space="0" w:color="000000"/>
              <w:bottom w:val="single" w:sz="4" w:space="0" w:color="000000"/>
              <w:right w:val="single" w:sz="4" w:space="0" w:color="000000"/>
            </w:tcBorders>
          </w:tcPr>
          <w:p w14:paraId="67B2D030" w14:textId="77777777" w:rsidR="00E20913" w:rsidRPr="00E20913" w:rsidRDefault="00E20913" w:rsidP="00E20913">
            <w:pPr>
              <w:snapToGrid w:val="0"/>
              <w:rPr>
                <w:sz w:val="18"/>
              </w:rPr>
            </w:pPr>
            <w:r w:rsidRPr="00E20913">
              <w:rPr>
                <w:sz w:val="18"/>
              </w:rPr>
              <w:t xml:space="preserve">Valori ammessi: b1–b8, </w:t>
            </w:r>
            <w:r w:rsidRPr="00E20913">
              <w:rPr>
                <w:rFonts w:hint="eastAsia"/>
                <w:sz w:val="18"/>
              </w:rPr>
              <w:t>s1–s8</w:t>
            </w:r>
            <w:r w:rsidRPr="00E20913">
              <w:rPr>
                <w:sz w:val="18"/>
              </w:rPr>
              <w:t xml:space="preserve">, </w:t>
            </w:r>
            <w:r w:rsidRPr="00E20913">
              <w:rPr>
                <w:rFonts w:hint="eastAsia"/>
                <w:sz w:val="18"/>
              </w:rPr>
              <w:t>d1–d9</w:t>
            </w:r>
            <w:r w:rsidRPr="00E20913">
              <w:rPr>
                <w:sz w:val="18"/>
              </w:rPr>
              <w:t xml:space="preserve">, </w:t>
            </w:r>
            <w:r w:rsidRPr="00E20913">
              <w:rPr>
                <w:rFonts w:hint="eastAsia"/>
                <w:sz w:val="18"/>
              </w:rPr>
              <w:t>e1–e5</w:t>
            </w:r>
          </w:p>
        </w:tc>
      </w:tr>
      <w:tr w:rsidR="00E20913" w:rsidRPr="00E20913" w14:paraId="53A2B17D" w14:textId="77777777" w:rsidTr="000667CB">
        <w:trPr>
          <w:trHeight w:val="262"/>
        </w:trPr>
        <w:tc>
          <w:tcPr>
            <w:tcW w:w="600" w:type="dxa"/>
            <w:tcBorders>
              <w:top w:val="single" w:sz="4" w:space="0" w:color="000000"/>
              <w:left w:val="single" w:sz="4" w:space="0" w:color="000000"/>
              <w:bottom w:val="single" w:sz="4" w:space="0" w:color="000000"/>
            </w:tcBorders>
          </w:tcPr>
          <w:p w14:paraId="0CFEE18D" w14:textId="77777777" w:rsidR="00E20913" w:rsidRPr="00E20913" w:rsidRDefault="00E20913" w:rsidP="00E20913">
            <w:pPr>
              <w:snapToGrid w:val="0"/>
              <w:jc w:val="center"/>
              <w:rPr>
                <w:sz w:val="18"/>
              </w:rPr>
            </w:pPr>
            <w:r w:rsidRPr="00E20913">
              <w:rPr>
                <w:sz w:val="18"/>
              </w:rPr>
              <w:t>58.1</w:t>
            </w:r>
          </w:p>
        </w:tc>
        <w:tc>
          <w:tcPr>
            <w:tcW w:w="1455" w:type="dxa"/>
            <w:tcBorders>
              <w:top w:val="single" w:sz="4" w:space="0" w:color="000000"/>
              <w:left w:val="single" w:sz="4" w:space="0" w:color="000000"/>
              <w:bottom w:val="single" w:sz="4" w:space="0" w:color="000000"/>
            </w:tcBorders>
          </w:tcPr>
          <w:p w14:paraId="291F911A" w14:textId="77777777" w:rsidR="00E20913" w:rsidRPr="00E20913" w:rsidRDefault="00E20913" w:rsidP="00E20913">
            <w:pPr>
              <w:snapToGrid w:val="0"/>
              <w:rPr>
                <w:sz w:val="18"/>
              </w:rPr>
            </w:pPr>
            <w:r w:rsidRPr="00E20913">
              <w:rPr>
                <w:sz w:val="18"/>
              </w:rPr>
              <w:t>Scala utilizzata per classificazione disabilità</w:t>
            </w:r>
          </w:p>
        </w:tc>
        <w:tc>
          <w:tcPr>
            <w:tcW w:w="1620" w:type="dxa"/>
            <w:tcBorders>
              <w:top w:val="single" w:sz="4" w:space="0" w:color="000000"/>
              <w:left w:val="single" w:sz="4" w:space="0" w:color="000000"/>
              <w:bottom w:val="single" w:sz="4" w:space="0" w:color="000000"/>
            </w:tcBorders>
          </w:tcPr>
          <w:p w14:paraId="3B0E52BC" w14:textId="77777777" w:rsidR="00E20913" w:rsidRPr="00E20913" w:rsidRDefault="00E20913" w:rsidP="00E20913">
            <w:pPr>
              <w:snapToGrid w:val="0"/>
              <w:rPr>
                <w:sz w:val="18"/>
              </w:rPr>
            </w:pPr>
            <w:r w:rsidRPr="00E20913">
              <w:rPr>
                <w:sz w:val="18"/>
              </w:rPr>
              <w:t xml:space="preserve">Indica la scala/indice utilizzato per valutare il grado di disabilità dell'assistito. </w:t>
            </w:r>
          </w:p>
        </w:tc>
        <w:tc>
          <w:tcPr>
            <w:tcW w:w="851" w:type="dxa"/>
            <w:tcBorders>
              <w:top w:val="single" w:sz="4" w:space="0" w:color="000000"/>
              <w:left w:val="single" w:sz="4" w:space="0" w:color="000000"/>
              <w:bottom w:val="single" w:sz="4" w:space="0" w:color="000000"/>
            </w:tcBorders>
          </w:tcPr>
          <w:p w14:paraId="2F88CA4B" w14:textId="77777777" w:rsidR="00E20913" w:rsidRPr="00E20913" w:rsidRDefault="00E20913" w:rsidP="00E20913">
            <w:pPr>
              <w:snapToGrid w:val="0"/>
              <w:jc w:val="center"/>
              <w:rPr>
                <w:sz w:val="18"/>
              </w:rPr>
            </w:pPr>
            <w:r w:rsidRPr="00E20913">
              <w:rPr>
                <w:sz w:val="18"/>
              </w:rPr>
              <w:t>2</w:t>
            </w:r>
          </w:p>
        </w:tc>
        <w:tc>
          <w:tcPr>
            <w:tcW w:w="1279" w:type="dxa"/>
            <w:tcBorders>
              <w:top w:val="single" w:sz="4" w:space="0" w:color="000000"/>
              <w:left w:val="single" w:sz="4" w:space="0" w:color="000000"/>
              <w:bottom w:val="single" w:sz="4" w:space="0" w:color="000000"/>
            </w:tcBorders>
          </w:tcPr>
          <w:p w14:paraId="2DC56A7A"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09928BE3"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60D3478" w14:textId="77777777" w:rsidR="00E20913" w:rsidRPr="00E20913" w:rsidRDefault="00E20913" w:rsidP="00E20913">
            <w:pPr>
              <w:snapToGrid w:val="0"/>
              <w:rPr>
                <w:sz w:val="18"/>
              </w:rPr>
            </w:pPr>
            <w:r w:rsidRPr="00E20913">
              <w:rPr>
                <w:sz w:val="18"/>
              </w:rPr>
              <w:t>Da 0 a 22, 99</w:t>
            </w:r>
          </w:p>
        </w:tc>
      </w:tr>
      <w:tr w:rsidR="00E20913" w:rsidRPr="00E20913" w14:paraId="0FC56730" w14:textId="77777777" w:rsidTr="000667CB">
        <w:trPr>
          <w:trHeight w:val="262"/>
        </w:trPr>
        <w:tc>
          <w:tcPr>
            <w:tcW w:w="600" w:type="dxa"/>
            <w:tcBorders>
              <w:top w:val="single" w:sz="4" w:space="0" w:color="000000"/>
              <w:left w:val="single" w:sz="4" w:space="0" w:color="000000"/>
              <w:bottom w:val="single" w:sz="4" w:space="0" w:color="000000"/>
            </w:tcBorders>
          </w:tcPr>
          <w:p w14:paraId="237FF6B5" w14:textId="77777777" w:rsidR="00E20913" w:rsidRPr="00E20913" w:rsidRDefault="00E20913" w:rsidP="00E20913">
            <w:pPr>
              <w:snapToGrid w:val="0"/>
              <w:jc w:val="center"/>
              <w:rPr>
                <w:sz w:val="18"/>
              </w:rPr>
            </w:pPr>
            <w:r w:rsidRPr="00E20913">
              <w:rPr>
                <w:sz w:val="18"/>
              </w:rPr>
              <w:t>58.2</w:t>
            </w:r>
          </w:p>
        </w:tc>
        <w:tc>
          <w:tcPr>
            <w:tcW w:w="1455" w:type="dxa"/>
            <w:tcBorders>
              <w:top w:val="single" w:sz="4" w:space="0" w:color="000000"/>
              <w:left w:val="single" w:sz="4" w:space="0" w:color="000000"/>
              <w:bottom w:val="single" w:sz="4" w:space="0" w:color="000000"/>
            </w:tcBorders>
          </w:tcPr>
          <w:p w14:paraId="7F283F9D" w14:textId="77777777" w:rsidR="00E20913" w:rsidRPr="00E20913" w:rsidRDefault="00E20913" w:rsidP="00E20913">
            <w:pPr>
              <w:snapToGrid w:val="0"/>
              <w:rPr>
                <w:sz w:val="18"/>
              </w:rPr>
            </w:pPr>
            <w:r w:rsidRPr="00E20913">
              <w:rPr>
                <w:sz w:val="18"/>
              </w:rPr>
              <w:t xml:space="preserve">Scala utilizzata per </w:t>
            </w:r>
            <w:r w:rsidRPr="00E20913">
              <w:rPr>
                <w:sz w:val="18"/>
              </w:rPr>
              <w:lastRenderedPageBreak/>
              <w:t>classificazione disabilità</w:t>
            </w:r>
          </w:p>
        </w:tc>
        <w:tc>
          <w:tcPr>
            <w:tcW w:w="1620" w:type="dxa"/>
            <w:tcBorders>
              <w:top w:val="single" w:sz="4" w:space="0" w:color="000000"/>
              <w:left w:val="single" w:sz="4" w:space="0" w:color="000000"/>
              <w:bottom w:val="single" w:sz="4" w:space="0" w:color="000000"/>
            </w:tcBorders>
          </w:tcPr>
          <w:p w14:paraId="461D5D46" w14:textId="77777777" w:rsidR="00E20913" w:rsidRPr="00E20913" w:rsidRDefault="00E20913" w:rsidP="00E20913">
            <w:pPr>
              <w:snapToGrid w:val="0"/>
              <w:rPr>
                <w:sz w:val="18"/>
              </w:rPr>
            </w:pPr>
            <w:r w:rsidRPr="00E20913">
              <w:rPr>
                <w:sz w:val="18"/>
              </w:rPr>
              <w:lastRenderedPageBreak/>
              <w:t xml:space="preserve">Indica la scala/indice </w:t>
            </w:r>
            <w:r w:rsidRPr="00E20913">
              <w:rPr>
                <w:sz w:val="18"/>
              </w:rPr>
              <w:lastRenderedPageBreak/>
              <w:t xml:space="preserve">utilizzato per valutare il grado di disabilità dell'assistito. </w:t>
            </w:r>
          </w:p>
        </w:tc>
        <w:tc>
          <w:tcPr>
            <w:tcW w:w="851" w:type="dxa"/>
            <w:tcBorders>
              <w:top w:val="single" w:sz="4" w:space="0" w:color="000000"/>
              <w:left w:val="single" w:sz="4" w:space="0" w:color="000000"/>
              <w:bottom w:val="single" w:sz="4" w:space="0" w:color="000000"/>
            </w:tcBorders>
          </w:tcPr>
          <w:p w14:paraId="6F902E5A" w14:textId="77777777" w:rsidR="00E20913" w:rsidRPr="00E20913" w:rsidRDefault="00E20913" w:rsidP="00E20913">
            <w:pPr>
              <w:snapToGrid w:val="0"/>
              <w:jc w:val="center"/>
              <w:rPr>
                <w:sz w:val="18"/>
              </w:rPr>
            </w:pPr>
            <w:r w:rsidRPr="00E20913">
              <w:rPr>
                <w:sz w:val="18"/>
              </w:rPr>
              <w:lastRenderedPageBreak/>
              <w:t>2</w:t>
            </w:r>
          </w:p>
        </w:tc>
        <w:tc>
          <w:tcPr>
            <w:tcW w:w="1279" w:type="dxa"/>
            <w:tcBorders>
              <w:top w:val="single" w:sz="4" w:space="0" w:color="000000"/>
              <w:left w:val="single" w:sz="4" w:space="0" w:color="000000"/>
              <w:bottom w:val="single" w:sz="4" w:space="0" w:color="000000"/>
            </w:tcBorders>
          </w:tcPr>
          <w:p w14:paraId="094F306E"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3E0197A5"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5E236ACF" w14:textId="77777777" w:rsidR="00E20913" w:rsidRPr="00E20913" w:rsidRDefault="00E20913" w:rsidP="00E20913">
            <w:pPr>
              <w:snapToGrid w:val="0"/>
              <w:rPr>
                <w:sz w:val="18"/>
              </w:rPr>
            </w:pPr>
            <w:r w:rsidRPr="00E20913">
              <w:rPr>
                <w:sz w:val="18"/>
              </w:rPr>
              <w:t>Da 0 a 22, 99</w:t>
            </w:r>
          </w:p>
        </w:tc>
      </w:tr>
      <w:tr w:rsidR="00E20913" w:rsidRPr="00E20913" w14:paraId="2348D723" w14:textId="77777777" w:rsidTr="000667CB">
        <w:trPr>
          <w:trHeight w:val="262"/>
        </w:trPr>
        <w:tc>
          <w:tcPr>
            <w:tcW w:w="600" w:type="dxa"/>
            <w:tcBorders>
              <w:top w:val="single" w:sz="4" w:space="0" w:color="000000"/>
              <w:left w:val="single" w:sz="4" w:space="0" w:color="000000"/>
              <w:bottom w:val="single" w:sz="4" w:space="0" w:color="000000"/>
            </w:tcBorders>
          </w:tcPr>
          <w:p w14:paraId="231443B4" w14:textId="77777777" w:rsidR="00E20913" w:rsidRPr="00E20913" w:rsidRDefault="00E20913" w:rsidP="00E20913">
            <w:pPr>
              <w:snapToGrid w:val="0"/>
              <w:jc w:val="center"/>
              <w:rPr>
                <w:sz w:val="18"/>
              </w:rPr>
            </w:pPr>
            <w:r w:rsidRPr="00E20913">
              <w:rPr>
                <w:sz w:val="18"/>
              </w:rPr>
              <w:t>58.3</w:t>
            </w:r>
          </w:p>
        </w:tc>
        <w:tc>
          <w:tcPr>
            <w:tcW w:w="1455" w:type="dxa"/>
            <w:tcBorders>
              <w:top w:val="single" w:sz="4" w:space="0" w:color="000000"/>
              <w:left w:val="single" w:sz="4" w:space="0" w:color="000000"/>
              <w:bottom w:val="single" w:sz="4" w:space="0" w:color="000000"/>
            </w:tcBorders>
          </w:tcPr>
          <w:p w14:paraId="5B760AC2" w14:textId="77777777" w:rsidR="00E20913" w:rsidRPr="00E20913" w:rsidRDefault="00E20913" w:rsidP="00E20913">
            <w:pPr>
              <w:snapToGrid w:val="0"/>
              <w:rPr>
                <w:sz w:val="18"/>
              </w:rPr>
            </w:pPr>
            <w:r w:rsidRPr="00E20913">
              <w:rPr>
                <w:sz w:val="18"/>
              </w:rPr>
              <w:t>Scala utilizzata per classificazione disabilità</w:t>
            </w:r>
          </w:p>
        </w:tc>
        <w:tc>
          <w:tcPr>
            <w:tcW w:w="1620" w:type="dxa"/>
            <w:tcBorders>
              <w:top w:val="single" w:sz="4" w:space="0" w:color="000000"/>
              <w:left w:val="single" w:sz="4" w:space="0" w:color="000000"/>
              <w:bottom w:val="single" w:sz="4" w:space="0" w:color="000000"/>
            </w:tcBorders>
          </w:tcPr>
          <w:p w14:paraId="5A87A16C" w14:textId="77777777" w:rsidR="00E20913" w:rsidRPr="00E20913" w:rsidRDefault="00E20913" w:rsidP="00E20913">
            <w:pPr>
              <w:snapToGrid w:val="0"/>
              <w:rPr>
                <w:sz w:val="18"/>
              </w:rPr>
            </w:pPr>
            <w:r w:rsidRPr="00E20913">
              <w:rPr>
                <w:sz w:val="18"/>
              </w:rPr>
              <w:t xml:space="preserve">Indica la scala/indice utilizzato per valutare il grado di disabilità dell'assistito. </w:t>
            </w:r>
          </w:p>
        </w:tc>
        <w:tc>
          <w:tcPr>
            <w:tcW w:w="851" w:type="dxa"/>
            <w:tcBorders>
              <w:top w:val="single" w:sz="4" w:space="0" w:color="000000"/>
              <w:left w:val="single" w:sz="4" w:space="0" w:color="000000"/>
              <w:bottom w:val="single" w:sz="4" w:space="0" w:color="000000"/>
            </w:tcBorders>
          </w:tcPr>
          <w:p w14:paraId="20488A1F" w14:textId="77777777" w:rsidR="00E20913" w:rsidRPr="00E20913" w:rsidRDefault="00E20913" w:rsidP="00E20913">
            <w:pPr>
              <w:snapToGrid w:val="0"/>
              <w:jc w:val="center"/>
              <w:rPr>
                <w:sz w:val="18"/>
              </w:rPr>
            </w:pPr>
            <w:r w:rsidRPr="00E20913">
              <w:rPr>
                <w:sz w:val="18"/>
              </w:rPr>
              <w:t>2</w:t>
            </w:r>
          </w:p>
        </w:tc>
        <w:tc>
          <w:tcPr>
            <w:tcW w:w="1279" w:type="dxa"/>
            <w:tcBorders>
              <w:top w:val="single" w:sz="4" w:space="0" w:color="000000"/>
              <w:left w:val="single" w:sz="4" w:space="0" w:color="000000"/>
              <w:bottom w:val="single" w:sz="4" w:space="0" w:color="000000"/>
            </w:tcBorders>
          </w:tcPr>
          <w:p w14:paraId="19E79198"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63C92EE3"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38189CEC" w14:textId="77777777" w:rsidR="00E20913" w:rsidRPr="00E20913" w:rsidRDefault="00E20913" w:rsidP="00E20913">
            <w:pPr>
              <w:snapToGrid w:val="0"/>
              <w:rPr>
                <w:sz w:val="18"/>
              </w:rPr>
            </w:pPr>
            <w:r w:rsidRPr="00E20913">
              <w:rPr>
                <w:sz w:val="18"/>
              </w:rPr>
              <w:t>Da 0 a 22, 99</w:t>
            </w:r>
          </w:p>
        </w:tc>
      </w:tr>
      <w:tr w:rsidR="00E20913" w:rsidRPr="00E20913" w14:paraId="208E8193" w14:textId="77777777" w:rsidTr="000667CB">
        <w:trPr>
          <w:trHeight w:val="262"/>
        </w:trPr>
        <w:tc>
          <w:tcPr>
            <w:tcW w:w="600" w:type="dxa"/>
            <w:tcBorders>
              <w:top w:val="single" w:sz="4" w:space="0" w:color="000000"/>
              <w:left w:val="single" w:sz="4" w:space="0" w:color="000000"/>
              <w:bottom w:val="single" w:sz="4" w:space="0" w:color="000000"/>
            </w:tcBorders>
          </w:tcPr>
          <w:p w14:paraId="3C72258B" w14:textId="77777777" w:rsidR="00E20913" w:rsidRPr="00E20913" w:rsidRDefault="00E20913" w:rsidP="00E20913">
            <w:pPr>
              <w:snapToGrid w:val="0"/>
              <w:jc w:val="center"/>
              <w:rPr>
                <w:sz w:val="18"/>
              </w:rPr>
            </w:pPr>
            <w:r w:rsidRPr="00E20913">
              <w:rPr>
                <w:sz w:val="18"/>
              </w:rPr>
              <w:t>58.4</w:t>
            </w:r>
          </w:p>
        </w:tc>
        <w:tc>
          <w:tcPr>
            <w:tcW w:w="1455" w:type="dxa"/>
            <w:tcBorders>
              <w:top w:val="single" w:sz="4" w:space="0" w:color="000000"/>
              <w:left w:val="single" w:sz="4" w:space="0" w:color="000000"/>
              <w:bottom w:val="single" w:sz="4" w:space="0" w:color="000000"/>
            </w:tcBorders>
          </w:tcPr>
          <w:p w14:paraId="02171872" w14:textId="77777777" w:rsidR="00E20913" w:rsidRPr="00E20913" w:rsidRDefault="00E20913" w:rsidP="00E20913">
            <w:pPr>
              <w:snapToGrid w:val="0"/>
              <w:rPr>
                <w:sz w:val="18"/>
              </w:rPr>
            </w:pPr>
            <w:r w:rsidRPr="00E20913">
              <w:rPr>
                <w:sz w:val="18"/>
              </w:rPr>
              <w:t>Scala utilizzata per classificazione disabilità</w:t>
            </w:r>
          </w:p>
        </w:tc>
        <w:tc>
          <w:tcPr>
            <w:tcW w:w="1620" w:type="dxa"/>
            <w:tcBorders>
              <w:top w:val="single" w:sz="4" w:space="0" w:color="000000"/>
              <w:left w:val="single" w:sz="4" w:space="0" w:color="000000"/>
              <w:bottom w:val="single" w:sz="4" w:space="0" w:color="000000"/>
            </w:tcBorders>
          </w:tcPr>
          <w:p w14:paraId="4B1183D0" w14:textId="77777777" w:rsidR="00E20913" w:rsidRPr="00E20913" w:rsidRDefault="00E20913" w:rsidP="00E20913">
            <w:pPr>
              <w:snapToGrid w:val="0"/>
              <w:rPr>
                <w:sz w:val="18"/>
              </w:rPr>
            </w:pPr>
            <w:r w:rsidRPr="00E20913">
              <w:rPr>
                <w:sz w:val="18"/>
              </w:rPr>
              <w:t xml:space="preserve">Indica la scala/indice utilizzato per valutare il grado di disabilità dell'assistito. </w:t>
            </w:r>
          </w:p>
        </w:tc>
        <w:tc>
          <w:tcPr>
            <w:tcW w:w="851" w:type="dxa"/>
            <w:tcBorders>
              <w:top w:val="single" w:sz="4" w:space="0" w:color="000000"/>
              <w:left w:val="single" w:sz="4" w:space="0" w:color="000000"/>
              <w:bottom w:val="single" w:sz="4" w:space="0" w:color="000000"/>
            </w:tcBorders>
          </w:tcPr>
          <w:p w14:paraId="79FA9775" w14:textId="77777777" w:rsidR="00E20913" w:rsidRPr="00E20913" w:rsidRDefault="00E20913" w:rsidP="00E20913">
            <w:pPr>
              <w:snapToGrid w:val="0"/>
              <w:jc w:val="center"/>
              <w:rPr>
                <w:sz w:val="18"/>
              </w:rPr>
            </w:pPr>
            <w:r w:rsidRPr="00E20913">
              <w:rPr>
                <w:sz w:val="18"/>
              </w:rPr>
              <w:t>2</w:t>
            </w:r>
          </w:p>
        </w:tc>
        <w:tc>
          <w:tcPr>
            <w:tcW w:w="1279" w:type="dxa"/>
            <w:tcBorders>
              <w:top w:val="single" w:sz="4" w:space="0" w:color="000000"/>
              <w:left w:val="single" w:sz="4" w:space="0" w:color="000000"/>
              <w:bottom w:val="single" w:sz="4" w:space="0" w:color="000000"/>
            </w:tcBorders>
          </w:tcPr>
          <w:p w14:paraId="1D914CA1"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6A359055"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3EEF089" w14:textId="77777777" w:rsidR="00E20913" w:rsidRPr="00E20913" w:rsidRDefault="00E20913" w:rsidP="00E20913">
            <w:pPr>
              <w:snapToGrid w:val="0"/>
              <w:rPr>
                <w:sz w:val="18"/>
              </w:rPr>
            </w:pPr>
            <w:r w:rsidRPr="00E20913">
              <w:rPr>
                <w:sz w:val="18"/>
              </w:rPr>
              <w:t>Da 0 a 22, 99</w:t>
            </w:r>
          </w:p>
        </w:tc>
      </w:tr>
      <w:tr w:rsidR="00E20913" w:rsidRPr="00E20913" w14:paraId="5B702F00" w14:textId="77777777" w:rsidTr="000667CB">
        <w:trPr>
          <w:trHeight w:val="262"/>
        </w:trPr>
        <w:tc>
          <w:tcPr>
            <w:tcW w:w="600" w:type="dxa"/>
            <w:tcBorders>
              <w:top w:val="single" w:sz="4" w:space="0" w:color="000000"/>
              <w:left w:val="single" w:sz="4" w:space="0" w:color="000000"/>
              <w:bottom w:val="single" w:sz="4" w:space="0" w:color="000000"/>
            </w:tcBorders>
          </w:tcPr>
          <w:p w14:paraId="160DBB06" w14:textId="77777777" w:rsidR="00E20913" w:rsidRPr="00E20913" w:rsidRDefault="00E20913" w:rsidP="00E20913">
            <w:pPr>
              <w:snapToGrid w:val="0"/>
              <w:jc w:val="center"/>
              <w:rPr>
                <w:sz w:val="18"/>
              </w:rPr>
            </w:pPr>
            <w:r w:rsidRPr="00E20913">
              <w:rPr>
                <w:sz w:val="18"/>
              </w:rPr>
              <w:t>58.5</w:t>
            </w:r>
          </w:p>
        </w:tc>
        <w:tc>
          <w:tcPr>
            <w:tcW w:w="1455" w:type="dxa"/>
            <w:tcBorders>
              <w:top w:val="single" w:sz="4" w:space="0" w:color="000000"/>
              <w:left w:val="single" w:sz="4" w:space="0" w:color="000000"/>
              <w:bottom w:val="single" w:sz="4" w:space="0" w:color="000000"/>
            </w:tcBorders>
          </w:tcPr>
          <w:p w14:paraId="27CC87C2" w14:textId="77777777" w:rsidR="00E20913" w:rsidRPr="00E20913" w:rsidRDefault="00E20913" w:rsidP="00E20913">
            <w:pPr>
              <w:snapToGrid w:val="0"/>
              <w:rPr>
                <w:sz w:val="18"/>
              </w:rPr>
            </w:pPr>
            <w:r w:rsidRPr="00E20913">
              <w:rPr>
                <w:sz w:val="18"/>
              </w:rPr>
              <w:t>Scala utilizzata per classificazione disabilità</w:t>
            </w:r>
          </w:p>
        </w:tc>
        <w:tc>
          <w:tcPr>
            <w:tcW w:w="1620" w:type="dxa"/>
            <w:tcBorders>
              <w:top w:val="single" w:sz="4" w:space="0" w:color="000000"/>
              <w:left w:val="single" w:sz="4" w:space="0" w:color="000000"/>
              <w:bottom w:val="single" w:sz="4" w:space="0" w:color="000000"/>
            </w:tcBorders>
          </w:tcPr>
          <w:p w14:paraId="6C80E841" w14:textId="77777777" w:rsidR="00E20913" w:rsidRPr="00E20913" w:rsidRDefault="00E20913" w:rsidP="00E20913">
            <w:pPr>
              <w:snapToGrid w:val="0"/>
              <w:rPr>
                <w:sz w:val="18"/>
              </w:rPr>
            </w:pPr>
            <w:r w:rsidRPr="00E20913">
              <w:rPr>
                <w:sz w:val="18"/>
              </w:rPr>
              <w:t xml:space="preserve">Indica la scala/indice utilizzato per valutare il grado di disabilità dell'assistito. </w:t>
            </w:r>
          </w:p>
        </w:tc>
        <w:tc>
          <w:tcPr>
            <w:tcW w:w="851" w:type="dxa"/>
            <w:tcBorders>
              <w:top w:val="single" w:sz="4" w:space="0" w:color="000000"/>
              <w:left w:val="single" w:sz="4" w:space="0" w:color="000000"/>
              <w:bottom w:val="single" w:sz="4" w:space="0" w:color="000000"/>
            </w:tcBorders>
          </w:tcPr>
          <w:p w14:paraId="285AEA18" w14:textId="77777777" w:rsidR="00E20913" w:rsidRPr="00E20913" w:rsidRDefault="00E20913" w:rsidP="00E20913">
            <w:pPr>
              <w:snapToGrid w:val="0"/>
              <w:jc w:val="center"/>
              <w:rPr>
                <w:sz w:val="18"/>
              </w:rPr>
            </w:pPr>
            <w:r w:rsidRPr="00E20913">
              <w:rPr>
                <w:sz w:val="18"/>
              </w:rPr>
              <w:t>2</w:t>
            </w:r>
          </w:p>
        </w:tc>
        <w:tc>
          <w:tcPr>
            <w:tcW w:w="1279" w:type="dxa"/>
            <w:tcBorders>
              <w:top w:val="single" w:sz="4" w:space="0" w:color="000000"/>
              <w:left w:val="single" w:sz="4" w:space="0" w:color="000000"/>
              <w:bottom w:val="single" w:sz="4" w:space="0" w:color="000000"/>
            </w:tcBorders>
          </w:tcPr>
          <w:p w14:paraId="42D36486"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42C43F4C"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7DBD1F8C" w14:textId="77777777" w:rsidR="00E20913" w:rsidRPr="00E20913" w:rsidRDefault="00E20913" w:rsidP="00E20913">
            <w:pPr>
              <w:snapToGrid w:val="0"/>
              <w:rPr>
                <w:sz w:val="18"/>
              </w:rPr>
            </w:pPr>
            <w:r w:rsidRPr="00E20913">
              <w:rPr>
                <w:sz w:val="18"/>
              </w:rPr>
              <w:t>Da 0 a 22, 99</w:t>
            </w:r>
          </w:p>
        </w:tc>
      </w:tr>
      <w:tr w:rsidR="00E20913" w:rsidRPr="00E20913" w14:paraId="34235F30" w14:textId="77777777" w:rsidTr="000667CB">
        <w:trPr>
          <w:trHeight w:val="262"/>
        </w:trPr>
        <w:tc>
          <w:tcPr>
            <w:tcW w:w="600" w:type="dxa"/>
            <w:tcBorders>
              <w:top w:val="single" w:sz="4" w:space="0" w:color="000000"/>
              <w:left w:val="single" w:sz="4" w:space="0" w:color="000000"/>
              <w:bottom w:val="single" w:sz="4" w:space="0" w:color="000000"/>
            </w:tcBorders>
          </w:tcPr>
          <w:p w14:paraId="79C7F7A0" w14:textId="77777777" w:rsidR="00E20913" w:rsidRPr="00E20913" w:rsidRDefault="00E20913" w:rsidP="00E20913">
            <w:pPr>
              <w:snapToGrid w:val="0"/>
              <w:jc w:val="center"/>
              <w:rPr>
                <w:sz w:val="18"/>
              </w:rPr>
            </w:pPr>
            <w:r w:rsidRPr="00E20913">
              <w:rPr>
                <w:sz w:val="18"/>
              </w:rPr>
              <w:t>58.6</w:t>
            </w:r>
          </w:p>
        </w:tc>
        <w:tc>
          <w:tcPr>
            <w:tcW w:w="1455" w:type="dxa"/>
            <w:tcBorders>
              <w:top w:val="single" w:sz="4" w:space="0" w:color="000000"/>
              <w:left w:val="single" w:sz="4" w:space="0" w:color="000000"/>
              <w:bottom w:val="single" w:sz="4" w:space="0" w:color="000000"/>
            </w:tcBorders>
          </w:tcPr>
          <w:p w14:paraId="0773B328" w14:textId="77777777" w:rsidR="00E20913" w:rsidRPr="00E20913" w:rsidRDefault="00E20913" w:rsidP="00E20913">
            <w:pPr>
              <w:snapToGrid w:val="0"/>
              <w:rPr>
                <w:sz w:val="18"/>
              </w:rPr>
            </w:pPr>
            <w:r w:rsidRPr="00E20913">
              <w:rPr>
                <w:sz w:val="18"/>
              </w:rPr>
              <w:t>Scala utilizzata per classificazione disabilità</w:t>
            </w:r>
          </w:p>
        </w:tc>
        <w:tc>
          <w:tcPr>
            <w:tcW w:w="1620" w:type="dxa"/>
            <w:tcBorders>
              <w:top w:val="single" w:sz="4" w:space="0" w:color="000000"/>
              <w:left w:val="single" w:sz="4" w:space="0" w:color="000000"/>
              <w:bottom w:val="single" w:sz="4" w:space="0" w:color="000000"/>
            </w:tcBorders>
          </w:tcPr>
          <w:p w14:paraId="7CACCD16" w14:textId="77777777" w:rsidR="00E20913" w:rsidRPr="00E20913" w:rsidRDefault="00E20913" w:rsidP="00E20913">
            <w:pPr>
              <w:snapToGrid w:val="0"/>
              <w:rPr>
                <w:sz w:val="18"/>
              </w:rPr>
            </w:pPr>
            <w:r w:rsidRPr="00E20913">
              <w:rPr>
                <w:sz w:val="18"/>
              </w:rPr>
              <w:t xml:space="preserve">Indica la scala/indice utilizzato per valutare il grado di disabilità dell'assistito. </w:t>
            </w:r>
          </w:p>
        </w:tc>
        <w:tc>
          <w:tcPr>
            <w:tcW w:w="851" w:type="dxa"/>
            <w:tcBorders>
              <w:top w:val="single" w:sz="4" w:space="0" w:color="000000"/>
              <w:left w:val="single" w:sz="4" w:space="0" w:color="000000"/>
              <w:bottom w:val="single" w:sz="4" w:space="0" w:color="000000"/>
            </w:tcBorders>
          </w:tcPr>
          <w:p w14:paraId="0C44B0BE" w14:textId="77777777" w:rsidR="00E20913" w:rsidRPr="00E20913" w:rsidRDefault="00E20913" w:rsidP="00E20913">
            <w:pPr>
              <w:snapToGrid w:val="0"/>
              <w:jc w:val="center"/>
              <w:rPr>
                <w:sz w:val="18"/>
              </w:rPr>
            </w:pPr>
            <w:r w:rsidRPr="00E20913">
              <w:rPr>
                <w:sz w:val="18"/>
              </w:rPr>
              <w:t>2</w:t>
            </w:r>
          </w:p>
        </w:tc>
        <w:tc>
          <w:tcPr>
            <w:tcW w:w="1279" w:type="dxa"/>
            <w:tcBorders>
              <w:top w:val="single" w:sz="4" w:space="0" w:color="000000"/>
              <w:left w:val="single" w:sz="4" w:space="0" w:color="000000"/>
              <w:bottom w:val="single" w:sz="4" w:space="0" w:color="000000"/>
            </w:tcBorders>
          </w:tcPr>
          <w:p w14:paraId="423D244B"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3EA61EB9"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05F57202" w14:textId="77777777" w:rsidR="00E20913" w:rsidRPr="00E20913" w:rsidRDefault="00E20913" w:rsidP="00E20913">
            <w:pPr>
              <w:snapToGrid w:val="0"/>
              <w:rPr>
                <w:sz w:val="18"/>
              </w:rPr>
            </w:pPr>
            <w:r w:rsidRPr="00E20913">
              <w:rPr>
                <w:sz w:val="18"/>
              </w:rPr>
              <w:t>Da 0 a 22, 99</w:t>
            </w:r>
          </w:p>
        </w:tc>
      </w:tr>
      <w:tr w:rsidR="00E20913" w:rsidRPr="00E20913" w14:paraId="54AE3AA9" w14:textId="77777777" w:rsidTr="000667CB">
        <w:trPr>
          <w:trHeight w:val="262"/>
        </w:trPr>
        <w:tc>
          <w:tcPr>
            <w:tcW w:w="600" w:type="dxa"/>
            <w:tcBorders>
              <w:top w:val="single" w:sz="4" w:space="0" w:color="000000"/>
              <w:left w:val="single" w:sz="4" w:space="0" w:color="000000"/>
              <w:bottom w:val="single" w:sz="4" w:space="0" w:color="000000"/>
            </w:tcBorders>
          </w:tcPr>
          <w:p w14:paraId="4C079193" w14:textId="77777777" w:rsidR="00E20913" w:rsidRPr="00E20913" w:rsidRDefault="00E20913" w:rsidP="00E20913">
            <w:pPr>
              <w:snapToGrid w:val="0"/>
              <w:jc w:val="center"/>
              <w:rPr>
                <w:sz w:val="18"/>
              </w:rPr>
            </w:pPr>
            <w:r w:rsidRPr="00E20913">
              <w:rPr>
                <w:sz w:val="18"/>
              </w:rPr>
              <w:t>59.1</w:t>
            </w:r>
          </w:p>
        </w:tc>
        <w:tc>
          <w:tcPr>
            <w:tcW w:w="1455" w:type="dxa"/>
            <w:tcBorders>
              <w:top w:val="single" w:sz="4" w:space="0" w:color="000000"/>
              <w:left w:val="single" w:sz="4" w:space="0" w:color="000000"/>
              <w:bottom w:val="single" w:sz="4" w:space="0" w:color="000000"/>
            </w:tcBorders>
          </w:tcPr>
          <w:p w14:paraId="596885C6" w14:textId="77777777" w:rsidR="00E20913" w:rsidRPr="00E20913" w:rsidRDefault="00E20913" w:rsidP="00E20913">
            <w:pPr>
              <w:snapToGrid w:val="0"/>
              <w:rPr>
                <w:sz w:val="18"/>
              </w:rPr>
            </w:pPr>
            <w:r w:rsidRPr="00E20913">
              <w:rPr>
                <w:sz w:val="18"/>
              </w:rPr>
              <w:t>Esito rilevazione della disabilità in ingresso</w:t>
            </w:r>
          </w:p>
        </w:tc>
        <w:tc>
          <w:tcPr>
            <w:tcW w:w="1620" w:type="dxa"/>
            <w:tcBorders>
              <w:top w:val="single" w:sz="4" w:space="0" w:color="000000"/>
              <w:left w:val="single" w:sz="4" w:space="0" w:color="000000"/>
              <w:bottom w:val="single" w:sz="4" w:space="0" w:color="000000"/>
            </w:tcBorders>
          </w:tcPr>
          <w:p w14:paraId="19E0E0D0" w14:textId="77777777" w:rsidR="00E20913" w:rsidRPr="00E20913" w:rsidRDefault="00E20913" w:rsidP="00E20913">
            <w:pPr>
              <w:snapToGrid w:val="0"/>
              <w:rPr>
                <w:sz w:val="18"/>
              </w:rPr>
            </w:pPr>
            <w:r w:rsidRPr="00E20913">
              <w:rPr>
                <w:sz w:val="18"/>
              </w:rPr>
              <w:t>Indica, rispetto alla scala utilizzata per la rilevazione disabilità, il grado di disabilità dell'assistito.</w:t>
            </w:r>
          </w:p>
        </w:tc>
        <w:tc>
          <w:tcPr>
            <w:tcW w:w="851" w:type="dxa"/>
            <w:tcBorders>
              <w:top w:val="single" w:sz="4" w:space="0" w:color="000000"/>
              <w:left w:val="single" w:sz="4" w:space="0" w:color="000000"/>
              <w:bottom w:val="single" w:sz="4" w:space="0" w:color="000000"/>
            </w:tcBorders>
          </w:tcPr>
          <w:p w14:paraId="631D43E8"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74C30BE5"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79AC509E"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629DA420" w14:textId="77777777" w:rsidR="00E20913" w:rsidRPr="00E20913" w:rsidRDefault="00E20913" w:rsidP="00E20913">
            <w:pPr>
              <w:snapToGrid w:val="0"/>
              <w:rPr>
                <w:sz w:val="18"/>
              </w:rPr>
            </w:pPr>
            <w:r w:rsidRPr="00E20913">
              <w:rPr>
                <w:sz w:val="18"/>
              </w:rPr>
              <w:t>Come da controllo</w:t>
            </w:r>
          </w:p>
        </w:tc>
      </w:tr>
      <w:tr w:rsidR="00E20913" w:rsidRPr="00E20913" w14:paraId="1946B87F" w14:textId="77777777" w:rsidTr="000667CB">
        <w:trPr>
          <w:trHeight w:val="262"/>
        </w:trPr>
        <w:tc>
          <w:tcPr>
            <w:tcW w:w="600" w:type="dxa"/>
            <w:tcBorders>
              <w:top w:val="single" w:sz="4" w:space="0" w:color="000000"/>
              <w:left w:val="single" w:sz="4" w:space="0" w:color="000000"/>
              <w:bottom w:val="single" w:sz="4" w:space="0" w:color="000000"/>
            </w:tcBorders>
          </w:tcPr>
          <w:p w14:paraId="3B0D59D5" w14:textId="77777777" w:rsidR="00E20913" w:rsidRPr="00E20913" w:rsidRDefault="00E20913" w:rsidP="00E20913">
            <w:pPr>
              <w:snapToGrid w:val="0"/>
              <w:jc w:val="center"/>
              <w:rPr>
                <w:sz w:val="18"/>
              </w:rPr>
            </w:pPr>
            <w:r w:rsidRPr="00E20913">
              <w:rPr>
                <w:sz w:val="18"/>
              </w:rPr>
              <w:t>59.2</w:t>
            </w:r>
          </w:p>
        </w:tc>
        <w:tc>
          <w:tcPr>
            <w:tcW w:w="1455" w:type="dxa"/>
            <w:tcBorders>
              <w:top w:val="single" w:sz="4" w:space="0" w:color="000000"/>
              <w:left w:val="single" w:sz="4" w:space="0" w:color="000000"/>
              <w:bottom w:val="single" w:sz="4" w:space="0" w:color="000000"/>
            </w:tcBorders>
          </w:tcPr>
          <w:p w14:paraId="0A3C2490" w14:textId="77777777" w:rsidR="00E20913" w:rsidRPr="00E20913" w:rsidRDefault="00E20913" w:rsidP="00E20913">
            <w:pPr>
              <w:snapToGrid w:val="0"/>
              <w:rPr>
                <w:sz w:val="18"/>
              </w:rPr>
            </w:pPr>
            <w:r w:rsidRPr="00E20913">
              <w:rPr>
                <w:sz w:val="18"/>
              </w:rPr>
              <w:t>Esito rilevazione della disabilità in ingresso</w:t>
            </w:r>
          </w:p>
        </w:tc>
        <w:tc>
          <w:tcPr>
            <w:tcW w:w="1620" w:type="dxa"/>
            <w:tcBorders>
              <w:top w:val="single" w:sz="4" w:space="0" w:color="000000"/>
              <w:left w:val="single" w:sz="4" w:space="0" w:color="000000"/>
              <w:bottom w:val="single" w:sz="4" w:space="0" w:color="000000"/>
            </w:tcBorders>
          </w:tcPr>
          <w:p w14:paraId="4053562B" w14:textId="77777777" w:rsidR="00E20913" w:rsidRPr="00E20913" w:rsidRDefault="00E20913" w:rsidP="00E20913">
            <w:pPr>
              <w:snapToGrid w:val="0"/>
              <w:rPr>
                <w:sz w:val="18"/>
              </w:rPr>
            </w:pPr>
            <w:r w:rsidRPr="00E20913">
              <w:rPr>
                <w:sz w:val="18"/>
              </w:rPr>
              <w:t>Indica, rispetto alla scala utilizzata per la rilevazione disabilità, il grado di disabilità dell'assistito.</w:t>
            </w:r>
          </w:p>
        </w:tc>
        <w:tc>
          <w:tcPr>
            <w:tcW w:w="851" w:type="dxa"/>
            <w:tcBorders>
              <w:top w:val="single" w:sz="4" w:space="0" w:color="000000"/>
              <w:left w:val="single" w:sz="4" w:space="0" w:color="000000"/>
              <w:bottom w:val="single" w:sz="4" w:space="0" w:color="000000"/>
            </w:tcBorders>
          </w:tcPr>
          <w:p w14:paraId="581D8FC1"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0120BAAE"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5FA65756"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0B716BF1" w14:textId="77777777" w:rsidR="00E20913" w:rsidRPr="00E20913" w:rsidRDefault="00E20913" w:rsidP="00E20913">
            <w:pPr>
              <w:snapToGrid w:val="0"/>
              <w:rPr>
                <w:sz w:val="18"/>
              </w:rPr>
            </w:pPr>
            <w:r w:rsidRPr="00E20913">
              <w:rPr>
                <w:sz w:val="18"/>
              </w:rPr>
              <w:t>Come da controllo</w:t>
            </w:r>
          </w:p>
        </w:tc>
      </w:tr>
      <w:tr w:rsidR="00E20913" w:rsidRPr="00E20913" w14:paraId="4475D00E" w14:textId="77777777" w:rsidTr="000667CB">
        <w:trPr>
          <w:trHeight w:val="262"/>
        </w:trPr>
        <w:tc>
          <w:tcPr>
            <w:tcW w:w="600" w:type="dxa"/>
            <w:tcBorders>
              <w:top w:val="single" w:sz="4" w:space="0" w:color="000000"/>
              <w:left w:val="single" w:sz="4" w:space="0" w:color="000000"/>
              <w:bottom w:val="single" w:sz="4" w:space="0" w:color="000000"/>
            </w:tcBorders>
          </w:tcPr>
          <w:p w14:paraId="49209F9A" w14:textId="77777777" w:rsidR="00E20913" w:rsidRPr="00E20913" w:rsidRDefault="00E20913" w:rsidP="00E20913">
            <w:pPr>
              <w:snapToGrid w:val="0"/>
              <w:jc w:val="center"/>
              <w:rPr>
                <w:sz w:val="18"/>
              </w:rPr>
            </w:pPr>
            <w:r w:rsidRPr="00E20913">
              <w:rPr>
                <w:sz w:val="18"/>
              </w:rPr>
              <w:t>59.3</w:t>
            </w:r>
          </w:p>
        </w:tc>
        <w:tc>
          <w:tcPr>
            <w:tcW w:w="1455" w:type="dxa"/>
            <w:tcBorders>
              <w:top w:val="single" w:sz="4" w:space="0" w:color="000000"/>
              <w:left w:val="single" w:sz="4" w:space="0" w:color="000000"/>
              <w:bottom w:val="single" w:sz="4" w:space="0" w:color="000000"/>
            </w:tcBorders>
          </w:tcPr>
          <w:p w14:paraId="0397AB05" w14:textId="77777777" w:rsidR="00E20913" w:rsidRPr="00E20913" w:rsidRDefault="00E20913" w:rsidP="00E20913">
            <w:pPr>
              <w:snapToGrid w:val="0"/>
              <w:rPr>
                <w:sz w:val="18"/>
              </w:rPr>
            </w:pPr>
            <w:r w:rsidRPr="00E20913">
              <w:rPr>
                <w:sz w:val="18"/>
              </w:rPr>
              <w:t>Esito rilevazione della disabilità in ingresso</w:t>
            </w:r>
          </w:p>
        </w:tc>
        <w:tc>
          <w:tcPr>
            <w:tcW w:w="1620" w:type="dxa"/>
            <w:tcBorders>
              <w:top w:val="single" w:sz="4" w:space="0" w:color="000000"/>
              <w:left w:val="single" w:sz="4" w:space="0" w:color="000000"/>
              <w:bottom w:val="single" w:sz="4" w:space="0" w:color="000000"/>
            </w:tcBorders>
          </w:tcPr>
          <w:p w14:paraId="6C888AA6" w14:textId="77777777" w:rsidR="00E20913" w:rsidRPr="00E20913" w:rsidRDefault="00E20913" w:rsidP="00E20913">
            <w:pPr>
              <w:snapToGrid w:val="0"/>
              <w:rPr>
                <w:sz w:val="18"/>
              </w:rPr>
            </w:pPr>
            <w:r w:rsidRPr="00E20913">
              <w:rPr>
                <w:sz w:val="18"/>
              </w:rPr>
              <w:t>Indica, rispetto alla scala utilizzata per la rilevazione disabilità, il grado di disabilità dell'assistito.</w:t>
            </w:r>
          </w:p>
        </w:tc>
        <w:tc>
          <w:tcPr>
            <w:tcW w:w="851" w:type="dxa"/>
            <w:tcBorders>
              <w:top w:val="single" w:sz="4" w:space="0" w:color="000000"/>
              <w:left w:val="single" w:sz="4" w:space="0" w:color="000000"/>
              <w:bottom w:val="single" w:sz="4" w:space="0" w:color="000000"/>
            </w:tcBorders>
          </w:tcPr>
          <w:p w14:paraId="4D3BE61C"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0DF797EB"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6E8BBA61"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017A1B4B" w14:textId="77777777" w:rsidR="00E20913" w:rsidRPr="00E20913" w:rsidRDefault="00E20913" w:rsidP="00E20913">
            <w:pPr>
              <w:snapToGrid w:val="0"/>
              <w:rPr>
                <w:sz w:val="18"/>
              </w:rPr>
            </w:pPr>
            <w:r w:rsidRPr="00E20913">
              <w:rPr>
                <w:sz w:val="18"/>
              </w:rPr>
              <w:t>Come da controllo</w:t>
            </w:r>
          </w:p>
        </w:tc>
      </w:tr>
      <w:tr w:rsidR="00E20913" w:rsidRPr="00E20913" w14:paraId="32AFF755" w14:textId="77777777" w:rsidTr="000667CB">
        <w:trPr>
          <w:trHeight w:val="262"/>
        </w:trPr>
        <w:tc>
          <w:tcPr>
            <w:tcW w:w="600" w:type="dxa"/>
            <w:tcBorders>
              <w:top w:val="single" w:sz="4" w:space="0" w:color="000000"/>
              <w:left w:val="single" w:sz="4" w:space="0" w:color="000000"/>
              <w:bottom w:val="single" w:sz="4" w:space="0" w:color="000000"/>
            </w:tcBorders>
          </w:tcPr>
          <w:p w14:paraId="76BB91AF" w14:textId="77777777" w:rsidR="00E20913" w:rsidRPr="00E20913" w:rsidRDefault="00E20913" w:rsidP="00E20913">
            <w:pPr>
              <w:snapToGrid w:val="0"/>
              <w:jc w:val="center"/>
              <w:rPr>
                <w:sz w:val="18"/>
              </w:rPr>
            </w:pPr>
            <w:r w:rsidRPr="00E20913">
              <w:rPr>
                <w:sz w:val="18"/>
              </w:rPr>
              <w:t>59.4</w:t>
            </w:r>
          </w:p>
        </w:tc>
        <w:tc>
          <w:tcPr>
            <w:tcW w:w="1455" w:type="dxa"/>
            <w:tcBorders>
              <w:top w:val="single" w:sz="4" w:space="0" w:color="000000"/>
              <w:left w:val="single" w:sz="4" w:space="0" w:color="000000"/>
              <w:bottom w:val="single" w:sz="4" w:space="0" w:color="000000"/>
            </w:tcBorders>
          </w:tcPr>
          <w:p w14:paraId="14D0E1C2" w14:textId="77777777" w:rsidR="00E20913" w:rsidRPr="00E20913" w:rsidRDefault="00E20913" w:rsidP="00E20913">
            <w:pPr>
              <w:snapToGrid w:val="0"/>
              <w:rPr>
                <w:sz w:val="18"/>
              </w:rPr>
            </w:pPr>
            <w:r w:rsidRPr="00E20913">
              <w:rPr>
                <w:sz w:val="18"/>
              </w:rPr>
              <w:t>Esito rilevazione della disabilità in ingresso</w:t>
            </w:r>
          </w:p>
        </w:tc>
        <w:tc>
          <w:tcPr>
            <w:tcW w:w="1620" w:type="dxa"/>
            <w:tcBorders>
              <w:top w:val="single" w:sz="4" w:space="0" w:color="000000"/>
              <w:left w:val="single" w:sz="4" w:space="0" w:color="000000"/>
              <w:bottom w:val="single" w:sz="4" w:space="0" w:color="000000"/>
            </w:tcBorders>
          </w:tcPr>
          <w:p w14:paraId="2C719AA2" w14:textId="77777777" w:rsidR="00E20913" w:rsidRPr="00E20913" w:rsidRDefault="00E20913" w:rsidP="00E20913">
            <w:pPr>
              <w:snapToGrid w:val="0"/>
              <w:rPr>
                <w:sz w:val="18"/>
              </w:rPr>
            </w:pPr>
            <w:r w:rsidRPr="00E20913">
              <w:rPr>
                <w:sz w:val="18"/>
              </w:rPr>
              <w:t>Indica, rispetto alla scala utilizzata per la rilevazione disabilità, il grado di disabilità dell'assistito.</w:t>
            </w:r>
          </w:p>
        </w:tc>
        <w:tc>
          <w:tcPr>
            <w:tcW w:w="851" w:type="dxa"/>
            <w:tcBorders>
              <w:top w:val="single" w:sz="4" w:space="0" w:color="000000"/>
              <w:left w:val="single" w:sz="4" w:space="0" w:color="000000"/>
              <w:bottom w:val="single" w:sz="4" w:space="0" w:color="000000"/>
            </w:tcBorders>
          </w:tcPr>
          <w:p w14:paraId="1D45F373"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1F9937E7"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54026A70"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7BBA3C80" w14:textId="77777777" w:rsidR="00E20913" w:rsidRPr="00E20913" w:rsidRDefault="00E20913" w:rsidP="00E20913">
            <w:pPr>
              <w:snapToGrid w:val="0"/>
              <w:rPr>
                <w:sz w:val="18"/>
              </w:rPr>
            </w:pPr>
            <w:r w:rsidRPr="00E20913">
              <w:rPr>
                <w:sz w:val="18"/>
              </w:rPr>
              <w:t>Come da controllo</w:t>
            </w:r>
          </w:p>
        </w:tc>
      </w:tr>
      <w:tr w:rsidR="00E20913" w:rsidRPr="00E20913" w14:paraId="0CA40451" w14:textId="77777777" w:rsidTr="000667CB">
        <w:trPr>
          <w:trHeight w:val="262"/>
        </w:trPr>
        <w:tc>
          <w:tcPr>
            <w:tcW w:w="600" w:type="dxa"/>
            <w:tcBorders>
              <w:top w:val="single" w:sz="4" w:space="0" w:color="000000"/>
              <w:left w:val="single" w:sz="4" w:space="0" w:color="000000"/>
              <w:bottom w:val="single" w:sz="4" w:space="0" w:color="000000"/>
            </w:tcBorders>
          </w:tcPr>
          <w:p w14:paraId="23B04309" w14:textId="77777777" w:rsidR="00E20913" w:rsidRPr="00E20913" w:rsidRDefault="00E20913" w:rsidP="00E20913">
            <w:pPr>
              <w:snapToGrid w:val="0"/>
              <w:jc w:val="center"/>
              <w:rPr>
                <w:sz w:val="18"/>
              </w:rPr>
            </w:pPr>
            <w:r w:rsidRPr="00E20913">
              <w:rPr>
                <w:sz w:val="18"/>
              </w:rPr>
              <w:t>59.5</w:t>
            </w:r>
          </w:p>
        </w:tc>
        <w:tc>
          <w:tcPr>
            <w:tcW w:w="1455" w:type="dxa"/>
            <w:tcBorders>
              <w:top w:val="single" w:sz="4" w:space="0" w:color="000000"/>
              <w:left w:val="single" w:sz="4" w:space="0" w:color="000000"/>
              <w:bottom w:val="single" w:sz="4" w:space="0" w:color="000000"/>
            </w:tcBorders>
          </w:tcPr>
          <w:p w14:paraId="3C086ADD" w14:textId="77777777" w:rsidR="00E20913" w:rsidRPr="00E20913" w:rsidRDefault="00E20913" w:rsidP="00E20913">
            <w:pPr>
              <w:snapToGrid w:val="0"/>
              <w:rPr>
                <w:sz w:val="18"/>
              </w:rPr>
            </w:pPr>
            <w:r w:rsidRPr="00E20913">
              <w:rPr>
                <w:sz w:val="18"/>
              </w:rPr>
              <w:t>Esito rilevazione della disabilità in ingresso</w:t>
            </w:r>
          </w:p>
        </w:tc>
        <w:tc>
          <w:tcPr>
            <w:tcW w:w="1620" w:type="dxa"/>
            <w:tcBorders>
              <w:top w:val="single" w:sz="4" w:space="0" w:color="000000"/>
              <w:left w:val="single" w:sz="4" w:space="0" w:color="000000"/>
              <w:bottom w:val="single" w:sz="4" w:space="0" w:color="000000"/>
            </w:tcBorders>
          </w:tcPr>
          <w:p w14:paraId="29F87BC6" w14:textId="77777777" w:rsidR="00E20913" w:rsidRPr="00E20913" w:rsidRDefault="00E20913" w:rsidP="00E20913">
            <w:pPr>
              <w:snapToGrid w:val="0"/>
              <w:rPr>
                <w:sz w:val="18"/>
              </w:rPr>
            </w:pPr>
            <w:r w:rsidRPr="00E20913">
              <w:rPr>
                <w:sz w:val="18"/>
              </w:rPr>
              <w:t>Indica, rispetto alla scala utilizzata per la rilevazione disabilità, il grado di disabilità dell'assistito.</w:t>
            </w:r>
          </w:p>
        </w:tc>
        <w:tc>
          <w:tcPr>
            <w:tcW w:w="851" w:type="dxa"/>
            <w:tcBorders>
              <w:top w:val="single" w:sz="4" w:space="0" w:color="000000"/>
              <w:left w:val="single" w:sz="4" w:space="0" w:color="000000"/>
              <w:bottom w:val="single" w:sz="4" w:space="0" w:color="000000"/>
            </w:tcBorders>
          </w:tcPr>
          <w:p w14:paraId="3CB12C74"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74032997"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385F82B0"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43256517" w14:textId="77777777" w:rsidR="00E20913" w:rsidRPr="00E20913" w:rsidRDefault="00E20913" w:rsidP="00E20913">
            <w:pPr>
              <w:snapToGrid w:val="0"/>
              <w:rPr>
                <w:sz w:val="18"/>
              </w:rPr>
            </w:pPr>
            <w:r w:rsidRPr="00E20913">
              <w:rPr>
                <w:sz w:val="18"/>
              </w:rPr>
              <w:t>Come da controllo</w:t>
            </w:r>
          </w:p>
        </w:tc>
      </w:tr>
      <w:tr w:rsidR="00E20913" w:rsidRPr="00E20913" w14:paraId="64431811" w14:textId="77777777" w:rsidTr="000667CB">
        <w:trPr>
          <w:trHeight w:val="262"/>
        </w:trPr>
        <w:tc>
          <w:tcPr>
            <w:tcW w:w="600" w:type="dxa"/>
            <w:tcBorders>
              <w:top w:val="single" w:sz="4" w:space="0" w:color="000000"/>
              <w:left w:val="single" w:sz="4" w:space="0" w:color="000000"/>
              <w:bottom w:val="single" w:sz="4" w:space="0" w:color="000000"/>
            </w:tcBorders>
          </w:tcPr>
          <w:p w14:paraId="0B464C8E" w14:textId="77777777" w:rsidR="00E20913" w:rsidRPr="00E20913" w:rsidRDefault="00E20913" w:rsidP="00E20913">
            <w:pPr>
              <w:snapToGrid w:val="0"/>
              <w:jc w:val="center"/>
              <w:rPr>
                <w:sz w:val="18"/>
              </w:rPr>
            </w:pPr>
            <w:r w:rsidRPr="00E20913">
              <w:rPr>
                <w:sz w:val="18"/>
              </w:rPr>
              <w:t>59.6</w:t>
            </w:r>
          </w:p>
        </w:tc>
        <w:tc>
          <w:tcPr>
            <w:tcW w:w="1455" w:type="dxa"/>
            <w:tcBorders>
              <w:top w:val="single" w:sz="4" w:space="0" w:color="000000"/>
              <w:left w:val="single" w:sz="4" w:space="0" w:color="000000"/>
              <w:bottom w:val="single" w:sz="4" w:space="0" w:color="000000"/>
            </w:tcBorders>
          </w:tcPr>
          <w:p w14:paraId="22F38EBF" w14:textId="77777777" w:rsidR="00E20913" w:rsidRPr="00E20913" w:rsidRDefault="00E20913" w:rsidP="00E20913">
            <w:pPr>
              <w:snapToGrid w:val="0"/>
              <w:rPr>
                <w:sz w:val="18"/>
              </w:rPr>
            </w:pPr>
            <w:r w:rsidRPr="00E20913">
              <w:rPr>
                <w:sz w:val="18"/>
              </w:rPr>
              <w:t xml:space="preserve">Esito rilevazione della disabilità in </w:t>
            </w:r>
            <w:r w:rsidRPr="00E20913">
              <w:rPr>
                <w:sz w:val="18"/>
              </w:rPr>
              <w:lastRenderedPageBreak/>
              <w:t>ingresso</w:t>
            </w:r>
          </w:p>
        </w:tc>
        <w:tc>
          <w:tcPr>
            <w:tcW w:w="1620" w:type="dxa"/>
            <w:tcBorders>
              <w:top w:val="single" w:sz="4" w:space="0" w:color="000000"/>
              <w:left w:val="single" w:sz="4" w:space="0" w:color="000000"/>
              <w:bottom w:val="single" w:sz="4" w:space="0" w:color="000000"/>
            </w:tcBorders>
          </w:tcPr>
          <w:p w14:paraId="74B800D6" w14:textId="77777777" w:rsidR="00E20913" w:rsidRPr="00E20913" w:rsidRDefault="00E20913" w:rsidP="00E20913">
            <w:pPr>
              <w:snapToGrid w:val="0"/>
              <w:rPr>
                <w:sz w:val="18"/>
              </w:rPr>
            </w:pPr>
            <w:r w:rsidRPr="00E20913">
              <w:rPr>
                <w:sz w:val="18"/>
              </w:rPr>
              <w:lastRenderedPageBreak/>
              <w:t xml:space="preserve">Indica, rispetto alla scala utilizzata per la </w:t>
            </w:r>
            <w:r w:rsidRPr="00E20913">
              <w:rPr>
                <w:sz w:val="18"/>
              </w:rPr>
              <w:lastRenderedPageBreak/>
              <w:t>rilevazione disabilità, il grado di disabilità dell'assistito.</w:t>
            </w:r>
          </w:p>
        </w:tc>
        <w:tc>
          <w:tcPr>
            <w:tcW w:w="851" w:type="dxa"/>
            <w:tcBorders>
              <w:top w:val="single" w:sz="4" w:space="0" w:color="000000"/>
              <w:left w:val="single" w:sz="4" w:space="0" w:color="000000"/>
              <w:bottom w:val="single" w:sz="4" w:space="0" w:color="000000"/>
            </w:tcBorders>
          </w:tcPr>
          <w:p w14:paraId="52050E92" w14:textId="77777777" w:rsidR="00E20913" w:rsidRPr="00E20913" w:rsidRDefault="00E20913" w:rsidP="00E20913">
            <w:pPr>
              <w:snapToGrid w:val="0"/>
              <w:jc w:val="center"/>
              <w:rPr>
                <w:sz w:val="18"/>
              </w:rPr>
            </w:pPr>
            <w:r w:rsidRPr="00E20913">
              <w:rPr>
                <w:sz w:val="18"/>
              </w:rPr>
              <w:lastRenderedPageBreak/>
              <w:t>5</w:t>
            </w:r>
          </w:p>
        </w:tc>
        <w:tc>
          <w:tcPr>
            <w:tcW w:w="1279" w:type="dxa"/>
            <w:tcBorders>
              <w:top w:val="single" w:sz="4" w:space="0" w:color="000000"/>
              <w:left w:val="single" w:sz="4" w:space="0" w:color="000000"/>
              <w:bottom w:val="single" w:sz="4" w:space="0" w:color="000000"/>
            </w:tcBorders>
          </w:tcPr>
          <w:p w14:paraId="270CE88F"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3542708B"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50E45FFC" w14:textId="77777777" w:rsidR="00E20913" w:rsidRPr="00E20913" w:rsidRDefault="00E20913" w:rsidP="00E20913">
            <w:pPr>
              <w:snapToGrid w:val="0"/>
              <w:rPr>
                <w:sz w:val="18"/>
              </w:rPr>
            </w:pPr>
            <w:r w:rsidRPr="00E20913">
              <w:rPr>
                <w:sz w:val="18"/>
              </w:rPr>
              <w:t>Come da controllo</w:t>
            </w:r>
          </w:p>
        </w:tc>
      </w:tr>
      <w:tr w:rsidR="00E20913" w:rsidRPr="00E20913" w14:paraId="5F858CF0" w14:textId="77777777" w:rsidTr="000667CB">
        <w:trPr>
          <w:trHeight w:val="262"/>
        </w:trPr>
        <w:tc>
          <w:tcPr>
            <w:tcW w:w="600" w:type="dxa"/>
            <w:tcBorders>
              <w:top w:val="single" w:sz="4" w:space="0" w:color="000000"/>
              <w:left w:val="single" w:sz="4" w:space="0" w:color="000000"/>
              <w:bottom w:val="single" w:sz="4" w:space="0" w:color="000000"/>
            </w:tcBorders>
            <w:shd w:val="clear" w:color="auto" w:fill="BFBFBF" w:themeFill="background1" w:themeFillShade="BF"/>
          </w:tcPr>
          <w:p w14:paraId="7CFF35FD" w14:textId="77777777" w:rsidR="00E20913" w:rsidRPr="00E20913" w:rsidRDefault="00E20913" w:rsidP="00E20913">
            <w:pPr>
              <w:snapToGrid w:val="0"/>
              <w:jc w:val="center"/>
              <w:rPr>
                <w:sz w:val="18"/>
              </w:rPr>
            </w:pPr>
            <w:r w:rsidRPr="00E20913">
              <w:rPr>
                <w:sz w:val="18"/>
              </w:rPr>
              <w:t> </w:t>
            </w:r>
          </w:p>
        </w:tc>
        <w:tc>
          <w:tcPr>
            <w:tcW w:w="1455" w:type="dxa"/>
            <w:tcBorders>
              <w:top w:val="single" w:sz="4" w:space="0" w:color="000000"/>
              <w:left w:val="single" w:sz="4" w:space="0" w:color="000000"/>
              <w:bottom w:val="single" w:sz="4" w:space="0" w:color="000000"/>
            </w:tcBorders>
            <w:shd w:val="clear" w:color="auto" w:fill="BFBFBF" w:themeFill="background1" w:themeFillShade="BF"/>
          </w:tcPr>
          <w:p w14:paraId="65C727BD" w14:textId="77777777" w:rsidR="00E20913" w:rsidRPr="00E20913" w:rsidRDefault="00E20913" w:rsidP="00E20913">
            <w:pPr>
              <w:snapToGrid w:val="0"/>
              <w:rPr>
                <w:sz w:val="18"/>
              </w:rPr>
            </w:pPr>
            <w:proofErr w:type="spellStart"/>
            <w:r w:rsidRPr="00E20913">
              <w:rPr>
                <w:sz w:val="18"/>
              </w:rPr>
              <w:t>eventoTrattamento</w:t>
            </w:r>
            <w:proofErr w:type="spellEnd"/>
          </w:p>
        </w:tc>
        <w:tc>
          <w:tcPr>
            <w:tcW w:w="1620" w:type="dxa"/>
            <w:tcBorders>
              <w:top w:val="single" w:sz="4" w:space="0" w:color="000000"/>
              <w:left w:val="single" w:sz="4" w:space="0" w:color="000000"/>
              <w:bottom w:val="single" w:sz="4" w:space="0" w:color="000000"/>
            </w:tcBorders>
            <w:shd w:val="clear" w:color="auto" w:fill="BFBFBF" w:themeFill="background1" w:themeFillShade="BF"/>
          </w:tcPr>
          <w:p w14:paraId="244C6F2E" w14:textId="77777777" w:rsidR="00E20913" w:rsidRPr="00E20913" w:rsidRDefault="00E20913" w:rsidP="00E20913">
            <w:pPr>
              <w:snapToGrid w:val="0"/>
              <w:rPr>
                <w:sz w:val="18"/>
              </w:rPr>
            </w:pPr>
            <w:r w:rsidRPr="00E20913">
              <w:rPr>
                <w:sz w:val="18"/>
              </w:rPr>
              <w:t>Sezione contenente i dati dell’evento trattamento</w:t>
            </w:r>
          </w:p>
        </w:tc>
        <w:tc>
          <w:tcPr>
            <w:tcW w:w="851" w:type="dxa"/>
            <w:tcBorders>
              <w:top w:val="single" w:sz="4" w:space="0" w:color="000000"/>
              <w:left w:val="single" w:sz="4" w:space="0" w:color="000000"/>
              <w:bottom w:val="single" w:sz="4" w:space="0" w:color="000000"/>
            </w:tcBorders>
            <w:shd w:val="clear" w:color="auto" w:fill="BFBFBF" w:themeFill="background1" w:themeFillShade="BF"/>
          </w:tcPr>
          <w:p w14:paraId="2351F24F" w14:textId="77777777" w:rsidR="00E20913" w:rsidRPr="00E20913" w:rsidRDefault="00E20913" w:rsidP="00E20913">
            <w:pPr>
              <w:snapToGrid w:val="0"/>
              <w:jc w:val="center"/>
              <w:rPr>
                <w:sz w:val="18"/>
              </w:rPr>
            </w:pPr>
            <w:r w:rsidRPr="00E20913">
              <w:rPr>
                <w:sz w:val="18"/>
              </w:rPr>
              <w:t> </w:t>
            </w:r>
          </w:p>
        </w:tc>
        <w:tc>
          <w:tcPr>
            <w:tcW w:w="1279" w:type="dxa"/>
            <w:tcBorders>
              <w:top w:val="single" w:sz="4" w:space="0" w:color="000000"/>
              <w:left w:val="single" w:sz="4" w:space="0" w:color="000000"/>
              <w:bottom w:val="single" w:sz="4" w:space="0" w:color="000000"/>
            </w:tcBorders>
            <w:shd w:val="clear" w:color="auto" w:fill="BFBFBF" w:themeFill="background1" w:themeFillShade="BF"/>
          </w:tcPr>
          <w:p w14:paraId="19C975D3" w14:textId="77777777" w:rsidR="00E20913" w:rsidRPr="00E20913" w:rsidRDefault="00E20913" w:rsidP="00E20913">
            <w:pPr>
              <w:snapToGrid w:val="0"/>
              <w:jc w:val="center"/>
              <w:rPr>
                <w:sz w:val="18"/>
              </w:rPr>
            </w:pPr>
            <w:r w:rsidRPr="00E20913">
              <w:rPr>
                <w:sz w:val="18"/>
              </w:rPr>
              <w:t> </w:t>
            </w:r>
          </w:p>
        </w:tc>
        <w:tc>
          <w:tcPr>
            <w:tcW w:w="810" w:type="dxa"/>
            <w:tcBorders>
              <w:top w:val="single" w:sz="4" w:space="0" w:color="000000"/>
              <w:left w:val="single" w:sz="4" w:space="0" w:color="000000"/>
              <w:bottom w:val="single" w:sz="4" w:space="0" w:color="000000"/>
            </w:tcBorders>
            <w:shd w:val="clear" w:color="auto" w:fill="BFBFBF" w:themeFill="background1" w:themeFillShade="BF"/>
          </w:tcPr>
          <w:p w14:paraId="60B9F12C" w14:textId="77777777" w:rsidR="00E20913" w:rsidRPr="00E20913" w:rsidRDefault="00E20913" w:rsidP="00E20913">
            <w:pPr>
              <w:snapToGrid w:val="0"/>
              <w:jc w:val="center"/>
              <w:rPr>
                <w:sz w:val="18"/>
              </w:rPr>
            </w:pPr>
            <w:r w:rsidRPr="00E20913">
              <w:rPr>
                <w:sz w:val="18"/>
              </w:rPr>
              <w:t> </w:t>
            </w:r>
          </w:p>
        </w:tc>
        <w:tc>
          <w:tcPr>
            <w:tcW w:w="279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86616CD" w14:textId="77777777" w:rsidR="00E20913" w:rsidRPr="00E20913" w:rsidRDefault="00E20913" w:rsidP="00E20913">
            <w:pPr>
              <w:snapToGrid w:val="0"/>
              <w:rPr>
                <w:sz w:val="18"/>
              </w:rPr>
            </w:pPr>
            <w:r w:rsidRPr="00E20913">
              <w:rPr>
                <w:sz w:val="18"/>
              </w:rPr>
              <w:t> </w:t>
            </w:r>
          </w:p>
        </w:tc>
      </w:tr>
      <w:tr w:rsidR="00E20913" w:rsidRPr="00E20913" w14:paraId="4649A1D6" w14:textId="77777777" w:rsidTr="000667CB">
        <w:trPr>
          <w:trHeight w:val="262"/>
        </w:trPr>
        <w:tc>
          <w:tcPr>
            <w:tcW w:w="600" w:type="dxa"/>
            <w:tcBorders>
              <w:top w:val="single" w:sz="4" w:space="0" w:color="000000"/>
              <w:left w:val="single" w:sz="4" w:space="0" w:color="000000"/>
              <w:bottom w:val="single" w:sz="4" w:space="0" w:color="000000"/>
            </w:tcBorders>
          </w:tcPr>
          <w:p w14:paraId="217CC48E" w14:textId="77777777" w:rsidR="00E20913" w:rsidRPr="00E20913" w:rsidRDefault="00E20913" w:rsidP="00E20913">
            <w:pPr>
              <w:snapToGrid w:val="0"/>
              <w:jc w:val="center"/>
              <w:rPr>
                <w:sz w:val="18"/>
              </w:rPr>
            </w:pPr>
            <w:r w:rsidRPr="00E20913">
              <w:rPr>
                <w:sz w:val="18"/>
              </w:rPr>
              <w:t>60.0</w:t>
            </w:r>
          </w:p>
        </w:tc>
        <w:tc>
          <w:tcPr>
            <w:tcW w:w="1455" w:type="dxa"/>
            <w:tcBorders>
              <w:top w:val="single" w:sz="4" w:space="0" w:color="000000"/>
              <w:left w:val="single" w:sz="4" w:space="0" w:color="000000"/>
              <w:bottom w:val="single" w:sz="4" w:space="0" w:color="000000"/>
            </w:tcBorders>
          </w:tcPr>
          <w:p w14:paraId="4A8D4E9B" w14:textId="77777777" w:rsidR="00E20913" w:rsidRPr="00E20913" w:rsidRDefault="00E20913" w:rsidP="00E20913">
            <w:pPr>
              <w:snapToGrid w:val="0"/>
              <w:rPr>
                <w:sz w:val="18"/>
              </w:rPr>
            </w:pPr>
            <w:r w:rsidRPr="00E20913">
              <w:rPr>
                <w:sz w:val="18"/>
              </w:rPr>
              <w:t>Data inizio trattamento</w:t>
            </w:r>
          </w:p>
        </w:tc>
        <w:tc>
          <w:tcPr>
            <w:tcW w:w="1620" w:type="dxa"/>
            <w:tcBorders>
              <w:top w:val="single" w:sz="4" w:space="0" w:color="000000"/>
              <w:left w:val="single" w:sz="4" w:space="0" w:color="000000"/>
              <w:bottom w:val="single" w:sz="4" w:space="0" w:color="000000"/>
            </w:tcBorders>
          </w:tcPr>
          <w:p w14:paraId="2A0D740A" w14:textId="77777777" w:rsidR="00E20913" w:rsidRPr="00E20913" w:rsidRDefault="00E20913" w:rsidP="00E20913">
            <w:pPr>
              <w:snapToGrid w:val="0"/>
              <w:rPr>
                <w:sz w:val="18"/>
              </w:rPr>
            </w:pPr>
            <w:r w:rsidRPr="00E20913">
              <w:rPr>
                <w:sz w:val="18"/>
              </w:rPr>
              <w:t xml:space="preserve">Indica la data di inizio del trattamento riabilitativo. </w:t>
            </w:r>
          </w:p>
        </w:tc>
        <w:tc>
          <w:tcPr>
            <w:tcW w:w="851" w:type="dxa"/>
            <w:tcBorders>
              <w:top w:val="single" w:sz="4" w:space="0" w:color="000000"/>
              <w:left w:val="single" w:sz="4" w:space="0" w:color="000000"/>
              <w:bottom w:val="single" w:sz="4" w:space="0" w:color="000000"/>
            </w:tcBorders>
          </w:tcPr>
          <w:p w14:paraId="61297467" w14:textId="77777777" w:rsidR="00E20913" w:rsidRPr="00E20913" w:rsidRDefault="00E20913" w:rsidP="00E20913">
            <w:pPr>
              <w:snapToGrid w:val="0"/>
              <w:jc w:val="center"/>
              <w:rPr>
                <w:sz w:val="18"/>
              </w:rPr>
            </w:pPr>
            <w:r w:rsidRPr="00E20913">
              <w:rPr>
                <w:sz w:val="18"/>
              </w:rPr>
              <w:t>8</w:t>
            </w:r>
          </w:p>
        </w:tc>
        <w:tc>
          <w:tcPr>
            <w:tcW w:w="1279" w:type="dxa"/>
            <w:tcBorders>
              <w:top w:val="single" w:sz="4" w:space="0" w:color="000000"/>
              <w:left w:val="single" w:sz="4" w:space="0" w:color="000000"/>
              <w:bottom w:val="single" w:sz="4" w:space="0" w:color="000000"/>
            </w:tcBorders>
          </w:tcPr>
          <w:p w14:paraId="0E638C48"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1C09591C" w14:textId="77777777" w:rsidR="00E20913" w:rsidRPr="00E20913" w:rsidRDefault="00E20913" w:rsidP="00E20913">
            <w:pPr>
              <w:snapToGrid w:val="0"/>
              <w:jc w:val="center"/>
              <w:rPr>
                <w:sz w:val="18"/>
              </w:rPr>
            </w:pPr>
            <w:r w:rsidRPr="00E20913">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2DAC4E6E" w14:textId="77777777" w:rsidR="00E20913" w:rsidRPr="00E20913" w:rsidRDefault="00E20913" w:rsidP="00E20913">
            <w:pPr>
              <w:snapToGrid w:val="0"/>
              <w:rPr>
                <w:sz w:val="18"/>
              </w:rPr>
            </w:pPr>
            <w:r w:rsidRPr="00E20913">
              <w:rPr>
                <w:sz w:val="18"/>
              </w:rPr>
              <w:t>Da 01011900 a 31122099</w:t>
            </w:r>
          </w:p>
        </w:tc>
      </w:tr>
      <w:tr w:rsidR="00E20913" w:rsidRPr="00E20913" w14:paraId="3056653D" w14:textId="77777777" w:rsidTr="000667CB">
        <w:trPr>
          <w:trHeight w:val="262"/>
        </w:trPr>
        <w:tc>
          <w:tcPr>
            <w:tcW w:w="600" w:type="dxa"/>
            <w:tcBorders>
              <w:top w:val="single" w:sz="4" w:space="0" w:color="000000"/>
              <w:left w:val="single" w:sz="4" w:space="0" w:color="000000"/>
              <w:bottom w:val="single" w:sz="4" w:space="0" w:color="000000"/>
            </w:tcBorders>
          </w:tcPr>
          <w:p w14:paraId="11D25A59" w14:textId="77777777" w:rsidR="00E20913" w:rsidRPr="00E20913" w:rsidRDefault="00E20913" w:rsidP="00E20913">
            <w:pPr>
              <w:snapToGrid w:val="0"/>
              <w:jc w:val="center"/>
              <w:rPr>
                <w:sz w:val="18"/>
              </w:rPr>
            </w:pPr>
            <w:r w:rsidRPr="00E20913">
              <w:rPr>
                <w:sz w:val="18"/>
              </w:rPr>
              <w:t>61.0</w:t>
            </w:r>
          </w:p>
        </w:tc>
        <w:tc>
          <w:tcPr>
            <w:tcW w:w="1455" w:type="dxa"/>
            <w:tcBorders>
              <w:top w:val="single" w:sz="4" w:space="0" w:color="000000"/>
              <w:left w:val="single" w:sz="4" w:space="0" w:color="000000"/>
              <w:bottom w:val="single" w:sz="4" w:space="0" w:color="000000"/>
            </w:tcBorders>
          </w:tcPr>
          <w:p w14:paraId="4DE0C65F" w14:textId="77777777" w:rsidR="00E20913" w:rsidRPr="00E20913" w:rsidRDefault="00E20913" w:rsidP="00E20913">
            <w:pPr>
              <w:snapToGrid w:val="0"/>
              <w:rPr>
                <w:sz w:val="18"/>
              </w:rPr>
            </w:pPr>
            <w:r w:rsidRPr="00E20913">
              <w:rPr>
                <w:sz w:val="18"/>
              </w:rPr>
              <w:t>Data fine trattamento</w:t>
            </w:r>
          </w:p>
        </w:tc>
        <w:tc>
          <w:tcPr>
            <w:tcW w:w="1620" w:type="dxa"/>
            <w:tcBorders>
              <w:top w:val="single" w:sz="4" w:space="0" w:color="000000"/>
              <w:left w:val="single" w:sz="4" w:space="0" w:color="000000"/>
              <w:bottom w:val="single" w:sz="4" w:space="0" w:color="000000"/>
            </w:tcBorders>
          </w:tcPr>
          <w:p w14:paraId="432713A3" w14:textId="77777777" w:rsidR="00E20913" w:rsidRPr="00E20913" w:rsidRDefault="00E20913" w:rsidP="00E20913">
            <w:pPr>
              <w:snapToGrid w:val="0"/>
              <w:rPr>
                <w:sz w:val="18"/>
              </w:rPr>
            </w:pPr>
            <w:r w:rsidRPr="00E20913">
              <w:rPr>
                <w:sz w:val="18"/>
              </w:rPr>
              <w:t>Data fine trattamento.</w:t>
            </w:r>
          </w:p>
        </w:tc>
        <w:tc>
          <w:tcPr>
            <w:tcW w:w="851" w:type="dxa"/>
            <w:tcBorders>
              <w:top w:val="single" w:sz="4" w:space="0" w:color="000000"/>
              <w:left w:val="single" w:sz="4" w:space="0" w:color="000000"/>
              <w:bottom w:val="single" w:sz="4" w:space="0" w:color="000000"/>
            </w:tcBorders>
          </w:tcPr>
          <w:p w14:paraId="4D2927FC" w14:textId="77777777" w:rsidR="00E20913" w:rsidRPr="00E20913" w:rsidRDefault="00E20913" w:rsidP="00E20913">
            <w:pPr>
              <w:snapToGrid w:val="0"/>
              <w:jc w:val="center"/>
              <w:rPr>
                <w:sz w:val="18"/>
              </w:rPr>
            </w:pPr>
            <w:r w:rsidRPr="00E20913">
              <w:rPr>
                <w:sz w:val="18"/>
              </w:rPr>
              <w:t>8</w:t>
            </w:r>
          </w:p>
        </w:tc>
        <w:tc>
          <w:tcPr>
            <w:tcW w:w="1279" w:type="dxa"/>
            <w:tcBorders>
              <w:top w:val="single" w:sz="4" w:space="0" w:color="000000"/>
              <w:left w:val="single" w:sz="4" w:space="0" w:color="000000"/>
              <w:bottom w:val="single" w:sz="4" w:space="0" w:color="000000"/>
            </w:tcBorders>
          </w:tcPr>
          <w:p w14:paraId="3EEFCB3C" w14:textId="77777777" w:rsidR="00E20913" w:rsidRPr="00E20913" w:rsidRDefault="00E20913" w:rsidP="00E20913">
            <w:pPr>
              <w:snapToGrid w:val="0"/>
              <w:jc w:val="center"/>
              <w:rPr>
                <w:sz w:val="18"/>
              </w:rPr>
            </w:pPr>
            <w:r w:rsidRPr="00E20913">
              <w:rPr>
                <w:sz w:val="18"/>
              </w:rPr>
              <w:t>NBB</w:t>
            </w:r>
          </w:p>
        </w:tc>
        <w:tc>
          <w:tcPr>
            <w:tcW w:w="810" w:type="dxa"/>
            <w:tcBorders>
              <w:top w:val="single" w:sz="4" w:space="0" w:color="000000"/>
              <w:left w:val="single" w:sz="4" w:space="0" w:color="000000"/>
              <w:bottom w:val="single" w:sz="4" w:space="0" w:color="000000"/>
            </w:tcBorders>
          </w:tcPr>
          <w:p w14:paraId="10548ABA" w14:textId="77777777" w:rsidR="00E20913" w:rsidRPr="00E20913" w:rsidRDefault="00E20913" w:rsidP="00E20913">
            <w:pPr>
              <w:snapToGrid w:val="0"/>
              <w:jc w:val="center"/>
              <w:rPr>
                <w:sz w:val="18"/>
              </w:rPr>
            </w:pPr>
            <w:r w:rsidRPr="00E20913">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165AB174" w14:textId="77777777" w:rsidR="00E20913" w:rsidRPr="00E20913" w:rsidRDefault="00E20913" w:rsidP="00E20913">
            <w:pPr>
              <w:snapToGrid w:val="0"/>
              <w:rPr>
                <w:sz w:val="18"/>
              </w:rPr>
            </w:pPr>
            <w:r w:rsidRPr="00E20913">
              <w:rPr>
                <w:sz w:val="18"/>
              </w:rPr>
              <w:t>Da 01011900 a 31122099</w:t>
            </w:r>
          </w:p>
        </w:tc>
      </w:tr>
      <w:tr w:rsidR="00E20913" w:rsidRPr="00E20913" w14:paraId="773584B6" w14:textId="77777777" w:rsidTr="000667CB">
        <w:trPr>
          <w:trHeight w:val="262"/>
        </w:trPr>
        <w:tc>
          <w:tcPr>
            <w:tcW w:w="600" w:type="dxa"/>
            <w:tcBorders>
              <w:top w:val="single" w:sz="4" w:space="0" w:color="000000"/>
              <w:left w:val="single" w:sz="4" w:space="0" w:color="000000"/>
              <w:bottom w:val="single" w:sz="4" w:space="0" w:color="000000"/>
            </w:tcBorders>
          </w:tcPr>
          <w:p w14:paraId="7D76B48A" w14:textId="77777777" w:rsidR="00E20913" w:rsidRPr="00E20913" w:rsidRDefault="00E20913" w:rsidP="00E20913">
            <w:pPr>
              <w:snapToGrid w:val="0"/>
              <w:jc w:val="center"/>
              <w:rPr>
                <w:sz w:val="18"/>
              </w:rPr>
            </w:pPr>
            <w:r w:rsidRPr="00E20913">
              <w:rPr>
                <w:sz w:val="18"/>
              </w:rPr>
              <w:t>62.0</w:t>
            </w:r>
          </w:p>
        </w:tc>
        <w:tc>
          <w:tcPr>
            <w:tcW w:w="1455" w:type="dxa"/>
            <w:tcBorders>
              <w:top w:val="single" w:sz="4" w:space="0" w:color="000000"/>
              <w:left w:val="single" w:sz="4" w:space="0" w:color="000000"/>
              <w:bottom w:val="single" w:sz="4" w:space="0" w:color="000000"/>
            </w:tcBorders>
          </w:tcPr>
          <w:p w14:paraId="4DF91B1A" w14:textId="77777777" w:rsidR="00E20913" w:rsidRPr="00E20913" w:rsidRDefault="00E20913" w:rsidP="00E20913">
            <w:pPr>
              <w:snapToGrid w:val="0"/>
              <w:rPr>
                <w:sz w:val="18"/>
              </w:rPr>
            </w:pPr>
            <w:r w:rsidRPr="00E20913">
              <w:rPr>
                <w:sz w:val="18"/>
              </w:rPr>
              <w:t>Durata complessiva del trattamento</w:t>
            </w:r>
          </w:p>
        </w:tc>
        <w:tc>
          <w:tcPr>
            <w:tcW w:w="1620" w:type="dxa"/>
            <w:tcBorders>
              <w:top w:val="single" w:sz="4" w:space="0" w:color="000000"/>
              <w:left w:val="single" w:sz="4" w:space="0" w:color="000000"/>
              <w:bottom w:val="single" w:sz="4" w:space="0" w:color="000000"/>
            </w:tcBorders>
          </w:tcPr>
          <w:p w14:paraId="68918FC8" w14:textId="77777777" w:rsidR="00E20913" w:rsidRPr="00E20913" w:rsidRDefault="00E20913" w:rsidP="00E20913">
            <w:pPr>
              <w:snapToGrid w:val="0"/>
              <w:rPr>
                <w:sz w:val="18"/>
              </w:rPr>
            </w:pPr>
            <w:r w:rsidRPr="00E20913">
              <w:rPr>
                <w:sz w:val="18"/>
              </w:rPr>
              <w:t xml:space="preserve">Indica il numero di giorni di trattamento effettuati. </w:t>
            </w:r>
          </w:p>
        </w:tc>
        <w:tc>
          <w:tcPr>
            <w:tcW w:w="851" w:type="dxa"/>
            <w:tcBorders>
              <w:top w:val="single" w:sz="4" w:space="0" w:color="000000"/>
              <w:left w:val="single" w:sz="4" w:space="0" w:color="000000"/>
              <w:bottom w:val="single" w:sz="4" w:space="0" w:color="000000"/>
            </w:tcBorders>
          </w:tcPr>
          <w:p w14:paraId="3345D59B" w14:textId="77777777" w:rsidR="00E20913" w:rsidRPr="00E20913" w:rsidRDefault="00E20913" w:rsidP="00E20913">
            <w:pPr>
              <w:snapToGrid w:val="0"/>
              <w:jc w:val="center"/>
              <w:rPr>
                <w:sz w:val="18"/>
              </w:rPr>
            </w:pPr>
            <w:r w:rsidRPr="00E20913">
              <w:rPr>
                <w:sz w:val="18"/>
              </w:rPr>
              <w:t>3</w:t>
            </w:r>
          </w:p>
        </w:tc>
        <w:tc>
          <w:tcPr>
            <w:tcW w:w="1279" w:type="dxa"/>
            <w:tcBorders>
              <w:top w:val="single" w:sz="4" w:space="0" w:color="000000"/>
              <w:left w:val="single" w:sz="4" w:space="0" w:color="000000"/>
              <w:bottom w:val="single" w:sz="4" w:space="0" w:color="000000"/>
            </w:tcBorders>
          </w:tcPr>
          <w:p w14:paraId="19206F02"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0C4F4F16" w14:textId="77777777" w:rsidR="00E20913" w:rsidRPr="00E20913" w:rsidRDefault="00E20913" w:rsidP="00E20913">
            <w:pPr>
              <w:snapToGrid w:val="0"/>
              <w:jc w:val="center"/>
              <w:rPr>
                <w:sz w:val="18"/>
              </w:rPr>
            </w:pPr>
            <w:r w:rsidRPr="00E20913">
              <w:rPr>
                <w:sz w:val="18"/>
              </w:rPr>
              <w:t>NUM</w:t>
            </w:r>
          </w:p>
        </w:tc>
        <w:tc>
          <w:tcPr>
            <w:tcW w:w="2795" w:type="dxa"/>
            <w:tcBorders>
              <w:top w:val="single" w:sz="4" w:space="0" w:color="000000"/>
              <w:left w:val="single" w:sz="4" w:space="0" w:color="000000"/>
              <w:bottom w:val="single" w:sz="4" w:space="0" w:color="000000"/>
              <w:right w:val="single" w:sz="4" w:space="0" w:color="000000"/>
            </w:tcBorders>
          </w:tcPr>
          <w:p w14:paraId="5999AAAD" w14:textId="77777777" w:rsidR="00E20913" w:rsidRPr="00E20913" w:rsidRDefault="00E20913" w:rsidP="00E20913">
            <w:pPr>
              <w:snapToGrid w:val="0"/>
              <w:rPr>
                <w:sz w:val="18"/>
              </w:rPr>
            </w:pPr>
            <w:r w:rsidRPr="00E20913">
              <w:rPr>
                <w:sz w:val="18"/>
              </w:rPr>
              <w:t>Da 1 a 999</w:t>
            </w:r>
          </w:p>
        </w:tc>
      </w:tr>
      <w:tr w:rsidR="00E20913" w:rsidRPr="00E20913" w14:paraId="33A03BC4" w14:textId="77777777" w:rsidTr="000667CB">
        <w:trPr>
          <w:trHeight w:val="262"/>
        </w:trPr>
        <w:tc>
          <w:tcPr>
            <w:tcW w:w="600" w:type="dxa"/>
            <w:tcBorders>
              <w:top w:val="single" w:sz="4" w:space="0" w:color="000000"/>
              <w:left w:val="single" w:sz="4" w:space="0" w:color="000000"/>
              <w:bottom w:val="single" w:sz="4" w:space="0" w:color="000000"/>
            </w:tcBorders>
          </w:tcPr>
          <w:p w14:paraId="5B314076" w14:textId="77777777" w:rsidR="00E20913" w:rsidRPr="00E20913" w:rsidRDefault="00E20913" w:rsidP="00E20913">
            <w:pPr>
              <w:snapToGrid w:val="0"/>
              <w:jc w:val="center"/>
              <w:rPr>
                <w:sz w:val="18"/>
              </w:rPr>
            </w:pPr>
            <w:r w:rsidRPr="00E20913">
              <w:rPr>
                <w:sz w:val="18"/>
              </w:rPr>
              <w:t>63.0</w:t>
            </w:r>
          </w:p>
        </w:tc>
        <w:tc>
          <w:tcPr>
            <w:tcW w:w="1455" w:type="dxa"/>
            <w:tcBorders>
              <w:top w:val="single" w:sz="4" w:space="0" w:color="000000"/>
              <w:left w:val="single" w:sz="4" w:space="0" w:color="000000"/>
              <w:bottom w:val="single" w:sz="4" w:space="0" w:color="000000"/>
            </w:tcBorders>
          </w:tcPr>
          <w:p w14:paraId="0B82E2EF" w14:textId="77777777" w:rsidR="00E20913" w:rsidRPr="00E20913" w:rsidRDefault="00E20913" w:rsidP="00E20913">
            <w:pPr>
              <w:snapToGrid w:val="0"/>
              <w:rPr>
                <w:sz w:val="18"/>
              </w:rPr>
            </w:pPr>
            <w:r w:rsidRPr="00E20913">
              <w:rPr>
                <w:sz w:val="18"/>
              </w:rPr>
              <w:t>Durata media giornaliera del trattamento</w:t>
            </w:r>
          </w:p>
        </w:tc>
        <w:tc>
          <w:tcPr>
            <w:tcW w:w="1620" w:type="dxa"/>
            <w:tcBorders>
              <w:top w:val="single" w:sz="4" w:space="0" w:color="000000"/>
              <w:left w:val="single" w:sz="4" w:space="0" w:color="000000"/>
              <w:bottom w:val="single" w:sz="4" w:space="0" w:color="000000"/>
            </w:tcBorders>
          </w:tcPr>
          <w:p w14:paraId="3748AC2A" w14:textId="77777777" w:rsidR="00E20913" w:rsidRPr="00E20913" w:rsidRDefault="00E20913" w:rsidP="00E20913">
            <w:pPr>
              <w:snapToGrid w:val="0"/>
              <w:rPr>
                <w:sz w:val="18"/>
              </w:rPr>
            </w:pPr>
            <w:r w:rsidRPr="00E20913">
              <w:rPr>
                <w:sz w:val="18"/>
              </w:rPr>
              <w:t>Indica il numero medio di ore di trattamento erogate giornalmente nel periodo di competenza.</w:t>
            </w:r>
          </w:p>
        </w:tc>
        <w:tc>
          <w:tcPr>
            <w:tcW w:w="851" w:type="dxa"/>
            <w:tcBorders>
              <w:top w:val="single" w:sz="4" w:space="0" w:color="000000"/>
              <w:left w:val="single" w:sz="4" w:space="0" w:color="000000"/>
              <w:bottom w:val="single" w:sz="4" w:space="0" w:color="000000"/>
            </w:tcBorders>
          </w:tcPr>
          <w:p w14:paraId="7A0189B7" w14:textId="77777777" w:rsidR="00E20913" w:rsidRPr="00E20913" w:rsidRDefault="00E20913" w:rsidP="00E20913">
            <w:pPr>
              <w:snapToGrid w:val="0"/>
              <w:jc w:val="center"/>
              <w:rPr>
                <w:sz w:val="18"/>
              </w:rPr>
            </w:pPr>
            <w:r w:rsidRPr="00E20913">
              <w:rPr>
                <w:sz w:val="18"/>
              </w:rPr>
              <w:t>4</w:t>
            </w:r>
          </w:p>
        </w:tc>
        <w:tc>
          <w:tcPr>
            <w:tcW w:w="1279" w:type="dxa"/>
            <w:tcBorders>
              <w:top w:val="single" w:sz="4" w:space="0" w:color="000000"/>
              <w:left w:val="single" w:sz="4" w:space="0" w:color="000000"/>
              <w:bottom w:val="single" w:sz="4" w:space="0" w:color="000000"/>
            </w:tcBorders>
          </w:tcPr>
          <w:p w14:paraId="280D361B" w14:textId="77777777" w:rsidR="00E20913" w:rsidRPr="00E20913" w:rsidRDefault="00E20913" w:rsidP="00E20913">
            <w:pPr>
              <w:snapToGrid w:val="0"/>
              <w:jc w:val="center"/>
              <w:rPr>
                <w:sz w:val="18"/>
              </w:rPr>
            </w:pPr>
            <w:r w:rsidRPr="00E20913">
              <w:rPr>
                <w:sz w:val="18"/>
              </w:rPr>
              <w:t>NBB</w:t>
            </w:r>
          </w:p>
        </w:tc>
        <w:tc>
          <w:tcPr>
            <w:tcW w:w="810" w:type="dxa"/>
            <w:tcBorders>
              <w:top w:val="single" w:sz="4" w:space="0" w:color="000000"/>
              <w:left w:val="single" w:sz="4" w:space="0" w:color="000000"/>
              <w:bottom w:val="single" w:sz="4" w:space="0" w:color="000000"/>
            </w:tcBorders>
          </w:tcPr>
          <w:p w14:paraId="1DE170C5" w14:textId="77777777" w:rsidR="00E20913" w:rsidRPr="00E20913" w:rsidRDefault="00E20913" w:rsidP="00E20913">
            <w:pPr>
              <w:snapToGrid w:val="0"/>
              <w:jc w:val="center"/>
              <w:rPr>
                <w:sz w:val="18"/>
              </w:rPr>
            </w:pPr>
            <w:r w:rsidRPr="00E20913">
              <w:rPr>
                <w:sz w:val="18"/>
              </w:rPr>
              <w:t>VF01</w:t>
            </w:r>
          </w:p>
        </w:tc>
        <w:tc>
          <w:tcPr>
            <w:tcW w:w="2795" w:type="dxa"/>
            <w:tcBorders>
              <w:top w:val="single" w:sz="4" w:space="0" w:color="000000"/>
              <w:left w:val="single" w:sz="4" w:space="0" w:color="000000"/>
              <w:bottom w:val="single" w:sz="4" w:space="0" w:color="000000"/>
              <w:right w:val="single" w:sz="4" w:space="0" w:color="000000"/>
            </w:tcBorders>
          </w:tcPr>
          <w:p w14:paraId="6CAFE990" w14:textId="77777777" w:rsidR="00E20913" w:rsidRPr="00E20913" w:rsidRDefault="00E20913" w:rsidP="00E20913">
            <w:pPr>
              <w:snapToGrid w:val="0"/>
              <w:rPr>
                <w:sz w:val="18"/>
              </w:rPr>
            </w:pPr>
            <w:r w:rsidRPr="00E20913">
              <w:rPr>
                <w:sz w:val="18"/>
              </w:rPr>
              <w:t>Da 0,5 a 24,0</w:t>
            </w:r>
          </w:p>
        </w:tc>
      </w:tr>
      <w:tr w:rsidR="00E20913" w:rsidRPr="00E20913" w14:paraId="3DCB4B72" w14:textId="77777777" w:rsidTr="000667CB">
        <w:trPr>
          <w:trHeight w:val="262"/>
        </w:trPr>
        <w:tc>
          <w:tcPr>
            <w:tcW w:w="600" w:type="dxa"/>
            <w:tcBorders>
              <w:top w:val="single" w:sz="4" w:space="0" w:color="000000"/>
              <w:left w:val="single" w:sz="4" w:space="0" w:color="000000"/>
              <w:bottom w:val="single" w:sz="4" w:space="0" w:color="000000"/>
            </w:tcBorders>
            <w:shd w:val="clear" w:color="auto" w:fill="BFBFBF" w:themeFill="background1" w:themeFillShade="BF"/>
          </w:tcPr>
          <w:p w14:paraId="25218AD2" w14:textId="77777777" w:rsidR="00E20913" w:rsidRPr="00E20913" w:rsidRDefault="00E20913" w:rsidP="00E20913">
            <w:pPr>
              <w:snapToGrid w:val="0"/>
              <w:jc w:val="center"/>
              <w:rPr>
                <w:sz w:val="18"/>
              </w:rPr>
            </w:pPr>
            <w:r w:rsidRPr="00E20913">
              <w:rPr>
                <w:sz w:val="18"/>
              </w:rPr>
              <w:t> </w:t>
            </w:r>
          </w:p>
        </w:tc>
        <w:tc>
          <w:tcPr>
            <w:tcW w:w="1455" w:type="dxa"/>
            <w:tcBorders>
              <w:top w:val="single" w:sz="4" w:space="0" w:color="000000"/>
              <w:left w:val="single" w:sz="4" w:space="0" w:color="000000"/>
              <w:bottom w:val="single" w:sz="4" w:space="0" w:color="000000"/>
            </w:tcBorders>
            <w:shd w:val="clear" w:color="auto" w:fill="BFBFBF" w:themeFill="background1" w:themeFillShade="BF"/>
          </w:tcPr>
          <w:p w14:paraId="12D7721C" w14:textId="77777777" w:rsidR="00E20913" w:rsidRPr="00E20913" w:rsidRDefault="00E20913" w:rsidP="00E20913">
            <w:pPr>
              <w:snapToGrid w:val="0"/>
              <w:rPr>
                <w:sz w:val="18"/>
              </w:rPr>
            </w:pPr>
            <w:proofErr w:type="spellStart"/>
            <w:r w:rsidRPr="00E20913">
              <w:rPr>
                <w:sz w:val="18"/>
              </w:rPr>
              <w:t>eventoSospensione</w:t>
            </w:r>
            <w:proofErr w:type="spellEnd"/>
          </w:p>
        </w:tc>
        <w:tc>
          <w:tcPr>
            <w:tcW w:w="1620" w:type="dxa"/>
            <w:tcBorders>
              <w:top w:val="single" w:sz="4" w:space="0" w:color="000000"/>
              <w:left w:val="single" w:sz="4" w:space="0" w:color="000000"/>
              <w:bottom w:val="single" w:sz="4" w:space="0" w:color="000000"/>
            </w:tcBorders>
            <w:shd w:val="clear" w:color="auto" w:fill="BFBFBF" w:themeFill="background1" w:themeFillShade="BF"/>
          </w:tcPr>
          <w:p w14:paraId="6E414B26" w14:textId="77777777" w:rsidR="00E20913" w:rsidRPr="00E20913" w:rsidRDefault="00E20913" w:rsidP="00E20913">
            <w:pPr>
              <w:snapToGrid w:val="0"/>
              <w:rPr>
                <w:sz w:val="18"/>
              </w:rPr>
            </w:pPr>
            <w:r w:rsidRPr="00E20913">
              <w:rPr>
                <w:sz w:val="18"/>
              </w:rPr>
              <w:t>Sezione contenente i dati dell’evento sospensione</w:t>
            </w:r>
          </w:p>
        </w:tc>
        <w:tc>
          <w:tcPr>
            <w:tcW w:w="851" w:type="dxa"/>
            <w:tcBorders>
              <w:top w:val="single" w:sz="4" w:space="0" w:color="000000"/>
              <w:left w:val="single" w:sz="4" w:space="0" w:color="000000"/>
              <w:bottom w:val="single" w:sz="4" w:space="0" w:color="000000"/>
            </w:tcBorders>
            <w:shd w:val="clear" w:color="auto" w:fill="BFBFBF" w:themeFill="background1" w:themeFillShade="BF"/>
          </w:tcPr>
          <w:p w14:paraId="59ECECBC" w14:textId="77777777" w:rsidR="00E20913" w:rsidRPr="00E20913" w:rsidRDefault="00E20913" w:rsidP="00E20913">
            <w:pPr>
              <w:snapToGrid w:val="0"/>
              <w:jc w:val="center"/>
              <w:rPr>
                <w:sz w:val="18"/>
              </w:rPr>
            </w:pPr>
            <w:r w:rsidRPr="00E20913">
              <w:rPr>
                <w:sz w:val="18"/>
              </w:rPr>
              <w:t> </w:t>
            </w:r>
          </w:p>
        </w:tc>
        <w:tc>
          <w:tcPr>
            <w:tcW w:w="1279" w:type="dxa"/>
            <w:tcBorders>
              <w:top w:val="single" w:sz="4" w:space="0" w:color="000000"/>
              <w:left w:val="single" w:sz="4" w:space="0" w:color="000000"/>
              <w:bottom w:val="single" w:sz="4" w:space="0" w:color="000000"/>
            </w:tcBorders>
            <w:shd w:val="clear" w:color="auto" w:fill="BFBFBF" w:themeFill="background1" w:themeFillShade="BF"/>
          </w:tcPr>
          <w:p w14:paraId="7142D2EB" w14:textId="77777777" w:rsidR="00E20913" w:rsidRPr="00E20913" w:rsidRDefault="00E20913" w:rsidP="00E20913">
            <w:pPr>
              <w:snapToGrid w:val="0"/>
              <w:jc w:val="center"/>
              <w:rPr>
                <w:sz w:val="18"/>
              </w:rPr>
            </w:pPr>
            <w:r w:rsidRPr="00E20913">
              <w:rPr>
                <w:sz w:val="18"/>
              </w:rPr>
              <w:t> </w:t>
            </w:r>
          </w:p>
        </w:tc>
        <w:tc>
          <w:tcPr>
            <w:tcW w:w="810" w:type="dxa"/>
            <w:tcBorders>
              <w:top w:val="single" w:sz="4" w:space="0" w:color="000000"/>
              <w:left w:val="single" w:sz="4" w:space="0" w:color="000000"/>
              <w:bottom w:val="single" w:sz="4" w:space="0" w:color="000000"/>
            </w:tcBorders>
            <w:shd w:val="clear" w:color="auto" w:fill="BFBFBF" w:themeFill="background1" w:themeFillShade="BF"/>
          </w:tcPr>
          <w:p w14:paraId="2BA26D6B" w14:textId="77777777" w:rsidR="00E20913" w:rsidRPr="00E20913" w:rsidRDefault="00E20913" w:rsidP="00E20913">
            <w:pPr>
              <w:snapToGrid w:val="0"/>
              <w:jc w:val="center"/>
              <w:rPr>
                <w:sz w:val="18"/>
              </w:rPr>
            </w:pPr>
            <w:r w:rsidRPr="00E20913">
              <w:rPr>
                <w:sz w:val="18"/>
              </w:rPr>
              <w:t> </w:t>
            </w:r>
          </w:p>
        </w:tc>
        <w:tc>
          <w:tcPr>
            <w:tcW w:w="279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14C7904" w14:textId="77777777" w:rsidR="00E20913" w:rsidRPr="00E20913" w:rsidRDefault="00E20913" w:rsidP="00E20913">
            <w:pPr>
              <w:snapToGrid w:val="0"/>
              <w:rPr>
                <w:sz w:val="18"/>
              </w:rPr>
            </w:pPr>
            <w:r w:rsidRPr="00E20913">
              <w:rPr>
                <w:sz w:val="18"/>
              </w:rPr>
              <w:t> </w:t>
            </w:r>
          </w:p>
        </w:tc>
      </w:tr>
      <w:tr w:rsidR="00E20913" w:rsidRPr="00E20913" w14:paraId="2846F2BE" w14:textId="77777777" w:rsidTr="000667CB">
        <w:trPr>
          <w:trHeight w:val="262"/>
        </w:trPr>
        <w:tc>
          <w:tcPr>
            <w:tcW w:w="600" w:type="dxa"/>
            <w:tcBorders>
              <w:top w:val="single" w:sz="4" w:space="0" w:color="000000"/>
              <w:left w:val="single" w:sz="4" w:space="0" w:color="000000"/>
              <w:bottom w:val="single" w:sz="4" w:space="0" w:color="000000"/>
            </w:tcBorders>
          </w:tcPr>
          <w:p w14:paraId="3B1A28B6" w14:textId="77777777" w:rsidR="00E20913" w:rsidRPr="00E20913" w:rsidRDefault="00E20913" w:rsidP="00E20913">
            <w:pPr>
              <w:snapToGrid w:val="0"/>
              <w:jc w:val="center"/>
              <w:rPr>
                <w:sz w:val="18"/>
              </w:rPr>
            </w:pPr>
            <w:r w:rsidRPr="00E20913">
              <w:rPr>
                <w:sz w:val="18"/>
              </w:rPr>
              <w:t>64.0</w:t>
            </w:r>
          </w:p>
        </w:tc>
        <w:tc>
          <w:tcPr>
            <w:tcW w:w="1455" w:type="dxa"/>
            <w:tcBorders>
              <w:top w:val="single" w:sz="4" w:space="0" w:color="000000"/>
              <w:left w:val="single" w:sz="4" w:space="0" w:color="000000"/>
              <w:bottom w:val="single" w:sz="4" w:space="0" w:color="000000"/>
            </w:tcBorders>
          </w:tcPr>
          <w:p w14:paraId="75988EDA" w14:textId="77777777" w:rsidR="00E20913" w:rsidRPr="00E20913" w:rsidRDefault="00E20913" w:rsidP="00E20913">
            <w:pPr>
              <w:snapToGrid w:val="0"/>
              <w:rPr>
                <w:sz w:val="18"/>
              </w:rPr>
            </w:pPr>
            <w:r w:rsidRPr="00E20913">
              <w:rPr>
                <w:sz w:val="18"/>
              </w:rPr>
              <w:t>Data inizio sospensione</w:t>
            </w:r>
          </w:p>
        </w:tc>
        <w:tc>
          <w:tcPr>
            <w:tcW w:w="1620" w:type="dxa"/>
            <w:tcBorders>
              <w:top w:val="single" w:sz="4" w:space="0" w:color="000000"/>
              <w:left w:val="single" w:sz="4" w:space="0" w:color="000000"/>
              <w:bottom w:val="single" w:sz="4" w:space="0" w:color="000000"/>
            </w:tcBorders>
          </w:tcPr>
          <w:p w14:paraId="78AD3EFF" w14:textId="77777777" w:rsidR="00E20913" w:rsidRPr="00E20913" w:rsidRDefault="00E20913" w:rsidP="00E20913">
            <w:pPr>
              <w:snapToGrid w:val="0"/>
              <w:rPr>
                <w:sz w:val="18"/>
              </w:rPr>
            </w:pPr>
            <w:r w:rsidRPr="00E20913">
              <w:rPr>
                <w:sz w:val="18"/>
              </w:rPr>
              <w:t>Indica la data in cui inizia la sospensione dell’erogazione del servizio all’assistito.</w:t>
            </w:r>
          </w:p>
        </w:tc>
        <w:tc>
          <w:tcPr>
            <w:tcW w:w="851" w:type="dxa"/>
            <w:tcBorders>
              <w:top w:val="single" w:sz="4" w:space="0" w:color="000000"/>
              <w:left w:val="single" w:sz="4" w:space="0" w:color="000000"/>
              <w:bottom w:val="single" w:sz="4" w:space="0" w:color="000000"/>
            </w:tcBorders>
          </w:tcPr>
          <w:p w14:paraId="2956BBF1" w14:textId="77777777" w:rsidR="00E20913" w:rsidRPr="00E20913" w:rsidRDefault="00E20913" w:rsidP="00E20913">
            <w:pPr>
              <w:snapToGrid w:val="0"/>
              <w:jc w:val="center"/>
              <w:rPr>
                <w:sz w:val="18"/>
              </w:rPr>
            </w:pPr>
            <w:r w:rsidRPr="00E20913">
              <w:rPr>
                <w:sz w:val="18"/>
              </w:rPr>
              <w:t>8</w:t>
            </w:r>
          </w:p>
        </w:tc>
        <w:tc>
          <w:tcPr>
            <w:tcW w:w="1279" w:type="dxa"/>
            <w:tcBorders>
              <w:top w:val="single" w:sz="4" w:space="0" w:color="000000"/>
              <w:left w:val="single" w:sz="4" w:space="0" w:color="000000"/>
              <w:bottom w:val="single" w:sz="4" w:space="0" w:color="000000"/>
            </w:tcBorders>
          </w:tcPr>
          <w:p w14:paraId="7F74D767"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407875DE" w14:textId="77777777" w:rsidR="00E20913" w:rsidRPr="00E20913" w:rsidRDefault="00E20913" w:rsidP="00E20913">
            <w:pPr>
              <w:snapToGrid w:val="0"/>
              <w:jc w:val="center"/>
              <w:rPr>
                <w:sz w:val="18"/>
              </w:rPr>
            </w:pPr>
            <w:r w:rsidRPr="00E20913">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684E8B68" w14:textId="77777777" w:rsidR="00E20913" w:rsidRPr="00E20913" w:rsidRDefault="00E20913" w:rsidP="00E20913">
            <w:pPr>
              <w:snapToGrid w:val="0"/>
              <w:rPr>
                <w:sz w:val="18"/>
              </w:rPr>
            </w:pPr>
            <w:r w:rsidRPr="00E20913">
              <w:rPr>
                <w:sz w:val="18"/>
              </w:rPr>
              <w:t>Da 01011900 a 31122099</w:t>
            </w:r>
          </w:p>
        </w:tc>
      </w:tr>
      <w:tr w:rsidR="00E20913" w:rsidRPr="00E20913" w14:paraId="0E395D4E" w14:textId="77777777" w:rsidTr="000667CB">
        <w:trPr>
          <w:trHeight w:val="262"/>
        </w:trPr>
        <w:tc>
          <w:tcPr>
            <w:tcW w:w="600" w:type="dxa"/>
            <w:tcBorders>
              <w:top w:val="single" w:sz="4" w:space="0" w:color="000000"/>
              <w:left w:val="single" w:sz="4" w:space="0" w:color="000000"/>
              <w:bottom w:val="single" w:sz="4" w:space="0" w:color="000000"/>
            </w:tcBorders>
          </w:tcPr>
          <w:p w14:paraId="44DB3452" w14:textId="77777777" w:rsidR="00E20913" w:rsidRPr="00E20913" w:rsidRDefault="00E20913" w:rsidP="00E20913">
            <w:pPr>
              <w:snapToGrid w:val="0"/>
              <w:jc w:val="center"/>
              <w:rPr>
                <w:sz w:val="18"/>
              </w:rPr>
            </w:pPr>
            <w:r w:rsidRPr="00E20913">
              <w:rPr>
                <w:sz w:val="18"/>
              </w:rPr>
              <w:t>65.0</w:t>
            </w:r>
          </w:p>
        </w:tc>
        <w:tc>
          <w:tcPr>
            <w:tcW w:w="1455" w:type="dxa"/>
            <w:tcBorders>
              <w:top w:val="single" w:sz="4" w:space="0" w:color="000000"/>
              <w:left w:val="single" w:sz="4" w:space="0" w:color="000000"/>
              <w:bottom w:val="single" w:sz="4" w:space="0" w:color="000000"/>
            </w:tcBorders>
          </w:tcPr>
          <w:p w14:paraId="28730AB4" w14:textId="77777777" w:rsidR="00E20913" w:rsidRPr="00E20913" w:rsidRDefault="00E20913" w:rsidP="00E20913">
            <w:pPr>
              <w:snapToGrid w:val="0"/>
              <w:rPr>
                <w:sz w:val="18"/>
              </w:rPr>
            </w:pPr>
            <w:r w:rsidRPr="00E20913">
              <w:rPr>
                <w:sz w:val="18"/>
              </w:rPr>
              <w:t>Data fine sospensione</w:t>
            </w:r>
          </w:p>
        </w:tc>
        <w:tc>
          <w:tcPr>
            <w:tcW w:w="1620" w:type="dxa"/>
            <w:tcBorders>
              <w:top w:val="single" w:sz="4" w:space="0" w:color="000000"/>
              <w:left w:val="single" w:sz="4" w:space="0" w:color="000000"/>
              <w:bottom w:val="single" w:sz="4" w:space="0" w:color="000000"/>
            </w:tcBorders>
          </w:tcPr>
          <w:p w14:paraId="606E57DB" w14:textId="77777777" w:rsidR="00E20913" w:rsidRPr="00E20913" w:rsidRDefault="00E20913" w:rsidP="00E20913">
            <w:pPr>
              <w:snapToGrid w:val="0"/>
              <w:rPr>
                <w:sz w:val="18"/>
              </w:rPr>
            </w:pPr>
            <w:r w:rsidRPr="00E20913">
              <w:rPr>
                <w:sz w:val="18"/>
              </w:rPr>
              <w:t>Indica la data fine la sospensione dell’erogazione del servizio all’assistito.</w:t>
            </w:r>
          </w:p>
        </w:tc>
        <w:tc>
          <w:tcPr>
            <w:tcW w:w="851" w:type="dxa"/>
            <w:tcBorders>
              <w:top w:val="single" w:sz="4" w:space="0" w:color="000000"/>
              <w:left w:val="single" w:sz="4" w:space="0" w:color="000000"/>
              <w:bottom w:val="single" w:sz="4" w:space="0" w:color="000000"/>
            </w:tcBorders>
          </w:tcPr>
          <w:p w14:paraId="042D5CCE" w14:textId="77777777" w:rsidR="00E20913" w:rsidRPr="00E20913" w:rsidRDefault="00E20913" w:rsidP="00E20913">
            <w:pPr>
              <w:snapToGrid w:val="0"/>
              <w:jc w:val="center"/>
              <w:rPr>
                <w:sz w:val="18"/>
              </w:rPr>
            </w:pPr>
            <w:r w:rsidRPr="00E20913">
              <w:rPr>
                <w:sz w:val="18"/>
              </w:rPr>
              <w:t>8</w:t>
            </w:r>
          </w:p>
        </w:tc>
        <w:tc>
          <w:tcPr>
            <w:tcW w:w="1279" w:type="dxa"/>
            <w:tcBorders>
              <w:top w:val="single" w:sz="4" w:space="0" w:color="000000"/>
              <w:left w:val="single" w:sz="4" w:space="0" w:color="000000"/>
              <w:bottom w:val="single" w:sz="4" w:space="0" w:color="000000"/>
            </w:tcBorders>
          </w:tcPr>
          <w:p w14:paraId="5B4E020F" w14:textId="77777777" w:rsidR="00E20913" w:rsidRPr="00E20913" w:rsidRDefault="00E20913" w:rsidP="00E20913">
            <w:pPr>
              <w:snapToGrid w:val="0"/>
              <w:jc w:val="center"/>
              <w:rPr>
                <w:sz w:val="18"/>
              </w:rPr>
            </w:pPr>
            <w:r w:rsidRPr="00E20913">
              <w:rPr>
                <w:sz w:val="18"/>
              </w:rPr>
              <w:t>NBB</w:t>
            </w:r>
          </w:p>
        </w:tc>
        <w:tc>
          <w:tcPr>
            <w:tcW w:w="810" w:type="dxa"/>
            <w:tcBorders>
              <w:top w:val="single" w:sz="4" w:space="0" w:color="000000"/>
              <w:left w:val="single" w:sz="4" w:space="0" w:color="000000"/>
              <w:bottom w:val="single" w:sz="4" w:space="0" w:color="000000"/>
            </w:tcBorders>
          </w:tcPr>
          <w:p w14:paraId="5AB1CE44" w14:textId="77777777" w:rsidR="00E20913" w:rsidRPr="00E20913" w:rsidRDefault="00E20913" w:rsidP="00E20913">
            <w:pPr>
              <w:snapToGrid w:val="0"/>
              <w:jc w:val="center"/>
              <w:rPr>
                <w:sz w:val="18"/>
              </w:rPr>
            </w:pPr>
            <w:r w:rsidRPr="00E20913">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7242F837" w14:textId="77777777" w:rsidR="00E20913" w:rsidRPr="00E20913" w:rsidRDefault="00E20913" w:rsidP="00E20913">
            <w:pPr>
              <w:snapToGrid w:val="0"/>
              <w:rPr>
                <w:sz w:val="18"/>
              </w:rPr>
            </w:pPr>
            <w:r w:rsidRPr="00E20913">
              <w:rPr>
                <w:sz w:val="18"/>
              </w:rPr>
              <w:t>Da 01011900 a 31122099</w:t>
            </w:r>
          </w:p>
        </w:tc>
      </w:tr>
      <w:tr w:rsidR="00E20913" w:rsidRPr="00E20913" w14:paraId="0F6217FF" w14:textId="77777777" w:rsidTr="000667CB">
        <w:trPr>
          <w:trHeight w:val="262"/>
        </w:trPr>
        <w:tc>
          <w:tcPr>
            <w:tcW w:w="600" w:type="dxa"/>
            <w:tcBorders>
              <w:top w:val="single" w:sz="4" w:space="0" w:color="000000"/>
              <w:left w:val="single" w:sz="4" w:space="0" w:color="000000"/>
              <w:bottom w:val="single" w:sz="4" w:space="0" w:color="000000"/>
            </w:tcBorders>
          </w:tcPr>
          <w:p w14:paraId="49BD2E9C" w14:textId="77777777" w:rsidR="00E20913" w:rsidRPr="00E20913" w:rsidRDefault="00E20913" w:rsidP="00E20913">
            <w:pPr>
              <w:snapToGrid w:val="0"/>
              <w:jc w:val="center"/>
              <w:rPr>
                <w:sz w:val="18"/>
              </w:rPr>
            </w:pPr>
            <w:r w:rsidRPr="00E20913">
              <w:rPr>
                <w:sz w:val="18"/>
              </w:rPr>
              <w:t>66.0</w:t>
            </w:r>
          </w:p>
        </w:tc>
        <w:tc>
          <w:tcPr>
            <w:tcW w:w="1455" w:type="dxa"/>
            <w:tcBorders>
              <w:top w:val="single" w:sz="4" w:space="0" w:color="000000"/>
              <w:left w:val="single" w:sz="4" w:space="0" w:color="000000"/>
              <w:bottom w:val="single" w:sz="4" w:space="0" w:color="000000"/>
            </w:tcBorders>
          </w:tcPr>
          <w:p w14:paraId="79B1F621" w14:textId="77777777" w:rsidR="00E20913" w:rsidRPr="00E20913" w:rsidRDefault="00E20913" w:rsidP="00E20913">
            <w:pPr>
              <w:snapToGrid w:val="0"/>
              <w:rPr>
                <w:sz w:val="18"/>
              </w:rPr>
            </w:pPr>
            <w:r w:rsidRPr="00E20913">
              <w:rPr>
                <w:sz w:val="18"/>
              </w:rPr>
              <w:t>Motivazione della sospensione</w:t>
            </w:r>
          </w:p>
        </w:tc>
        <w:tc>
          <w:tcPr>
            <w:tcW w:w="1620" w:type="dxa"/>
            <w:tcBorders>
              <w:top w:val="single" w:sz="4" w:space="0" w:color="000000"/>
              <w:left w:val="single" w:sz="4" w:space="0" w:color="000000"/>
              <w:bottom w:val="single" w:sz="4" w:space="0" w:color="000000"/>
            </w:tcBorders>
          </w:tcPr>
          <w:p w14:paraId="3B3C3990" w14:textId="77777777" w:rsidR="00E20913" w:rsidRPr="00E20913" w:rsidRDefault="00E20913" w:rsidP="00E20913">
            <w:pPr>
              <w:snapToGrid w:val="0"/>
              <w:rPr>
                <w:sz w:val="18"/>
              </w:rPr>
            </w:pPr>
            <w:r w:rsidRPr="00E20913">
              <w:rPr>
                <w:sz w:val="18"/>
              </w:rPr>
              <w:t xml:space="preserve">Indica la motivazione della sospensione dell’erogazione del servizio all’assistito. </w:t>
            </w:r>
          </w:p>
        </w:tc>
        <w:tc>
          <w:tcPr>
            <w:tcW w:w="851" w:type="dxa"/>
            <w:tcBorders>
              <w:top w:val="single" w:sz="4" w:space="0" w:color="000000"/>
              <w:left w:val="single" w:sz="4" w:space="0" w:color="000000"/>
              <w:bottom w:val="single" w:sz="4" w:space="0" w:color="000000"/>
            </w:tcBorders>
          </w:tcPr>
          <w:p w14:paraId="1079209B" w14:textId="77777777" w:rsidR="00E20913" w:rsidRPr="00E20913" w:rsidRDefault="00E20913" w:rsidP="00E20913">
            <w:pPr>
              <w:snapToGrid w:val="0"/>
              <w:jc w:val="center"/>
              <w:rPr>
                <w:sz w:val="18"/>
              </w:rPr>
            </w:pPr>
            <w:r w:rsidRPr="00E20913">
              <w:rPr>
                <w:sz w:val="18"/>
              </w:rPr>
              <w:t>1</w:t>
            </w:r>
          </w:p>
        </w:tc>
        <w:tc>
          <w:tcPr>
            <w:tcW w:w="1279" w:type="dxa"/>
            <w:tcBorders>
              <w:top w:val="single" w:sz="4" w:space="0" w:color="000000"/>
              <w:left w:val="single" w:sz="4" w:space="0" w:color="000000"/>
              <w:bottom w:val="single" w:sz="4" w:space="0" w:color="000000"/>
            </w:tcBorders>
          </w:tcPr>
          <w:p w14:paraId="11E4A53D" w14:textId="77777777" w:rsidR="00E20913" w:rsidRPr="00E20913" w:rsidRDefault="00E20913" w:rsidP="00E20913">
            <w:pPr>
              <w:snapToGrid w:val="0"/>
              <w:jc w:val="center"/>
              <w:rPr>
                <w:sz w:val="18"/>
              </w:rPr>
            </w:pPr>
            <w:r w:rsidRPr="00E20913">
              <w:rPr>
                <w:sz w:val="18"/>
              </w:rPr>
              <w:t>CON</w:t>
            </w:r>
          </w:p>
        </w:tc>
        <w:tc>
          <w:tcPr>
            <w:tcW w:w="810" w:type="dxa"/>
            <w:tcBorders>
              <w:top w:val="single" w:sz="4" w:space="0" w:color="000000"/>
              <w:left w:val="single" w:sz="4" w:space="0" w:color="000000"/>
              <w:bottom w:val="single" w:sz="4" w:space="0" w:color="000000"/>
            </w:tcBorders>
          </w:tcPr>
          <w:p w14:paraId="0BA3E137"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903BC78" w14:textId="203EC564"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w:t>
            </w:r>
            <w:r w:rsidR="000667CB" w:rsidRPr="00E20913">
              <w:rPr>
                <w:sz w:val="18"/>
              </w:rPr>
              <w:t xml:space="preserve">, </w:t>
            </w:r>
            <w:r w:rsidR="002671DC">
              <w:rPr>
                <w:sz w:val="18"/>
              </w:rPr>
              <w:t>“</w:t>
            </w:r>
            <w:r w:rsidRPr="00E20913">
              <w:rPr>
                <w:sz w:val="18"/>
              </w:rPr>
              <w:t>3</w:t>
            </w:r>
            <w:r w:rsidR="002671DC">
              <w:rPr>
                <w:sz w:val="18"/>
              </w:rPr>
              <w:t>”</w:t>
            </w:r>
          </w:p>
        </w:tc>
      </w:tr>
      <w:tr w:rsidR="00E20913" w:rsidRPr="00E20913" w14:paraId="7D21A8E8" w14:textId="77777777" w:rsidTr="000667CB">
        <w:trPr>
          <w:trHeight w:val="262"/>
        </w:trPr>
        <w:tc>
          <w:tcPr>
            <w:tcW w:w="600" w:type="dxa"/>
            <w:tcBorders>
              <w:top w:val="single" w:sz="4" w:space="0" w:color="000000"/>
              <w:left w:val="single" w:sz="4" w:space="0" w:color="000000"/>
              <w:bottom w:val="single" w:sz="4" w:space="0" w:color="000000"/>
            </w:tcBorders>
            <w:shd w:val="clear" w:color="auto" w:fill="BFBFBF" w:themeFill="background1" w:themeFillShade="BF"/>
          </w:tcPr>
          <w:p w14:paraId="413F414B" w14:textId="77777777" w:rsidR="00E20913" w:rsidRPr="00E20913" w:rsidRDefault="00E20913" w:rsidP="00E20913">
            <w:pPr>
              <w:snapToGrid w:val="0"/>
              <w:jc w:val="center"/>
              <w:rPr>
                <w:sz w:val="18"/>
              </w:rPr>
            </w:pPr>
            <w:r w:rsidRPr="00E20913">
              <w:rPr>
                <w:sz w:val="18"/>
              </w:rPr>
              <w:t> </w:t>
            </w:r>
          </w:p>
        </w:tc>
        <w:tc>
          <w:tcPr>
            <w:tcW w:w="1455" w:type="dxa"/>
            <w:tcBorders>
              <w:top w:val="single" w:sz="4" w:space="0" w:color="000000"/>
              <w:left w:val="single" w:sz="4" w:space="0" w:color="000000"/>
              <w:bottom w:val="single" w:sz="4" w:space="0" w:color="000000"/>
            </w:tcBorders>
            <w:shd w:val="clear" w:color="auto" w:fill="BFBFBF" w:themeFill="background1" w:themeFillShade="BF"/>
          </w:tcPr>
          <w:p w14:paraId="32B8A1CE" w14:textId="77777777" w:rsidR="00E20913" w:rsidRPr="00E20913" w:rsidRDefault="00E20913" w:rsidP="00E20913">
            <w:pPr>
              <w:snapToGrid w:val="0"/>
              <w:rPr>
                <w:sz w:val="18"/>
              </w:rPr>
            </w:pPr>
            <w:proofErr w:type="spellStart"/>
            <w:r w:rsidRPr="00E20913">
              <w:rPr>
                <w:sz w:val="18"/>
              </w:rPr>
              <w:t>eventoConclusione</w:t>
            </w:r>
            <w:proofErr w:type="spellEnd"/>
          </w:p>
        </w:tc>
        <w:tc>
          <w:tcPr>
            <w:tcW w:w="1620" w:type="dxa"/>
            <w:tcBorders>
              <w:top w:val="single" w:sz="4" w:space="0" w:color="000000"/>
              <w:left w:val="single" w:sz="4" w:space="0" w:color="000000"/>
              <w:bottom w:val="single" w:sz="4" w:space="0" w:color="000000"/>
            </w:tcBorders>
            <w:shd w:val="clear" w:color="auto" w:fill="BFBFBF" w:themeFill="background1" w:themeFillShade="BF"/>
          </w:tcPr>
          <w:p w14:paraId="70242138" w14:textId="77777777" w:rsidR="00E20913" w:rsidRPr="00E20913" w:rsidRDefault="00E20913" w:rsidP="00E20913">
            <w:pPr>
              <w:snapToGrid w:val="0"/>
              <w:rPr>
                <w:sz w:val="18"/>
              </w:rPr>
            </w:pPr>
            <w:r w:rsidRPr="00E20913">
              <w:rPr>
                <w:sz w:val="18"/>
              </w:rPr>
              <w:t>Sezione contenente i dati dell’evento conclusione</w:t>
            </w:r>
          </w:p>
        </w:tc>
        <w:tc>
          <w:tcPr>
            <w:tcW w:w="851" w:type="dxa"/>
            <w:tcBorders>
              <w:top w:val="single" w:sz="4" w:space="0" w:color="000000"/>
              <w:left w:val="single" w:sz="4" w:space="0" w:color="000000"/>
              <w:bottom w:val="single" w:sz="4" w:space="0" w:color="000000"/>
            </w:tcBorders>
            <w:shd w:val="clear" w:color="auto" w:fill="BFBFBF" w:themeFill="background1" w:themeFillShade="BF"/>
          </w:tcPr>
          <w:p w14:paraId="351B42D4" w14:textId="77777777" w:rsidR="00E20913" w:rsidRPr="00E20913" w:rsidRDefault="00E20913" w:rsidP="00E20913">
            <w:pPr>
              <w:snapToGrid w:val="0"/>
              <w:jc w:val="center"/>
              <w:rPr>
                <w:sz w:val="18"/>
              </w:rPr>
            </w:pPr>
            <w:r w:rsidRPr="00E20913">
              <w:rPr>
                <w:sz w:val="18"/>
              </w:rPr>
              <w:t> </w:t>
            </w:r>
          </w:p>
        </w:tc>
        <w:tc>
          <w:tcPr>
            <w:tcW w:w="1279" w:type="dxa"/>
            <w:tcBorders>
              <w:top w:val="single" w:sz="4" w:space="0" w:color="000000"/>
              <w:left w:val="single" w:sz="4" w:space="0" w:color="000000"/>
              <w:bottom w:val="single" w:sz="4" w:space="0" w:color="000000"/>
            </w:tcBorders>
            <w:shd w:val="clear" w:color="auto" w:fill="BFBFBF" w:themeFill="background1" w:themeFillShade="BF"/>
          </w:tcPr>
          <w:p w14:paraId="71DF7EA1" w14:textId="77777777" w:rsidR="00E20913" w:rsidRPr="00E20913" w:rsidRDefault="00E20913" w:rsidP="00E20913">
            <w:pPr>
              <w:snapToGrid w:val="0"/>
              <w:jc w:val="center"/>
              <w:rPr>
                <w:sz w:val="18"/>
              </w:rPr>
            </w:pPr>
            <w:r w:rsidRPr="00E20913">
              <w:rPr>
                <w:sz w:val="18"/>
              </w:rPr>
              <w:t> </w:t>
            </w:r>
          </w:p>
        </w:tc>
        <w:tc>
          <w:tcPr>
            <w:tcW w:w="810" w:type="dxa"/>
            <w:tcBorders>
              <w:top w:val="single" w:sz="4" w:space="0" w:color="000000"/>
              <w:left w:val="single" w:sz="4" w:space="0" w:color="000000"/>
              <w:bottom w:val="single" w:sz="4" w:space="0" w:color="000000"/>
            </w:tcBorders>
            <w:shd w:val="clear" w:color="auto" w:fill="BFBFBF" w:themeFill="background1" w:themeFillShade="BF"/>
          </w:tcPr>
          <w:p w14:paraId="2609C87F" w14:textId="77777777" w:rsidR="00E20913" w:rsidRPr="00E20913" w:rsidRDefault="00E20913" w:rsidP="00E20913">
            <w:pPr>
              <w:snapToGrid w:val="0"/>
              <w:jc w:val="center"/>
              <w:rPr>
                <w:sz w:val="18"/>
              </w:rPr>
            </w:pPr>
            <w:r w:rsidRPr="00E20913">
              <w:rPr>
                <w:sz w:val="18"/>
              </w:rPr>
              <w:t> </w:t>
            </w:r>
          </w:p>
        </w:tc>
        <w:tc>
          <w:tcPr>
            <w:tcW w:w="279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05D7A17" w14:textId="77777777" w:rsidR="00E20913" w:rsidRPr="00E20913" w:rsidRDefault="00E20913" w:rsidP="00E20913">
            <w:pPr>
              <w:snapToGrid w:val="0"/>
              <w:rPr>
                <w:sz w:val="18"/>
              </w:rPr>
            </w:pPr>
            <w:r w:rsidRPr="00E20913">
              <w:rPr>
                <w:sz w:val="18"/>
              </w:rPr>
              <w:t> </w:t>
            </w:r>
          </w:p>
        </w:tc>
      </w:tr>
      <w:tr w:rsidR="00E20913" w:rsidRPr="00E20913" w14:paraId="5DFFE263" w14:textId="77777777" w:rsidTr="000667CB">
        <w:trPr>
          <w:trHeight w:val="262"/>
        </w:trPr>
        <w:tc>
          <w:tcPr>
            <w:tcW w:w="600" w:type="dxa"/>
            <w:tcBorders>
              <w:top w:val="single" w:sz="4" w:space="0" w:color="000000"/>
              <w:left w:val="single" w:sz="4" w:space="0" w:color="000000"/>
              <w:bottom w:val="single" w:sz="4" w:space="0" w:color="000000"/>
            </w:tcBorders>
          </w:tcPr>
          <w:p w14:paraId="0F59C358" w14:textId="77777777" w:rsidR="00E20913" w:rsidRPr="00E20913" w:rsidRDefault="00E20913" w:rsidP="00E20913">
            <w:pPr>
              <w:snapToGrid w:val="0"/>
              <w:jc w:val="center"/>
              <w:rPr>
                <w:sz w:val="18"/>
              </w:rPr>
            </w:pPr>
            <w:r w:rsidRPr="00E20913">
              <w:rPr>
                <w:sz w:val="18"/>
              </w:rPr>
              <w:t>67.0</w:t>
            </w:r>
          </w:p>
        </w:tc>
        <w:tc>
          <w:tcPr>
            <w:tcW w:w="1455" w:type="dxa"/>
            <w:tcBorders>
              <w:top w:val="single" w:sz="4" w:space="0" w:color="000000"/>
              <w:left w:val="single" w:sz="4" w:space="0" w:color="000000"/>
              <w:bottom w:val="single" w:sz="4" w:space="0" w:color="000000"/>
            </w:tcBorders>
          </w:tcPr>
          <w:p w14:paraId="01A7D293" w14:textId="77777777" w:rsidR="00E20913" w:rsidRPr="00E20913" w:rsidRDefault="00E20913" w:rsidP="00E20913">
            <w:pPr>
              <w:snapToGrid w:val="0"/>
              <w:rPr>
                <w:sz w:val="18"/>
              </w:rPr>
            </w:pPr>
            <w:r w:rsidRPr="00E20913">
              <w:rPr>
                <w:sz w:val="18"/>
              </w:rPr>
              <w:t>Data di conclusione</w:t>
            </w:r>
          </w:p>
        </w:tc>
        <w:tc>
          <w:tcPr>
            <w:tcW w:w="1620" w:type="dxa"/>
            <w:tcBorders>
              <w:top w:val="single" w:sz="4" w:space="0" w:color="000000"/>
              <w:left w:val="single" w:sz="4" w:space="0" w:color="000000"/>
              <w:bottom w:val="single" w:sz="4" w:space="0" w:color="000000"/>
            </w:tcBorders>
          </w:tcPr>
          <w:p w14:paraId="1E460F72" w14:textId="77777777" w:rsidR="00E20913" w:rsidRPr="00E20913" w:rsidRDefault="00E20913" w:rsidP="00E20913">
            <w:pPr>
              <w:snapToGrid w:val="0"/>
              <w:rPr>
                <w:sz w:val="18"/>
              </w:rPr>
            </w:pPr>
            <w:r w:rsidRPr="00E20913">
              <w:rPr>
                <w:sz w:val="18"/>
              </w:rPr>
              <w:t xml:space="preserve">Indica la data di conclusione della presa in </w:t>
            </w:r>
            <w:proofErr w:type="gramStart"/>
            <w:r w:rsidRPr="00E20913">
              <w:rPr>
                <w:sz w:val="18"/>
              </w:rPr>
              <w:t>carico..</w:t>
            </w:r>
            <w:proofErr w:type="gramEnd"/>
          </w:p>
        </w:tc>
        <w:tc>
          <w:tcPr>
            <w:tcW w:w="851" w:type="dxa"/>
            <w:tcBorders>
              <w:top w:val="single" w:sz="4" w:space="0" w:color="000000"/>
              <w:left w:val="single" w:sz="4" w:space="0" w:color="000000"/>
              <w:bottom w:val="single" w:sz="4" w:space="0" w:color="000000"/>
            </w:tcBorders>
          </w:tcPr>
          <w:p w14:paraId="00CB4B2E" w14:textId="77777777" w:rsidR="00E20913" w:rsidRPr="00E20913" w:rsidRDefault="00E20913" w:rsidP="00E20913">
            <w:pPr>
              <w:snapToGrid w:val="0"/>
              <w:jc w:val="center"/>
              <w:rPr>
                <w:sz w:val="18"/>
              </w:rPr>
            </w:pPr>
            <w:r w:rsidRPr="00E20913">
              <w:rPr>
                <w:sz w:val="18"/>
              </w:rPr>
              <w:t>8</w:t>
            </w:r>
          </w:p>
        </w:tc>
        <w:tc>
          <w:tcPr>
            <w:tcW w:w="1279" w:type="dxa"/>
            <w:tcBorders>
              <w:top w:val="single" w:sz="4" w:space="0" w:color="000000"/>
              <w:left w:val="single" w:sz="4" w:space="0" w:color="000000"/>
              <w:bottom w:val="single" w:sz="4" w:space="0" w:color="000000"/>
            </w:tcBorders>
          </w:tcPr>
          <w:p w14:paraId="120FDC9F"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058F84BD" w14:textId="77777777" w:rsidR="00E20913" w:rsidRPr="00E20913" w:rsidRDefault="00E20913" w:rsidP="00E20913">
            <w:pPr>
              <w:snapToGrid w:val="0"/>
              <w:jc w:val="center"/>
              <w:rPr>
                <w:sz w:val="18"/>
              </w:rPr>
            </w:pPr>
            <w:r w:rsidRPr="00E20913">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6DE3FA22" w14:textId="77777777" w:rsidR="00E20913" w:rsidRPr="00E20913" w:rsidRDefault="00E20913" w:rsidP="00E20913">
            <w:pPr>
              <w:snapToGrid w:val="0"/>
              <w:rPr>
                <w:sz w:val="18"/>
              </w:rPr>
            </w:pPr>
            <w:r w:rsidRPr="00E20913">
              <w:rPr>
                <w:sz w:val="18"/>
              </w:rPr>
              <w:t>Da 01011900 a 31122099</w:t>
            </w:r>
          </w:p>
        </w:tc>
      </w:tr>
      <w:tr w:rsidR="00E20913" w:rsidRPr="00E20913" w14:paraId="5C1B03A7" w14:textId="77777777" w:rsidTr="000667CB">
        <w:trPr>
          <w:trHeight w:val="262"/>
        </w:trPr>
        <w:tc>
          <w:tcPr>
            <w:tcW w:w="600" w:type="dxa"/>
            <w:tcBorders>
              <w:top w:val="single" w:sz="4" w:space="0" w:color="000000"/>
              <w:left w:val="single" w:sz="4" w:space="0" w:color="000000"/>
              <w:bottom w:val="single" w:sz="4" w:space="0" w:color="000000"/>
            </w:tcBorders>
          </w:tcPr>
          <w:p w14:paraId="3C9CC981" w14:textId="77777777" w:rsidR="00E20913" w:rsidRPr="00E20913" w:rsidRDefault="00E20913" w:rsidP="00E20913">
            <w:pPr>
              <w:snapToGrid w:val="0"/>
              <w:jc w:val="center"/>
              <w:rPr>
                <w:sz w:val="18"/>
              </w:rPr>
            </w:pPr>
            <w:r w:rsidRPr="00E20913">
              <w:rPr>
                <w:sz w:val="18"/>
              </w:rPr>
              <w:t>68.0</w:t>
            </w:r>
          </w:p>
        </w:tc>
        <w:tc>
          <w:tcPr>
            <w:tcW w:w="1455" w:type="dxa"/>
            <w:tcBorders>
              <w:top w:val="single" w:sz="4" w:space="0" w:color="000000"/>
              <w:left w:val="single" w:sz="4" w:space="0" w:color="000000"/>
              <w:bottom w:val="single" w:sz="4" w:space="0" w:color="000000"/>
            </w:tcBorders>
          </w:tcPr>
          <w:p w14:paraId="65EB3606" w14:textId="77777777" w:rsidR="00E20913" w:rsidRPr="00E20913" w:rsidRDefault="00E20913" w:rsidP="00E20913">
            <w:pPr>
              <w:snapToGrid w:val="0"/>
              <w:rPr>
                <w:sz w:val="18"/>
              </w:rPr>
            </w:pPr>
            <w:r w:rsidRPr="00E20913">
              <w:rPr>
                <w:sz w:val="18"/>
              </w:rPr>
              <w:t>Data riunione finale di equipe</w:t>
            </w:r>
          </w:p>
        </w:tc>
        <w:tc>
          <w:tcPr>
            <w:tcW w:w="1620" w:type="dxa"/>
            <w:tcBorders>
              <w:top w:val="single" w:sz="4" w:space="0" w:color="000000"/>
              <w:left w:val="single" w:sz="4" w:space="0" w:color="000000"/>
              <w:bottom w:val="single" w:sz="4" w:space="0" w:color="000000"/>
            </w:tcBorders>
          </w:tcPr>
          <w:p w14:paraId="0B846E0F" w14:textId="77777777" w:rsidR="00E20913" w:rsidRPr="00E20913" w:rsidRDefault="00E20913" w:rsidP="00E20913">
            <w:pPr>
              <w:snapToGrid w:val="0"/>
              <w:rPr>
                <w:sz w:val="18"/>
              </w:rPr>
            </w:pPr>
            <w:r w:rsidRPr="00E20913">
              <w:rPr>
                <w:sz w:val="18"/>
              </w:rPr>
              <w:t xml:space="preserve">Indica la data in cui si è svolta la riunione finale dell'equipe multidisciplinare. </w:t>
            </w:r>
          </w:p>
        </w:tc>
        <w:tc>
          <w:tcPr>
            <w:tcW w:w="851" w:type="dxa"/>
            <w:tcBorders>
              <w:top w:val="single" w:sz="4" w:space="0" w:color="000000"/>
              <w:left w:val="single" w:sz="4" w:space="0" w:color="000000"/>
              <w:bottom w:val="single" w:sz="4" w:space="0" w:color="000000"/>
            </w:tcBorders>
          </w:tcPr>
          <w:p w14:paraId="727EDBCF" w14:textId="77777777" w:rsidR="00E20913" w:rsidRPr="00E20913" w:rsidRDefault="00E20913" w:rsidP="00E20913">
            <w:pPr>
              <w:snapToGrid w:val="0"/>
              <w:jc w:val="center"/>
              <w:rPr>
                <w:sz w:val="18"/>
              </w:rPr>
            </w:pPr>
            <w:r w:rsidRPr="00E20913">
              <w:rPr>
                <w:sz w:val="18"/>
              </w:rPr>
              <w:t>8</w:t>
            </w:r>
          </w:p>
        </w:tc>
        <w:tc>
          <w:tcPr>
            <w:tcW w:w="1279" w:type="dxa"/>
            <w:tcBorders>
              <w:top w:val="single" w:sz="4" w:space="0" w:color="000000"/>
              <w:left w:val="single" w:sz="4" w:space="0" w:color="000000"/>
              <w:bottom w:val="single" w:sz="4" w:space="0" w:color="000000"/>
            </w:tcBorders>
          </w:tcPr>
          <w:p w14:paraId="07C39468"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75210529" w14:textId="77777777" w:rsidR="00E20913" w:rsidRPr="00E20913" w:rsidRDefault="00E20913" w:rsidP="00E20913">
            <w:pPr>
              <w:snapToGrid w:val="0"/>
              <w:jc w:val="center"/>
              <w:rPr>
                <w:sz w:val="18"/>
              </w:rPr>
            </w:pPr>
            <w:r w:rsidRPr="00E20913">
              <w:rPr>
                <w:sz w:val="18"/>
              </w:rPr>
              <w:t>VF10</w:t>
            </w:r>
          </w:p>
        </w:tc>
        <w:tc>
          <w:tcPr>
            <w:tcW w:w="2795" w:type="dxa"/>
            <w:tcBorders>
              <w:top w:val="single" w:sz="4" w:space="0" w:color="000000"/>
              <w:left w:val="single" w:sz="4" w:space="0" w:color="000000"/>
              <w:bottom w:val="single" w:sz="4" w:space="0" w:color="000000"/>
              <w:right w:val="single" w:sz="4" w:space="0" w:color="000000"/>
            </w:tcBorders>
          </w:tcPr>
          <w:p w14:paraId="0ECFFC9E" w14:textId="77777777" w:rsidR="00E20913" w:rsidRPr="00E20913" w:rsidRDefault="00E20913" w:rsidP="00E20913">
            <w:pPr>
              <w:snapToGrid w:val="0"/>
              <w:rPr>
                <w:sz w:val="18"/>
              </w:rPr>
            </w:pPr>
            <w:r w:rsidRPr="00E20913">
              <w:rPr>
                <w:sz w:val="18"/>
              </w:rPr>
              <w:t>Da 01011900 a 31122099</w:t>
            </w:r>
          </w:p>
        </w:tc>
      </w:tr>
      <w:tr w:rsidR="00E20913" w:rsidRPr="00E20913" w14:paraId="7B079FD6" w14:textId="77777777" w:rsidTr="000667CB">
        <w:trPr>
          <w:trHeight w:val="262"/>
        </w:trPr>
        <w:tc>
          <w:tcPr>
            <w:tcW w:w="600" w:type="dxa"/>
            <w:tcBorders>
              <w:top w:val="single" w:sz="4" w:space="0" w:color="000000"/>
              <w:left w:val="single" w:sz="4" w:space="0" w:color="000000"/>
              <w:bottom w:val="single" w:sz="4" w:space="0" w:color="000000"/>
            </w:tcBorders>
          </w:tcPr>
          <w:p w14:paraId="1367F7BC" w14:textId="77777777" w:rsidR="00E20913" w:rsidRPr="00E20913" w:rsidRDefault="00E20913" w:rsidP="00E20913">
            <w:pPr>
              <w:snapToGrid w:val="0"/>
              <w:jc w:val="center"/>
              <w:rPr>
                <w:sz w:val="18"/>
              </w:rPr>
            </w:pPr>
            <w:r w:rsidRPr="00E20913">
              <w:rPr>
                <w:sz w:val="18"/>
              </w:rPr>
              <w:t>69.0</w:t>
            </w:r>
          </w:p>
        </w:tc>
        <w:tc>
          <w:tcPr>
            <w:tcW w:w="1455" w:type="dxa"/>
            <w:tcBorders>
              <w:top w:val="single" w:sz="4" w:space="0" w:color="000000"/>
              <w:left w:val="single" w:sz="4" w:space="0" w:color="000000"/>
              <w:bottom w:val="single" w:sz="4" w:space="0" w:color="000000"/>
            </w:tcBorders>
          </w:tcPr>
          <w:p w14:paraId="1697A783" w14:textId="77777777" w:rsidR="00E20913" w:rsidRPr="00E20913" w:rsidRDefault="00E20913" w:rsidP="00E20913">
            <w:pPr>
              <w:snapToGrid w:val="0"/>
              <w:rPr>
                <w:sz w:val="18"/>
              </w:rPr>
            </w:pPr>
            <w:r w:rsidRPr="00E20913">
              <w:rPr>
                <w:sz w:val="18"/>
              </w:rPr>
              <w:t xml:space="preserve">Modalità di </w:t>
            </w:r>
            <w:r w:rsidRPr="00E20913">
              <w:rPr>
                <w:sz w:val="18"/>
              </w:rPr>
              <w:lastRenderedPageBreak/>
              <w:t>conclusione</w:t>
            </w:r>
          </w:p>
        </w:tc>
        <w:tc>
          <w:tcPr>
            <w:tcW w:w="1620" w:type="dxa"/>
            <w:tcBorders>
              <w:top w:val="single" w:sz="4" w:space="0" w:color="000000"/>
              <w:left w:val="single" w:sz="4" w:space="0" w:color="000000"/>
              <w:bottom w:val="single" w:sz="4" w:space="0" w:color="000000"/>
            </w:tcBorders>
          </w:tcPr>
          <w:p w14:paraId="5302199E" w14:textId="77777777" w:rsidR="00E20913" w:rsidRPr="00E20913" w:rsidRDefault="00E20913" w:rsidP="00E20913">
            <w:pPr>
              <w:snapToGrid w:val="0"/>
              <w:rPr>
                <w:sz w:val="18"/>
              </w:rPr>
            </w:pPr>
            <w:r w:rsidRPr="00E20913">
              <w:rPr>
                <w:sz w:val="18"/>
              </w:rPr>
              <w:lastRenderedPageBreak/>
              <w:t xml:space="preserve">Indica la modalità di </w:t>
            </w:r>
            <w:r w:rsidRPr="00E20913">
              <w:rPr>
                <w:sz w:val="18"/>
              </w:rPr>
              <w:lastRenderedPageBreak/>
              <w:t>conclusione della presa in carico</w:t>
            </w:r>
          </w:p>
        </w:tc>
        <w:tc>
          <w:tcPr>
            <w:tcW w:w="851" w:type="dxa"/>
            <w:tcBorders>
              <w:top w:val="single" w:sz="4" w:space="0" w:color="000000"/>
              <w:left w:val="single" w:sz="4" w:space="0" w:color="000000"/>
              <w:bottom w:val="single" w:sz="4" w:space="0" w:color="000000"/>
            </w:tcBorders>
          </w:tcPr>
          <w:p w14:paraId="129D91C0" w14:textId="77777777" w:rsidR="00E20913" w:rsidRPr="00E20913" w:rsidRDefault="00E20913" w:rsidP="00E20913">
            <w:pPr>
              <w:snapToGrid w:val="0"/>
              <w:jc w:val="center"/>
              <w:rPr>
                <w:sz w:val="18"/>
              </w:rPr>
            </w:pPr>
            <w:r w:rsidRPr="00E20913">
              <w:rPr>
                <w:sz w:val="18"/>
              </w:rPr>
              <w:lastRenderedPageBreak/>
              <w:t>2</w:t>
            </w:r>
          </w:p>
        </w:tc>
        <w:tc>
          <w:tcPr>
            <w:tcW w:w="1279" w:type="dxa"/>
            <w:tcBorders>
              <w:top w:val="single" w:sz="4" w:space="0" w:color="000000"/>
              <w:left w:val="single" w:sz="4" w:space="0" w:color="000000"/>
              <w:bottom w:val="single" w:sz="4" w:space="0" w:color="000000"/>
            </w:tcBorders>
          </w:tcPr>
          <w:p w14:paraId="41ED33F0" w14:textId="77777777" w:rsidR="00E20913" w:rsidRPr="00E20913" w:rsidRDefault="00E20913" w:rsidP="00E20913">
            <w:pPr>
              <w:snapToGrid w:val="0"/>
              <w:jc w:val="center"/>
              <w:rPr>
                <w:sz w:val="18"/>
              </w:rPr>
            </w:pPr>
            <w:r w:rsidRPr="00E20913">
              <w:rPr>
                <w:sz w:val="18"/>
              </w:rPr>
              <w:t>CON</w:t>
            </w:r>
          </w:p>
        </w:tc>
        <w:tc>
          <w:tcPr>
            <w:tcW w:w="810" w:type="dxa"/>
            <w:tcBorders>
              <w:top w:val="single" w:sz="4" w:space="0" w:color="000000"/>
              <w:left w:val="single" w:sz="4" w:space="0" w:color="000000"/>
              <w:bottom w:val="single" w:sz="4" w:space="0" w:color="000000"/>
            </w:tcBorders>
          </w:tcPr>
          <w:p w14:paraId="43EE5913" w14:textId="77777777" w:rsidR="00E20913" w:rsidRPr="00E20913" w:rsidRDefault="00E20913" w:rsidP="00E20913">
            <w:pPr>
              <w:snapToGrid w:val="0"/>
              <w:jc w:val="center"/>
              <w:rPr>
                <w:sz w:val="18"/>
              </w:rPr>
            </w:pPr>
            <w:r w:rsidRPr="00E20913">
              <w:rPr>
                <w:sz w:val="18"/>
              </w:rPr>
              <w:t>LIS</w:t>
            </w:r>
          </w:p>
        </w:tc>
        <w:tc>
          <w:tcPr>
            <w:tcW w:w="2795" w:type="dxa"/>
            <w:tcBorders>
              <w:top w:val="single" w:sz="4" w:space="0" w:color="000000"/>
              <w:left w:val="single" w:sz="4" w:space="0" w:color="000000"/>
              <w:bottom w:val="single" w:sz="4" w:space="0" w:color="000000"/>
              <w:right w:val="single" w:sz="4" w:space="0" w:color="000000"/>
            </w:tcBorders>
          </w:tcPr>
          <w:p w14:paraId="29DC1468" w14:textId="67C59029" w:rsidR="00E20913" w:rsidRPr="00E20913" w:rsidRDefault="00E20913" w:rsidP="00E20913">
            <w:pPr>
              <w:snapToGrid w:val="0"/>
              <w:rPr>
                <w:sz w:val="18"/>
              </w:rPr>
            </w:pPr>
            <w:r w:rsidRPr="00E20913">
              <w:rPr>
                <w:sz w:val="18"/>
              </w:rPr>
              <w:t xml:space="preserve">Valori </w:t>
            </w:r>
            <w:r w:rsidR="002671DC">
              <w:rPr>
                <w:sz w:val="18"/>
              </w:rPr>
              <w:t>“</w:t>
            </w:r>
            <w:r w:rsidRPr="00E20913">
              <w:rPr>
                <w:sz w:val="18"/>
              </w:rPr>
              <w:t>1</w:t>
            </w:r>
            <w:r w:rsidR="002671DC">
              <w:rPr>
                <w:sz w:val="18"/>
              </w:rPr>
              <w:t>”</w:t>
            </w:r>
            <w:r w:rsidRPr="00E20913">
              <w:rPr>
                <w:sz w:val="18"/>
              </w:rPr>
              <w:t xml:space="preserve">, </w:t>
            </w:r>
            <w:r w:rsidR="002671DC">
              <w:rPr>
                <w:sz w:val="18"/>
              </w:rPr>
              <w:t>“</w:t>
            </w:r>
            <w:r w:rsidRPr="00E20913">
              <w:rPr>
                <w:sz w:val="18"/>
              </w:rPr>
              <w:t>2</w:t>
            </w:r>
            <w:r w:rsidR="002671DC">
              <w:rPr>
                <w:sz w:val="18"/>
              </w:rPr>
              <w:t>”</w:t>
            </w:r>
            <w:r w:rsidRPr="00E20913">
              <w:rPr>
                <w:sz w:val="18"/>
              </w:rPr>
              <w:t xml:space="preserve">, </w:t>
            </w:r>
            <w:r w:rsidR="002671DC">
              <w:rPr>
                <w:sz w:val="18"/>
              </w:rPr>
              <w:t>“</w:t>
            </w:r>
            <w:r w:rsidRPr="00E20913">
              <w:rPr>
                <w:sz w:val="18"/>
              </w:rPr>
              <w:t>3</w:t>
            </w:r>
            <w:r w:rsidR="002671DC">
              <w:rPr>
                <w:sz w:val="18"/>
              </w:rPr>
              <w:t>”, “</w:t>
            </w:r>
            <w:r w:rsidRPr="00E20913">
              <w:rPr>
                <w:sz w:val="18"/>
              </w:rPr>
              <w:t>4</w:t>
            </w:r>
            <w:r w:rsidR="002671DC">
              <w:rPr>
                <w:sz w:val="18"/>
              </w:rPr>
              <w:t>”</w:t>
            </w:r>
            <w:r w:rsidRPr="00E20913">
              <w:rPr>
                <w:sz w:val="18"/>
              </w:rPr>
              <w:t xml:space="preserve">, </w:t>
            </w:r>
            <w:r w:rsidR="002671DC">
              <w:rPr>
                <w:sz w:val="18"/>
              </w:rPr>
              <w:t>“</w:t>
            </w:r>
            <w:r w:rsidRPr="00E20913">
              <w:rPr>
                <w:sz w:val="18"/>
              </w:rPr>
              <w:t>5</w:t>
            </w:r>
            <w:r w:rsidR="002671DC">
              <w:rPr>
                <w:sz w:val="18"/>
              </w:rPr>
              <w:t>”, “</w:t>
            </w:r>
            <w:r w:rsidRPr="00E20913">
              <w:rPr>
                <w:sz w:val="18"/>
              </w:rPr>
              <w:t>6</w:t>
            </w:r>
            <w:r w:rsidR="002671DC">
              <w:rPr>
                <w:sz w:val="18"/>
              </w:rPr>
              <w:t xml:space="preserve">”, </w:t>
            </w:r>
            <w:r w:rsidR="002671DC">
              <w:rPr>
                <w:sz w:val="18"/>
              </w:rPr>
              <w:lastRenderedPageBreak/>
              <w:t>“</w:t>
            </w:r>
            <w:r w:rsidRPr="00E20913">
              <w:rPr>
                <w:sz w:val="18"/>
              </w:rPr>
              <w:t>7</w:t>
            </w:r>
            <w:r w:rsidR="002671DC">
              <w:rPr>
                <w:sz w:val="18"/>
              </w:rPr>
              <w:t>”, “</w:t>
            </w:r>
            <w:r w:rsidRPr="00E20913">
              <w:rPr>
                <w:sz w:val="18"/>
              </w:rPr>
              <w:t>8</w:t>
            </w:r>
            <w:r w:rsidR="002671DC">
              <w:rPr>
                <w:sz w:val="18"/>
              </w:rPr>
              <w:t>”, “</w:t>
            </w:r>
            <w:r w:rsidRPr="00E20913">
              <w:rPr>
                <w:sz w:val="18"/>
              </w:rPr>
              <w:t>9</w:t>
            </w:r>
            <w:r w:rsidR="002671DC">
              <w:rPr>
                <w:sz w:val="18"/>
              </w:rPr>
              <w:t>”, “</w:t>
            </w:r>
            <w:r w:rsidRPr="00E20913">
              <w:rPr>
                <w:sz w:val="18"/>
              </w:rPr>
              <w:t>10</w:t>
            </w:r>
            <w:r w:rsidR="002671DC">
              <w:rPr>
                <w:sz w:val="18"/>
              </w:rPr>
              <w:t>”, “</w:t>
            </w:r>
            <w:r w:rsidRPr="00E20913">
              <w:rPr>
                <w:sz w:val="18"/>
              </w:rPr>
              <w:t>97</w:t>
            </w:r>
            <w:r w:rsidR="002671DC">
              <w:rPr>
                <w:sz w:val="18"/>
              </w:rPr>
              <w:t>”, “</w:t>
            </w:r>
            <w:r w:rsidRPr="00E20913">
              <w:rPr>
                <w:sz w:val="18"/>
              </w:rPr>
              <w:t>98</w:t>
            </w:r>
            <w:r w:rsidR="002671DC">
              <w:rPr>
                <w:sz w:val="18"/>
              </w:rPr>
              <w:t>”</w:t>
            </w:r>
          </w:p>
        </w:tc>
      </w:tr>
      <w:tr w:rsidR="00E20913" w:rsidRPr="00E20913" w14:paraId="1F7AAC03" w14:textId="77777777" w:rsidTr="000667CB">
        <w:trPr>
          <w:trHeight w:val="262"/>
        </w:trPr>
        <w:tc>
          <w:tcPr>
            <w:tcW w:w="600" w:type="dxa"/>
            <w:tcBorders>
              <w:top w:val="single" w:sz="4" w:space="0" w:color="000000"/>
              <w:left w:val="single" w:sz="4" w:space="0" w:color="000000"/>
              <w:bottom w:val="single" w:sz="4" w:space="0" w:color="000000"/>
            </w:tcBorders>
          </w:tcPr>
          <w:p w14:paraId="6E8BCE93" w14:textId="77777777" w:rsidR="00E20913" w:rsidRPr="00E20913" w:rsidRDefault="00E20913" w:rsidP="00E20913">
            <w:pPr>
              <w:snapToGrid w:val="0"/>
              <w:jc w:val="center"/>
              <w:rPr>
                <w:sz w:val="18"/>
              </w:rPr>
            </w:pPr>
            <w:r w:rsidRPr="00E20913">
              <w:rPr>
                <w:sz w:val="18"/>
              </w:rPr>
              <w:lastRenderedPageBreak/>
              <w:t>70.1</w:t>
            </w:r>
          </w:p>
        </w:tc>
        <w:tc>
          <w:tcPr>
            <w:tcW w:w="1455" w:type="dxa"/>
            <w:tcBorders>
              <w:top w:val="single" w:sz="4" w:space="0" w:color="000000"/>
              <w:left w:val="single" w:sz="4" w:space="0" w:color="000000"/>
              <w:bottom w:val="single" w:sz="4" w:space="0" w:color="000000"/>
            </w:tcBorders>
          </w:tcPr>
          <w:p w14:paraId="0480C4BB" w14:textId="77777777" w:rsidR="00E20913" w:rsidRPr="00E20913" w:rsidRDefault="00E20913" w:rsidP="00E20913">
            <w:pPr>
              <w:snapToGrid w:val="0"/>
              <w:rPr>
                <w:sz w:val="18"/>
              </w:rPr>
            </w:pPr>
            <w:r w:rsidRPr="00E20913">
              <w:rPr>
                <w:sz w:val="18"/>
              </w:rPr>
              <w:t>Esito rilevazione della disabilità in uscita</w:t>
            </w:r>
          </w:p>
        </w:tc>
        <w:tc>
          <w:tcPr>
            <w:tcW w:w="1620" w:type="dxa"/>
            <w:tcBorders>
              <w:top w:val="single" w:sz="4" w:space="0" w:color="000000"/>
              <w:left w:val="single" w:sz="4" w:space="0" w:color="000000"/>
              <w:bottom w:val="single" w:sz="4" w:space="0" w:color="000000"/>
            </w:tcBorders>
          </w:tcPr>
          <w:p w14:paraId="5B07FFFD" w14:textId="77777777" w:rsidR="00E20913" w:rsidRPr="00E20913" w:rsidRDefault="00E20913" w:rsidP="00E20913">
            <w:pPr>
              <w:snapToGrid w:val="0"/>
              <w:rPr>
                <w:sz w:val="18"/>
              </w:rPr>
            </w:pPr>
            <w:r w:rsidRPr="00E20913">
              <w:rPr>
                <w:sz w:val="18"/>
              </w:rPr>
              <w:t>Indica, rispetto ad eventuali scale/indici utilizzata per la rilevazione disabilità in ingresso, il grado di disabilità dell'assistito in uscita</w:t>
            </w:r>
          </w:p>
        </w:tc>
        <w:tc>
          <w:tcPr>
            <w:tcW w:w="851" w:type="dxa"/>
            <w:tcBorders>
              <w:top w:val="single" w:sz="4" w:space="0" w:color="000000"/>
              <w:left w:val="single" w:sz="4" w:space="0" w:color="000000"/>
              <w:bottom w:val="single" w:sz="4" w:space="0" w:color="000000"/>
            </w:tcBorders>
          </w:tcPr>
          <w:p w14:paraId="5CF486BE"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2BE20E34"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1A4798F1"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47C303EE" w14:textId="77777777" w:rsidR="00E20913" w:rsidRPr="00E20913" w:rsidRDefault="00E20913" w:rsidP="00E20913">
            <w:pPr>
              <w:snapToGrid w:val="0"/>
              <w:rPr>
                <w:sz w:val="18"/>
              </w:rPr>
            </w:pPr>
            <w:r w:rsidRPr="00E20913">
              <w:rPr>
                <w:sz w:val="18"/>
              </w:rPr>
              <w:t>Come da controllo</w:t>
            </w:r>
          </w:p>
        </w:tc>
      </w:tr>
      <w:tr w:rsidR="00E20913" w:rsidRPr="00E20913" w14:paraId="2F7C83CA" w14:textId="77777777" w:rsidTr="000667CB">
        <w:trPr>
          <w:trHeight w:val="262"/>
        </w:trPr>
        <w:tc>
          <w:tcPr>
            <w:tcW w:w="600" w:type="dxa"/>
            <w:tcBorders>
              <w:top w:val="single" w:sz="4" w:space="0" w:color="000000"/>
              <w:left w:val="single" w:sz="4" w:space="0" w:color="000000"/>
              <w:bottom w:val="single" w:sz="4" w:space="0" w:color="000000"/>
            </w:tcBorders>
          </w:tcPr>
          <w:p w14:paraId="4025ADCE" w14:textId="77777777" w:rsidR="00E20913" w:rsidRPr="00E20913" w:rsidRDefault="00E20913" w:rsidP="00E20913">
            <w:pPr>
              <w:snapToGrid w:val="0"/>
              <w:jc w:val="center"/>
              <w:rPr>
                <w:sz w:val="18"/>
              </w:rPr>
            </w:pPr>
            <w:r w:rsidRPr="00E20913">
              <w:rPr>
                <w:sz w:val="18"/>
              </w:rPr>
              <w:t>70.2</w:t>
            </w:r>
          </w:p>
        </w:tc>
        <w:tc>
          <w:tcPr>
            <w:tcW w:w="1455" w:type="dxa"/>
            <w:tcBorders>
              <w:top w:val="single" w:sz="4" w:space="0" w:color="000000"/>
              <w:left w:val="single" w:sz="4" w:space="0" w:color="000000"/>
              <w:bottom w:val="single" w:sz="4" w:space="0" w:color="000000"/>
            </w:tcBorders>
          </w:tcPr>
          <w:p w14:paraId="008992F4" w14:textId="77777777" w:rsidR="00E20913" w:rsidRPr="00E20913" w:rsidRDefault="00E20913" w:rsidP="00E20913">
            <w:pPr>
              <w:snapToGrid w:val="0"/>
              <w:rPr>
                <w:sz w:val="18"/>
              </w:rPr>
            </w:pPr>
            <w:r w:rsidRPr="00E20913">
              <w:rPr>
                <w:sz w:val="18"/>
              </w:rPr>
              <w:t>Esito rilevazione della disabilità in uscita</w:t>
            </w:r>
          </w:p>
        </w:tc>
        <w:tc>
          <w:tcPr>
            <w:tcW w:w="1620" w:type="dxa"/>
            <w:tcBorders>
              <w:top w:val="single" w:sz="4" w:space="0" w:color="000000"/>
              <w:left w:val="single" w:sz="4" w:space="0" w:color="000000"/>
              <w:bottom w:val="single" w:sz="4" w:space="0" w:color="000000"/>
            </w:tcBorders>
          </w:tcPr>
          <w:p w14:paraId="38D74952" w14:textId="77777777" w:rsidR="00E20913" w:rsidRPr="00E20913" w:rsidRDefault="00E20913" w:rsidP="00E20913">
            <w:pPr>
              <w:snapToGrid w:val="0"/>
              <w:rPr>
                <w:sz w:val="18"/>
              </w:rPr>
            </w:pPr>
            <w:r w:rsidRPr="00E20913">
              <w:rPr>
                <w:sz w:val="18"/>
              </w:rPr>
              <w:t>Indica, rispetto ad eventuali scale/indici utilizzata per la rilevazione disabilità in ingresso, il grado di disabilità dell'assistito in uscita</w:t>
            </w:r>
          </w:p>
        </w:tc>
        <w:tc>
          <w:tcPr>
            <w:tcW w:w="851" w:type="dxa"/>
            <w:tcBorders>
              <w:top w:val="single" w:sz="4" w:space="0" w:color="000000"/>
              <w:left w:val="single" w:sz="4" w:space="0" w:color="000000"/>
              <w:bottom w:val="single" w:sz="4" w:space="0" w:color="000000"/>
            </w:tcBorders>
          </w:tcPr>
          <w:p w14:paraId="3624AED9"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38549AE4"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20C6F16D"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0B2898D9" w14:textId="77777777" w:rsidR="00E20913" w:rsidRPr="00E20913" w:rsidRDefault="00E20913" w:rsidP="00E20913">
            <w:pPr>
              <w:snapToGrid w:val="0"/>
              <w:rPr>
                <w:sz w:val="18"/>
              </w:rPr>
            </w:pPr>
            <w:r w:rsidRPr="00E20913">
              <w:rPr>
                <w:sz w:val="18"/>
              </w:rPr>
              <w:t>Come da controllo</w:t>
            </w:r>
          </w:p>
        </w:tc>
      </w:tr>
      <w:tr w:rsidR="00E20913" w:rsidRPr="00E20913" w14:paraId="24E0718C" w14:textId="77777777" w:rsidTr="000667CB">
        <w:trPr>
          <w:trHeight w:val="262"/>
        </w:trPr>
        <w:tc>
          <w:tcPr>
            <w:tcW w:w="600" w:type="dxa"/>
            <w:tcBorders>
              <w:top w:val="single" w:sz="4" w:space="0" w:color="000000"/>
              <w:left w:val="single" w:sz="4" w:space="0" w:color="000000"/>
              <w:bottom w:val="single" w:sz="4" w:space="0" w:color="000000"/>
            </w:tcBorders>
          </w:tcPr>
          <w:p w14:paraId="56D8B6BF" w14:textId="77777777" w:rsidR="00E20913" w:rsidRPr="00E20913" w:rsidRDefault="00E20913" w:rsidP="00E20913">
            <w:pPr>
              <w:snapToGrid w:val="0"/>
              <w:jc w:val="center"/>
              <w:rPr>
                <w:sz w:val="18"/>
              </w:rPr>
            </w:pPr>
            <w:r w:rsidRPr="00E20913">
              <w:rPr>
                <w:sz w:val="18"/>
              </w:rPr>
              <w:t>70.3</w:t>
            </w:r>
          </w:p>
        </w:tc>
        <w:tc>
          <w:tcPr>
            <w:tcW w:w="1455" w:type="dxa"/>
            <w:tcBorders>
              <w:top w:val="single" w:sz="4" w:space="0" w:color="000000"/>
              <w:left w:val="single" w:sz="4" w:space="0" w:color="000000"/>
              <w:bottom w:val="single" w:sz="4" w:space="0" w:color="000000"/>
            </w:tcBorders>
          </w:tcPr>
          <w:p w14:paraId="52E79979" w14:textId="77777777" w:rsidR="00E20913" w:rsidRPr="00E20913" w:rsidRDefault="00E20913" w:rsidP="00E20913">
            <w:pPr>
              <w:snapToGrid w:val="0"/>
              <w:rPr>
                <w:sz w:val="18"/>
              </w:rPr>
            </w:pPr>
            <w:r w:rsidRPr="00E20913">
              <w:rPr>
                <w:sz w:val="18"/>
              </w:rPr>
              <w:t>Esito rilevazione della disabilità in uscita</w:t>
            </w:r>
          </w:p>
        </w:tc>
        <w:tc>
          <w:tcPr>
            <w:tcW w:w="1620" w:type="dxa"/>
            <w:tcBorders>
              <w:top w:val="single" w:sz="4" w:space="0" w:color="000000"/>
              <w:left w:val="single" w:sz="4" w:space="0" w:color="000000"/>
              <w:bottom w:val="single" w:sz="4" w:space="0" w:color="000000"/>
            </w:tcBorders>
          </w:tcPr>
          <w:p w14:paraId="19F799DD" w14:textId="77777777" w:rsidR="00E20913" w:rsidRPr="00E20913" w:rsidRDefault="00E20913" w:rsidP="00E20913">
            <w:pPr>
              <w:snapToGrid w:val="0"/>
              <w:rPr>
                <w:sz w:val="18"/>
              </w:rPr>
            </w:pPr>
            <w:r w:rsidRPr="00E20913">
              <w:rPr>
                <w:sz w:val="18"/>
              </w:rPr>
              <w:t>Indica, rispetto ad eventuali scale/indici utilizzata per la rilevazione disabilità in ingresso, il grado di disabilità dell'assistito in uscita</w:t>
            </w:r>
          </w:p>
        </w:tc>
        <w:tc>
          <w:tcPr>
            <w:tcW w:w="851" w:type="dxa"/>
            <w:tcBorders>
              <w:top w:val="single" w:sz="4" w:space="0" w:color="000000"/>
              <w:left w:val="single" w:sz="4" w:space="0" w:color="000000"/>
              <w:bottom w:val="single" w:sz="4" w:space="0" w:color="000000"/>
            </w:tcBorders>
          </w:tcPr>
          <w:p w14:paraId="4AD68422"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2297E5D1"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3858581F"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303964E5" w14:textId="77777777" w:rsidR="00E20913" w:rsidRPr="00E20913" w:rsidRDefault="00E20913" w:rsidP="00E20913">
            <w:pPr>
              <w:snapToGrid w:val="0"/>
              <w:rPr>
                <w:sz w:val="18"/>
              </w:rPr>
            </w:pPr>
            <w:r w:rsidRPr="00E20913">
              <w:rPr>
                <w:sz w:val="18"/>
              </w:rPr>
              <w:t>Come da controllo</w:t>
            </w:r>
          </w:p>
        </w:tc>
      </w:tr>
      <w:tr w:rsidR="00E20913" w:rsidRPr="00E20913" w14:paraId="0ADFD4DA" w14:textId="77777777" w:rsidTr="000667CB">
        <w:trPr>
          <w:trHeight w:val="262"/>
        </w:trPr>
        <w:tc>
          <w:tcPr>
            <w:tcW w:w="600" w:type="dxa"/>
            <w:tcBorders>
              <w:top w:val="single" w:sz="4" w:space="0" w:color="000000"/>
              <w:left w:val="single" w:sz="4" w:space="0" w:color="000000"/>
              <w:bottom w:val="single" w:sz="4" w:space="0" w:color="000000"/>
            </w:tcBorders>
          </w:tcPr>
          <w:p w14:paraId="5170BEDB" w14:textId="77777777" w:rsidR="00E20913" w:rsidRPr="00E20913" w:rsidRDefault="00E20913" w:rsidP="00E20913">
            <w:pPr>
              <w:snapToGrid w:val="0"/>
              <w:jc w:val="center"/>
              <w:rPr>
                <w:sz w:val="18"/>
              </w:rPr>
            </w:pPr>
            <w:r w:rsidRPr="00E20913">
              <w:rPr>
                <w:sz w:val="18"/>
              </w:rPr>
              <w:t>70.4</w:t>
            </w:r>
          </w:p>
        </w:tc>
        <w:tc>
          <w:tcPr>
            <w:tcW w:w="1455" w:type="dxa"/>
            <w:tcBorders>
              <w:top w:val="single" w:sz="4" w:space="0" w:color="000000"/>
              <w:left w:val="single" w:sz="4" w:space="0" w:color="000000"/>
              <w:bottom w:val="single" w:sz="4" w:space="0" w:color="000000"/>
            </w:tcBorders>
          </w:tcPr>
          <w:p w14:paraId="6D56BDD5" w14:textId="77777777" w:rsidR="00E20913" w:rsidRPr="00E20913" w:rsidRDefault="00E20913" w:rsidP="00E20913">
            <w:pPr>
              <w:snapToGrid w:val="0"/>
              <w:rPr>
                <w:sz w:val="18"/>
              </w:rPr>
            </w:pPr>
            <w:r w:rsidRPr="00E20913">
              <w:rPr>
                <w:sz w:val="18"/>
              </w:rPr>
              <w:t>Esito rilevazione della disabilità in uscita</w:t>
            </w:r>
          </w:p>
        </w:tc>
        <w:tc>
          <w:tcPr>
            <w:tcW w:w="1620" w:type="dxa"/>
            <w:tcBorders>
              <w:top w:val="single" w:sz="4" w:space="0" w:color="000000"/>
              <w:left w:val="single" w:sz="4" w:space="0" w:color="000000"/>
              <w:bottom w:val="single" w:sz="4" w:space="0" w:color="000000"/>
            </w:tcBorders>
          </w:tcPr>
          <w:p w14:paraId="33BD9242" w14:textId="77777777" w:rsidR="00E20913" w:rsidRPr="00E20913" w:rsidRDefault="00E20913" w:rsidP="00E20913">
            <w:pPr>
              <w:snapToGrid w:val="0"/>
              <w:rPr>
                <w:sz w:val="18"/>
              </w:rPr>
            </w:pPr>
            <w:r w:rsidRPr="00E20913">
              <w:rPr>
                <w:sz w:val="18"/>
              </w:rPr>
              <w:t>Indica, rispetto ad eventuali scale/indici utilizzata per la rilevazione disabilità in ingresso, il grado di disabilità dell'assistito in uscita</w:t>
            </w:r>
          </w:p>
        </w:tc>
        <w:tc>
          <w:tcPr>
            <w:tcW w:w="851" w:type="dxa"/>
            <w:tcBorders>
              <w:top w:val="single" w:sz="4" w:space="0" w:color="000000"/>
              <w:left w:val="single" w:sz="4" w:space="0" w:color="000000"/>
              <w:bottom w:val="single" w:sz="4" w:space="0" w:color="000000"/>
            </w:tcBorders>
          </w:tcPr>
          <w:p w14:paraId="0AA0CDD0"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56046440"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0186D43B"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2C887AE8" w14:textId="77777777" w:rsidR="00E20913" w:rsidRPr="00E20913" w:rsidRDefault="00E20913" w:rsidP="00E20913">
            <w:pPr>
              <w:snapToGrid w:val="0"/>
              <w:rPr>
                <w:sz w:val="18"/>
              </w:rPr>
            </w:pPr>
            <w:r w:rsidRPr="00E20913">
              <w:rPr>
                <w:sz w:val="18"/>
              </w:rPr>
              <w:t>Come da controllo</w:t>
            </w:r>
          </w:p>
        </w:tc>
      </w:tr>
      <w:tr w:rsidR="00E20913" w:rsidRPr="00E20913" w14:paraId="354482A9" w14:textId="77777777" w:rsidTr="000667CB">
        <w:trPr>
          <w:trHeight w:val="262"/>
        </w:trPr>
        <w:tc>
          <w:tcPr>
            <w:tcW w:w="600" w:type="dxa"/>
            <w:tcBorders>
              <w:top w:val="single" w:sz="4" w:space="0" w:color="000000"/>
              <w:left w:val="single" w:sz="4" w:space="0" w:color="000000"/>
              <w:bottom w:val="single" w:sz="4" w:space="0" w:color="000000"/>
            </w:tcBorders>
          </w:tcPr>
          <w:p w14:paraId="47F56182" w14:textId="77777777" w:rsidR="00E20913" w:rsidRPr="00E20913" w:rsidRDefault="00E20913" w:rsidP="00E20913">
            <w:pPr>
              <w:snapToGrid w:val="0"/>
              <w:jc w:val="center"/>
              <w:rPr>
                <w:sz w:val="18"/>
              </w:rPr>
            </w:pPr>
            <w:r w:rsidRPr="00E20913">
              <w:rPr>
                <w:sz w:val="18"/>
              </w:rPr>
              <w:t>70.5</w:t>
            </w:r>
          </w:p>
        </w:tc>
        <w:tc>
          <w:tcPr>
            <w:tcW w:w="1455" w:type="dxa"/>
            <w:tcBorders>
              <w:top w:val="single" w:sz="4" w:space="0" w:color="000000"/>
              <w:left w:val="single" w:sz="4" w:space="0" w:color="000000"/>
              <w:bottom w:val="single" w:sz="4" w:space="0" w:color="000000"/>
            </w:tcBorders>
          </w:tcPr>
          <w:p w14:paraId="2BAAA42A" w14:textId="77777777" w:rsidR="00E20913" w:rsidRPr="00E20913" w:rsidRDefault="00E20913" w:rsidP="00E20913">
            <w:pPr>
              <w:snapToGrid w:val="0"/>
              <w:rPr>
                <w:sz w:val="18"/>
              </w:rPr>
            </w:pPr>
            <w:r w:rsidRPr="00E20913">
              <w:rPr>
                <w:sz w:val="18"/>
              </w:rPr>
              <w:t>Esito rilevazione della disabilità in uscita</w:t>
            </w:r>
          </w:p>
        </w:tc>
        <w:tc>
          <w:tcPr>
            <w:tcW w:w="1620" w:type="dxa"/>
            <w:tcBorders>
              <w:top w:val="single" w:sz="4" w:space="0" w:color="000000"/>
              <w:left w:val="single" w:sz="4" w:space="0" w:color="000000"/>
              <w:bottom w:val="single" w:sz="4" w:space="0" w:color="000000"/>
            </w:tcBorders>
          </w:tcPr>
          <w:p w14:paraId="4C6898A7" w14:textId="77777777" w:rsidR="00E20913" w:rsidRPr="00E20913" w:rsidRDefault="00E20913" w:rsidP="00E20913">
            <w:pPr>
              <w:snapToGrid w:val="0"/>
              <w:rPr>
                <w:sz w:val="18"/>
              </w:rPr>
            </w:pPr>
            <w:r w:rsidRPr="00E20913">
              <w:rPr>
                <w:sz w:val="18"/>
              </w:rPr>
              <w:t>Indica, rispetto ad eventuali scale/indici utilizzata per la rilevazione disabilità in ingresso, il grado di disabilità dell'assistito in uscita</w:t>
            </w:r>
          </w:p>
        </w:tc>
        <w:tc>
          <w:tcPr>
            <w:tcW w:w="851" w:type="dxa"/>
            <w:tcBorders>
              <w:top w:val="single" w:sz="4" w:space="0" w:color="000000"/>
              <w:left w:val="single" w:sz="4" w:space="0" w:color="000000"/>
              <w:bottom w:val="single" w:sz="4" w:space="0" w:color="000000"/>
            </w:tcBorders>
          </w:tcPr>
          <w:p w14:paraId="63B51DC0"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36433BD9"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4C5BB94A"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75E03454" w14:textId="77777777" w:rsidR="00E20913" w:rsidRPr="00E20913" w:rsidRDefault="00E20913" w:rsidP="00E20913">
            <w:pPr>
              <w:snapToGrid w:val="0"/>
              <w:rPr>
                <w:sz w:val="18"/>
              </w:rPr>
            </w:pPr>
            <w:r w:rsidRPr="00E20913">
              <w:rPr>
                <w:sz w:val="18"/>
              </w:rPr>
              <w:t>Come da controllo</w:t>
            </w:r>
          </w:p>
        </w:tc>
      </w:tr>
      <w:tr w:rsidR="00E20913" w:rsidRPr="00E20913" w14:paraId="0FBEA60B" w14:textId="77777777" w:rsidTr="000667CB">
        <w:trPr>
          <w:trHeight w:val="262"/>
        </w:trPr>
        <w:tc>
          <w:tcPr>
            <w:tcW w:w="600" w:type="dxa"/>
            <w:tcBorders>
              <w:top w:val="single" w:sz="4" w:space="0" w:color="000000"/>
              <w:left w:val="single" w:sz="4" w:space="0" w:color="000000"/>
              <w:bottom w:val="single" w:sz="4" w:space="0" w:color="000000"/>
            </w:tcBorders>
          </w:tcPr>
          <w:p w14:paraId="205568E2" w14:textId="77777777" w:rsidR="00E20913" w:rsidRPr="00E20913" w:rsidRDefault="00E20913" w:rsidP="00E20913">
            <w:pPr>
              <w:snapToGrid w:val="0"/>
              <w:jc w:val="center"/>
              <w:rPr>
                <w:sz w:val="18"/>
              </w:rPr>
            </w:pPr>
            <w:r w:rsidRPr="00E20913">
              <w:rPr>
                <w:sz w:val="18"/>
              </w:rPr>
              <w:t>70.6</w:t>
            </w:r>
          </w:p>
        </w:tc>
        <w:tc>
          <w:tcPr>
            <w:tcW w:w="1455" w:type="dxa"/>
            <w:tcBorders>
              <w:top w:val="single" w:sz="4" w:space="0" w:color="000000"/>
              <w:left w:val="single" w:sz="4" w:space="0" w:color="000000"/>
              <w:bottom w:val="single" w:sz="4" w:space="0" w:color="000000"/>
            </w:tcBorders>
          </w:tcPr>
          <w:p w14:paraId="07A577A1" w14:textId="77777777" w:rsidR="00E20913" w:rsidRPr="00E20913" w:rsidRDefault="00E20913" w:rsidP="00E20913">
            <w:pPr>
              <w:snapToGrid w:val="0"/>
              <w:rPr>
                <w:sz w:val="18"/>
              </w:rPr>
            </w:pPr>
            <w:r w:rsidRPr="00E20913">
              <w:rPr>
                <w:sz w:val="18"/>
              </w:rPr>
              <w:t>Esito rilevazione della disabilità in uscita</w:t>
            </w:r>
          </w:p>
        </w:tc>
        <w:tc>
          <w:tcPr>
            <w:tcW w:w="1620" w:type="dxa"/>
            <w:tcBorders>
              <w:top w:val="single" w:sz="4" w:space="0" w:color="000000"/>
              <w:left w:val="single" w:sz="4" w:space="0" w:color="000000"/>
              <w:bottom w:val="single" w:sz="4" w:space="0" w:color="000000"/>
            </w:tcBorders>
          </w:tcPr>
          <w:p w14:paraId="71EB0093" w14:textId="77777777" w:rsidR="00E20913" w:rsidRPr="00E20913" w:rsidRDefault="00E20913" w:rsidP="00E20913">
            <w:pPr>
              <w:snapToGrid w:val="0"/>
              <w:rPr>
                <w:sz w:val="18"/>
              </w:rPr>
            </w:pPr>
            <w:r w:rsidRPr="00E20913">
              <w:rPr>
                <w:sz w:val="18"/>
              </w:rPr>
              <w:t>Indica, rispetto ad eventuali scale/indici utilizzata per la rilevazione disabilità in ingresso, il grado di disabilità dell'assistito in uscita</w:t>
            </w:r>
          </w:p>
        </w:tc>
        <w:tc>
          <w:tcPr>
            <w:tcW w:w="851" w:type="dxa"/>
            <w:tcBorders>
              <w:top w:val="single" w:sz="4" w:space="0" w:color="000000"/>
              <w:left w:val="single" w:sz="4" w:space="0" w:color="000000"/>
              <w:bottom w:val="single" w:sz="4" w:space="0" w:color="000000"/>
            </w:tcBorders>
          </w:tcPr>
          <w:p w14:paraId="5F82043B" w14:textId="77777777" w:rsidR="00E20913" w:rsidRPr="00E20913" w:rsidRDefault="00E20913" w:rsidP="00E20913">
            <w:pPr>
              <w:snapToGrid w:val="0"/>
              <w:jc w:val="center"/>
              <w:rPr>
                <w:sz w:val="18"/>
              </w:rPr>
            </w:pPr>
            <w:r w:rsidRPr="00E20913">
              <w:rPr>
                <w:sz w:val="18"/>
              </w:rPr>
              <w:t>5</w:t>
            </w:r>
          </w:p>
        </w:tc>
        <w:tc>
          <w:tcPr>
            <w:tcW w:w="1279" w:type="dxa"/>
            <w:tcBorders>
              <w:top w:val="single" w:sz="4" w:space="0" w:color="000000"/>
              <w:left w:val="single" w:sz="4" w:space="0" w:color="000000"/>
              <w:bottom w:val="single" w:sz="4" w:space="0" w:color="000000"/>
            </w:tcBorders>
          </w:tcPr>
          <w:p w14:paraId="19E93CF4" w14:textId="77777777" w:rsidR="00E20913" w:rsidRPr="00E20913" w:rsidRDefault="00E20913" w:rsidP="00E20913">
            <w:pPr>
              <w:snapToGrid w:val="0"/>
              <w:jc w:val="center"/>
              <w:rPr>
                <w:sz w:val="18"/>
              </w:rPr>
            </w:pPr>
            <w:r w:rsidRPr="00E20913">
              <w:rPr>
                <w:sz w:val="18"/>
              </w:rPr>
              <w:t>OBB</w:t>
            </w:r>
          </w:p>
        </w:tc>
        <w:tc>
          <w:tcPr>
            <w:tcW w:w="810" w:type="dxa"/>
            <w:tcBorders>
              <w:top w:val="single" w:sz="4" w:space="0" w:color="000000"/>
              <w:left w:val="single" w:sz="4" w:space="0" w:color="000000"/>
              <w:bottom w:val="single" w:sz="4" w:space="0" w:color="000000"/>
            </w:tcBorders>
          </w:tcPr>
          <w:p w14:paraId="23D4173D" w14:textId="77777777" w:rsidR="00E20913" w:rsidRPr="00E20913" w:rsidRDefault="00E20913" w:rsidP="00E20913">
            <w:pPr>
              <w:snapToGrid w:val="0"/>
              <w:jc w:val="center"/>
              <w:rPr>
                <w:sz w:val="18"/>
              </w:rPr>
            </w:pPr>
            <w:r w:rsidRPr="00E20913">
              <w:rPr>
                <w:sz w:val="18"/>
              </w:rPr>
              <w:t>VF03</w:t>
            </w:r>
          </w:p>
        </w:tc>
        <w:tc>
          <w:tcPr>
            <w:tcW w:w="2795" w:type="dxa"/>
            <w:tcBorders>
              <w:top w:val="single" w:sz="4" w:space="0" w:color="000000"/>
              <w:left w:val="single" w:sz="4" w:space="0" w:color="000000"/>
              <w:bottom w:val="single" w:sz="4" w:space="0" w:color="000000"/>
              <w:right w:val="single" w:sz="4" w:space="0" w:color="000000"/>
            </w:tcBorders>
          </w:tcPr>
          <w:p w14:paraId="1A8C3449" w14:textId="77777777" w:rsidR="00E20913" w:rsidRPr="00E20913" w:rsidRDefault="00E20913" w:rsidP="00E20913">
            <w:pPr>
              <w:snapToGrid w:val="0"/>
              <w:rPr>
                <w:sz w:val="18"/>
              </w:rPr>
            </w:pPr>
            <w:r w:rsidRPr="00E20913">
              <w:rPr>
                <w:sz w:val="18"/>
              </w:rPr>
              <w:t>Come da controllo</w:t>
            </w:r>
          </w:p>
        </w:tc>
      </w:tr>
    </w:tbl>
    <w:p w14:paraId="75F25254" w14:textId="77777777" w:rsidR="00E5700D" w:rsidRPr="00EF4827" w:rsidRDefault="00E5700D">
      <w:pPr>
        <w:rPr>
          <w:lang w:val="fr-FR"/>
        </w:rPr>
      </w:pPr>
    </w:p>
    <w:p w14:paraId="6C4D4E35" w14:textId="77777777" w:rsidR="00E5700D" w:rsidRPr="00EF4827" w:rsidRDefault="00E5700D">
      <w:pPr>
        <w:pageBreakBefore/>
        <w:rPr>
          <w:lang w:val="fr-FR"/>
        </w:rPr>
      </w:pPr>
    </w:p>
    <w:p w14:paraId="6CBE4475" w14:textId="77777777" w:rsidR="00E5700D" w:rsidRPr="00EF4827" w:rsidRDefault="00E5700D">
      <w:pPr>
        <w:pStyle w:val="Titolo2"/>
      </w:pPr>
      <w:bookmarkStart w:id="64" w:name="__RefHeading__61_299485111"/>
      <w:bookmarkStart w:id="65" w:name="_Toc212036822"/>
      <w:bookmarkEnd w:id="64"/>
      <w:r w:rsidRPr="00EF4827">
        <w:t xml:space="preserve">Schemi </w:t>
      </w:r>
      <w:r w:rsidR="00935571" w:rsidRPr="00EF4827">
        <w:t>XML</w:t>
      </w:r>
      <w:r w:rsidRPr="00EF4827">
        <w:t xml:space="preserve"> e XSD di Invio</w:t>
      </w:r>
      <w:bookmarkEnd w:id="65"/>
      <w:r w:rsidRPr="00EF4827">
        <w:t xml:space="preserve"> </w:t>
      </w:r>
    </w:p>
    <w:p w14:paraId="5A552A6C" w14:textId="7C7616D0" w:rsidR="00E5700D" w:rsidRPr="00EF4827" w:rsidRDefault="00E5700D">
      <w:pPr>
        <w:pStyle w:val="Titolo3"/>
      </w:pPr>
      <w:bookmarkStart w:id="66" w:name="__RefHeading__63_299485111"/>
      <w:bookmarkStart w:id="67" w:name="_Toc212036823"/>
      <w:bookmarkEnd w:id="66"/>
      <w:r w:rsidRPr="00EF4827">
        <w:t>Tracciato XML (</w:t>
      </w:r>
      <w:r w:rsidR="005E42CD" w:rsidRPr="005E42CD">
        <w:t>siar_a1001_01</w:t>
      </w:r>
      <w:r w:rsidRPr="00EF4827">
        <w:t>.xml)</w:t>
      </w:r>
      <w:bookmarkEnd w:id="67"/>
    </w:p>
    <w:p w14:paraId="10495D0F" w14:textId="77777777" w:rsidR="00E5700D" w:rsidRPr="00EF4827" w:rsidRDefault="00E5700D">
      <w:pPr>
        <w:pStyle w:val="Corpodeltesto31"/>
      </w:pPr>
      <w:r w:rsidRPr="00EF4827">
        <w:t>N.B. I TAG ripetibili sono evidenziati in grassetto e sottolineati.</w:t>
      </w:r>
    </w:p>
    <w:p w14:paraId="5D164274" w14:textId="77777777" w:rsidR="00CA0F0B" w:rsidRDefault="00CA0F0B" w:rsidP="00CA0F0B">
      <w:r>
        <w:t xml:space="preserve">&lt;?xml </w:t>
      </w:r>
      <w:proofErr w:type="spellStart"/>
      <w:r>
        <w:t>version</w:t>
      </w:r>
      <w:proofErr w:type="spellEnd"/>
      <w:r>
        <w:t xml:space="preserve">="1.0" </w:t>
      </w:r>
      <w:proofErr w:type="spellStart"/>
      <w:r>
        <w:t>encoding</w:t>
      </w:r>
      <w:proofErr w:type="spellEnd"/>
      <w:r>
        <w:t>="utf-8</w:t>
      </w:r>
      <w:proofErr w:type="gramStart"/>
      <w:r>
        <w:t>"?/</w:t>
      </w:r>
      <w:proofErr w:type="gramEnd"/>
      <w:r>
        <w:t>&gt;</w:t>
      </w:r>
    </w:p>
    <w:p w14:paraId="3A0053BA" w14:textId="77777777" w:rsidR="00CA0F0B" w:rsidRDefault="00CA0F0B" w:rsidP="00CA0F0B">
      <w:r>
        <w:t>&lt;siar_a1001_01/&gt;</w:t>
      </w:r>
    </w:p>
    <w:p w14:paraId="3998DC84" w14:textId="77777777" w:rsidR="00CA0F0B" w:rsidRPr="00BE0FDB" w:rsidRDefault="00CA0F0B" w:rsidP="00CA0F0B">
      <w:pPr>
        <w:rPr>
          <w:b/>
          <w:bCs/>
          <w:u w:val="single"/>
        </w:rPr>
      </w:pPr>
      <w:r>
        <w:t xml:space="preserve">    </w:t>
      </w:r>
      <w:r w:rsidRPr="00BE0FDB">
        <w:rPr>
          <w:b/>
          <w:bCs/>
          <w:u w:val="single"/>
        </w:rPr>
        <w:t>&lt;scheda/&gt;</w:t>
      </w:r>
    </w:p>
    <w:p w14:paraId="3850748B" w14:textId="77777777" w:rsidR="00CA0F0B" w:rsidRDefault="00CA0F0B" w:rsidP="00CA0F0B">
      <w:r>
        <w:t xml:space="preserve">        &lt;</w:t>
      </w:r>
      <w:proofErr w:type="spellStart"/>
      <w:r>
        <w:t>aziendaErogante</w:t>
      </w:r>
      <w:proofErr w:type="spellEnd"/>
      <w:r>
        <w:t>/&gt;</w:t>
      </w:r>
    </w:p>
    <w:p w14:paraId="0193C201" w14:textId="77777777" w:rsidR="00CA0F0B" w:rsidRDefault="00CA0F0B" w:rsidP="00CA0F0B">
      <w:r>
        <w:t xml:space="preserve">        &lt;</w:t>
      </w:r>
      <w:proofErr w:type="spellStart"/>
      <w:r>
        <w:t>tipoFlusso</w:t>
      </w:r>
      <w:proofErr w:type="spellEnd"/>
      <w:r>
        <w:t>/&gt;</w:t>
      </w:r>
    </w:p>
    <w:p w14:paraId="1C865B1C" w14:textId="77777777" w:rsidR="00CA0F0B" w:rsidRDefault="00CA0F0B" w:rsidP="00CA0F0B">
      <w:r>
        <w:t xml:space="preserve">        &lt;</w:t>
      </w:r>
      <w:proofErr w:type="spellStart"/>
      <w:r>
        <w:t>annoCartellaTerritoriale</w:t>
      </w:r>
      <w:proofErr w:type="spellEnd"/>
      <w:r>
        <w:t>/&gt;</w:t>
      </w:r>
    </w:p>
    <w:p w14:paraId="6962043B" w14:textId="77777777" w:rsidR="00CA0F0B" w:rsidRDefault="00CA0F0B" w:rsidP="00CA0F0B">
      <w:r>
        <w:t xml:space="preserve">        &lt;</w:t>
      </w:r>
      <w:proofErr w:type="spellStart"/>
      <w:r>
        <w:t>progressivoCartellaTerritoriale</w:t>
      </w:r>
      <w:proofErr w:type="spellEnd"/>
      <w:r>
        <w:t>/&gt;</w:t>
      </w:r>
    </w:p>
    <w:p w14:paraId="70494693" w14:textId="77777777" w:rsidR="00CA0F0B" w:rsidRDefault="00CA0F0B" w:rsidP="00CA0F0B">
      <w:r>
        <w:t xml:space="preserve">        &lt;</w:t>
      </w:r>
      <w:proofErr w:type="spellStart"/>
      <w:r>
        <w:t>codStrutturaErog</w:t>
      </w:r>
      <w:proofErr w:type="spellEnd"/>
      <w:r>
        <w:t>/&gt;</w:t>
      </w:r>
    </w:p>
    <w:p w14:paraId="46257694" w14:textId="77777777" w:rsidR="00CA0F0B" w:rsidRDefault="00CA0F0B" w:rsidP="00CA0F0B">
      <w:r>
        <w:t xml:space="preserve">        &lt;</w:t>
      </w:r>
      <w:proofErr w:type="spellStart"/>
      <w:r>
        <w:t>dataPresaInCarico</w:t>
      </w:r>
      <w:proofErr w:type="spellEnd"/>
      <w:r>
        <w:t>/&gt;</w:t>
      </w:r>
    </w:p>
    <w:p w14:paraId="2642EB4D" w14:textId="77777777" w:rsidR="00CA0F0B" w:rsidRDefault="00CA0F0B" w:rsidP="00CA0F0B">
      <w:r>
        <w:t xml:space="preserve">        &lt;</w:t>
      </w:r>
      <w:proofErr w:type="spellStart"/>
      <w:r>
        <w:t>IdRecord</w:t>
      </w:r>
      <w:proofErr w:type="spellEnd"/>
      <w:r>
        <w:t>/&gt;</w:t>
      </w:r>
    </w:p>
    <w:p w14:paraId="7049B326" w14:textId="77777777" w:rsidR="00CA0F0B" w:rsidRDefault="00CA0F0B" w:rsidP="00CA0F0B">
      <w:r>
        <w:t xml:space="preserve">        &lt;</w:t>
      </w:r>
      <w:proofErr w:type="spellStart"/>
      <w:r>
        <w:t>tipoMovimento</w:t>
      </w:r>
      <w:proofErr w:type="spellEnd"/>
      <w:r>
        <w:t>/&gt;</w:t>
      </w:r>
    </w:p>
    <w:p w14:paraId="566AB243" w14:textId="77777777" w:rsidR="00CA0F0B" w:rsidRPr="00BE0FDB" w:rsidRDefault="00CA0F0B" w:rsidP="00CA0F0B">
      <w:pPr>
        <w:rPr>
          <w:b/>
          <w:bCs/>
          <w:u w:val="single"/>
        </w:rPr>
      </w:pPr>
      <w:r>
        <w:t xml:space="preserve">        </w:t>
      </w:r>
      <w:r w:rsidRPr="00BE0FDB">
        <w:rPr>
          <w:b/>
          <w:bCs/>
          <w:u w:val="single"/>
        </w:rPr>
        <w:t>&lt;</w:t>
      </w:r>
      <w:proofErr w:type="spellStart"/>
      <w:r w:rsidRPr="00BE0FDB">
        <w:rPr>
          <w:b/>
          <w:bCs/>
          <w:u w:val="single"/>
        </w:rPr>
        <w:t>eventoValutazione</w:t>
      </w:r>
      <w:proofErr w:type="spellEnd"/>
      <w:r w:rsidRPr="00BE0FDB">
        <w:rPr>
          <w:b/>
          <w:bCs/>
          <w:u w:val="single"/>
        </w:rPr>
        <w:t>/&gt;</w:t>
      </w:r>
    </w:p>
    <w:p w14:paraId="56459F1D" w14:textId="77777777" w:rsidR="00CA0F0B" w:rsidRDefault="00CA0F0B" w:rsidP="00CA0F0B">
      <w:r>
        <w:t xml:space="preserve">            &lt;</w:t>
      </w:r>
      <w:proofErr w:type="spellStart"/>
      <w:r>
        <w:t>dataValutazione</w:t>
      </w:r>
      <w:proofErr w:type="spellEnd"/>
      <w:r>
        <w:t>/&gt;</w:t>
      </w:r>
    </w:p>
    <w:p w14:paraId="47F5EF28" w14:textId="77777777" w:rsidR="00CA0F0B" w:rsidRDefault="00CA0F0B" w:rsidP="00CA0F0B">
      <w:r>
        <w:t xml:space="preserve">            &lt;</w:t>
      </w:r>
      <w:proofErr w:type="spellStart"/>
      <w:r>
        <w:t>motivoValutazione</w:t>
      </w:r>
      <w:proofErr w:type="spellEnd"/>
      <w:r>
        <w:t>/&gt;</w:t>
      </w:r>
    </w:p>
    <w:p w14:paraId="40E4A048" w14:textId="77777777" w:rsidR="00CA0F0B" w:rsidRDefault="00CA0F0B" w:rsidP="00CA0F0B">
      <w:r>
        <w:t xml:space="preserve">            &lt;</w:t>
      </w:r>
      <w:proofErr w:type="spellStart"/>
      <w:r>
        <w:t>confermaValutazionePrecedente</w:t>
      </w:r>
      <w:proofErr w:type="spellEnd"/>
      <w:r>
        <w:t>/&gt;</w:t>
      </w:r>
    </w:p>
    <w:p w14:paraId="1DE5C054" w14:textId="77777777" w:rsidR="00CA0F0B" w:rsidRDefault="00CA0F0B" w:rsidP="00CA0F0B">
      <w:r>
        <w:t xml:space="preserve">            &lt;</w:t>
      </w:r>
      <w:proofErr w:type="spellStart"/>
      <w:r>
        <w:t>patologiaPrincipale</w:t>
      </w:r>
      <w:proofErr w:type="spellEnd"/>
      <w:r>
        <w:t>/&gt;</w:t>
      </w:r>
    </w:p>
    <w:p w14:paraId="121005A6" w14:textId="77777777" w:rsidR="00CA0F0B" w:rsidRDefault="00CA0F0B" w:rsidP="00CA0F0B">
      <w:r>
        <w:t xml:space="preserve">            &lt;</w:t>
      </w:r>
      <w:proofErr w:type="spellStart"/>
      <w:r>
        <w:t>patologiaConcomitante</w:t>
      </w:r>
      <w:proofErr w:type="spellEnd"/>
      <w:r>
        <w:t>/&gt;</w:t>
      </w:r>
    </w:p>
    <w:p w14:paraId="0BB56E73" w14:textId="77777777" w:rsidR="00CA0F0B" w:rsidRDefault="00CA0F0B" w:rsidP="00CA0F0B">
      <w:r>
        <w:t xml:space="preserve">            &lt;</w:t>
      </w:r>
      <w:proofErr w:type="spellStart"/>
      <w:r>
        <w:t>trattamentoSocioRiabilitativo</w:t>
      </w:r>
      <w:proofErr w:type="spellEnd"/>
      <w:r>
        <w:t>/&gt;</w:t>
      </w:r>
    </w:p>
    <w:p w14:paraId="4A5AEDA5" w14:textId="77777777" w:rsidR="00CA0F0B" w:rsidRDefault="00CA0F0B" w:rsidP="00CA0F0B">
      <w:r>
        <w:t xml:space="preserve">            &lt;autonomia/&gt;</w:t>
      </w:r>
    </w:p>
    <w:p w14:paraId="1D5BB1CE" w14:textId="77777777" w:rsidR="00CA0F0B" w:rsidRDefault="00CA0F0B" w:rsidP="00CA0F0B">
      <w:r>
        <w:t xml:space="preserve">            &lt;</w:t>
      </w:r>
      <w:proofErr w:type="spellStart"/>
      <w:r>
        <w:t>gradoMobilita</w:t>
      </w:r>
      <w:proofErr w:type="spellEnd"/>
      <w:r>
        <w:t>/&gt;</w:t>
      </w:r>
    </w:p>
    <w:p w14:paraId="61C0DDA9" w14:textId="77777777" w:rsidR="00CA0F0B" w:rsidRDefault="00CA0F0B" w:rsidP="00CA0F0B">
      <w:r>
        <w:t xml:space="preserve">            &lt;</w:t>
      </w:r>
      <w:proofErr w:type="spellStart"/>
      <w:r>
        <w:t>disturbiCognitivi</w:t>
      </w:r>
      <w:proofErr w:type="spellEnd"/>
      <w:r>
        <w:t>/&gt;</w:t>
      </w:r>
    </w:p>
    <w:p w14:paraId="3F049494" w14:textId="77777777" w:rsidR="00CA0F0B" w:rsidRDefault="00CA0F0B" w:rsidP="00CA0F0B">
      <w:r>
        <w:t xml:space="preserve">            &lt;</w:t>
      </w:r>
      <w:proofErr w:type="spellStart"/>
      <w:r>
        <w:t>disturbiComportamentali</w:t>
      </w:r>
      <w:proofErr w:type="spellEnd"/>
      <w:r>
        <w:t>/&gt;</w:t>
      </w:r>
    </w:p>
    <w:p w14:paraId="2DC4D918" w14:textId="77777777" w:rsidR="00CA0F0B" w:rsidRDefault="00CA0F0B" w:rsidP="00CA0F0B">
      <w:r>
        <w:t xml:space="preserve">            &lt;comunicazione/&gt;</w:t>
      </w:r>
    </w:p>
    <w:p w14:paraId="73C933B3" w14:textId="77777777" w:rsidR="00CA0F0B" w:rsidRDefault="00CA0F0B" w:rsidP="00CA0F0B">
      <w:r>
        <w:t xml:space="preserve">            &lt;</w:t>
      </w:r>
      <w:proofErr w:type="spellStart"/>
      <w:r>
        <w:t>areaSensoriale</w:t>
      </w:r>
      <w:proofErr w:type="spellEnd"/>
      <w:r>
        <w:t>/&gt;</w:t>
      </w:r>
    </w:p>
    <w:p w14:paraId="08D14CE5" w14:textId="77777777" w:rsidR="00CA0F0B" w:rsidRDefault="00CA0F0B" w:rsidP="00CA0F0B">
      <w:r>
        <w:t xml:space="preserve">            &lt;</w:t>
      </w:r>
      <w:proofErr w:type="spellStart"/>
      <w:r>
        <w:t>bisogniInternisticoAssistenziali</w:t>
      </w:r>
      <w:proofErr w:type="spellEnd"/>
      <w:r>
        <w:t>/&gt;</w:t>
      </w:r>
    </w:p>
    <w:p w14:paraId="607FB233" w14:textId="77777777" w:rsidR="00CA0F0B" w:rsidRDefault="00CA0F0B" w:rsidP="00CA0F0B">
      <w:r>
        <w:t xml:space="preserve">            &lt;</w:t>
      </w:r>
      <w:proofErr w:type="spellStart"/>
      <w:r>
        <w:t>stabilitaClinica</w:t>
      </w:r>
      <w:proofErr w:type="spellEnd"/>
      <w:r>
        <w:t>/&gt;</w:t>
      </w:r>
    </w:p>
    <w:p w14:paraId="1DE43388" w14:textId="77777777" w:rsidR="00CA0F0B" w:rsidRDefault="00CA0F0B" w:rsidP="00CA0F0B">
      <w:r>
        <w:t xml:space="preserve">            &lt;</w:t>
      </w:r>
      <w:proofErr w:type="spellStart"/>
      <w:r>
        <w:t>supportoCareGiver</w:t>
      </w:r>
      <w:proofErr w:type="spellEnd"/>
      <w:r>
        <w:t>/&gt;</w:t>
      </w:r>
    </w:p>
    <w:p w14:paraId="5699BC8D" w14:textId="77777777" w:rsidR="00CA0F0B" w:rsidRDefault="00CA0F0B" w:rsidP="00CA0F0B">
      <w:r>
        <w:t xml:space="preserve">            &lt;</w:t>
      </w:r>
      <w:proofErr w:type="spellStart"/>
      <w:r>
        <w:t>supportoSociale</w:t>
      </w:r>
      <w:proofErr w:type="spellEnd"/>
      <w:r>
        <w:t>/&gt;</w:t>
      </w:r>
    </w:p>
    <w:p w14:paraId="62E34663" w14:textId="77777777" w:rsidR="00CA0F0B" w:rsidRDefault="00CA0F0B" w:rsidP="00CA0F0B">
      <w:r>
        <w:t xml:space="preserve">            &lt;</w:t>
      </w:r>
      <w:proofErr w:type="spellStart"/>
      <w:r>
        <w:t>dispositiviProtesiOrtesi</w:t>
      </w:r>
      <w:proofErr w:type="spellEnd"/>
      <w:r>
        <w:t>/&gt;</w:t>
      </w:r>
    </w:p>
    <w:p w14:paraId="441023A6" w14:textId="77777777" w:rsidR="00CA0F0B" w:rsidRDefault="00CA0F0B" w:rsidP="00CA0F0B">
      <w:r>
        <w:t xml:space="preserve">            &lt;ambitoInterventoPRI1/&gt;</w:t>
      </w:r>
    </w:p>
    <w:p w14:paraId="3A346F6C" w14:textId="77777777" w:rsidR="00CA0F0B" w:rsidRDefault="00CA0F0B" w:rsidP="00CA0F0B">
      <w:r>
        <w:t xml:space="preserve">            &lt;scalaClassificazioneDisabilita1/&gt;</w:t>
      </w:r>
    </w:p>
    <w:p w14:paraId="08A34D17" w14:textId="77777777" w:rsidR="00CA0F0B" w:rsidRDefault="00CA0F0B" w:rsidP="00CA0F0B">
      <w:r>
        <w:t xml:space="preserve">            &lt;esitoValutazineDisabilita1/&gt;</w:t>
      </w:r>
    </w:p>
    <w:p w14:paraId="7BD13070" w14:textId="2A0B3151" w:rsidR="00CA0F0B" w:rsidRDefault="00BE0FDB" w:rsidP="00BE0FDB">
      <w:r>
        <w:t xml:space="preserve">            </w:t>
      </w:r>
      <w:r w:rsidR="00CA0F0B">
        <w:t>&lt;ambitoInterventoPRI2/&gt;</w:t>
      </w:r>
    </w:p>
    <w:p w14:paraId="233C24A9" w14:textId="77777777" w:rsidR="00CA0F0B" w:rsidRDefault="00CA0F0B" w:rsidP="00CA0F0B">
      <w:r>
        <w:t xml:space="preserve">            &lt;scalaClassificazioneDisabilita2/&gt;</w:t>
      </w:r>
    </w:p>
    <w:p w14:paraId="5557377E" w14:textId="77777777" w:rsidR="00CA0F0B" w:rsidRDefault="00CA0F0B" w:rsidP="00CA0F0B">
      <w:r>
        <w:t xml:space="preserve">            &lt;esitoValutazineDisabilita2/&gt;</w:t>
      </w:r>
    </w:p>
    <w:p w14:paraId="0DF8BD49" w14:textId="7AA99FB5" w:rsidR="00CA0F0B" w:rsidRDefault="00BE0FDB" w:rsidP="00CA0F0B">
      <w:r>
        <w:t xml:space="preserve">            </w:t>
      </w:r>
      <w:r w:rsidR="00CA0F0B">
        <w:t>&lt;ambitoInterventoPRI3/&gt;</w:t>
      </w:r>
    </w:p>
    <w:p w14:paraId="1A824B33" w14:textId="77777777" w:rsidR="00CA0F0B" w:rsidRDefault="00CA0F0B" w:rsidP="00CA0F0B">
      <w:r>
        <w:t xml:space="preserve">            &lt;scalaClassificazioneDisabilita3/&gt;</w:t>
      </w:r>
    </w:p>
    <w:p w14:paraId="138BA76A" w14:textId="77777777" w:rsidR="00CA0F0B" w:rsidRDefault="00CA0F0B" w:rsidP="00CA0F0B">
      <w:r>
        <w:t xml:space="preserve">            &lt;esitoValutazineDisabilita3/&gt;</w:t>
      </w:r>
    </w:p>
    <w:p w14:paraId="6FA256B6" w14:textId="376C270B" w:rsidR="00CA0F0B" w:rsidRDefault="00BE0FDB" w:rsidP="00CA0F0B">
      <w:r>
        <w:t xml:space="preserve">            </w:t>
      </w:r>
      <w:r w:rsidR="00CA0F0B">
        <w:t>&lt;ambitoInterventoPRI4/&gt;</w:t>
      </w:r>
    </w:p>
    <w:p w14:paraId="41E56FB7" w14:textId="77777777" w:rsidR="00CA0F0B" w:rsidRDefault="00CA0F0B" w:rsidP="00CA0F0B">
      <w:r>
        <w:t xml:space="preserve">            &lt;scalaClassificazioneDisabilita4/&gt;</w:t>
      </w:r>
    </w:p>
    <w:p w14:paraId="19FB9307" w14:textId="77777777" w:rsidR="00CA0F0B" w:rsidRDefault="00CA0F0B" w:rsidP="00CA0F0B">
      <w:r>
        <w:t xml:space="preserve">            &lt;esitoValutazineDisabilita4/&gt;</w:t>
      </w:r>
    </w:p>
    <w:p w14:paraId="63443B53" w14:textId="1987ADB0" w:rsidR="00CA0F0B" w:rsidRDefault="00BE0FDB" w:rsidP="00CA0F0B">
      <w:r>
        <w:t xml:space="preserve">            </w:t>
      </w:r>
      <w:r w:rsidR="00CA0F0B">
        <w:t>&lt;ambitoInterventoPRI5/&gt;</w:t>
      </w:r>
    </w:p>
    <w:p w14:paraId="4BA4B971" w14:textId="77777777" w:rsidR="00CA0F0B" w:rsidRDefault="00CA0F0B" w:rsidP="00CA0F0B">
      <w:r>
        <w:t xml:space="preserve">            &lt;scalaClassificazioneDisabilita5/&gt;</w:t>
      </w:r>
    </w:p>
    <w:p w14:paraId="096AF92C" w14:textId="77777777" w:rsidR="00CA0F0B" w:rsidRDefault="00CA0F0B" w:rsidP="00CA0F0B">
      <w:r>
        <w:t xml:space="preserve">            &lt;esitoValutazineDisabilita5/&gt;</w:t>
      </w:r>
    </w:p>
    <w:p w14:paraId="67E5CDA5" w14:textId="38779BAE" w:rsidR="00CA0F0B" w:rsidRDefault="00BE0FDB" w:rsidP="00CA0F0B">
      <w:r>
        <w:lastRenderedPageBreak/>
        <w:t xml:space="preserve">            </w:t>
      </w:r>
      <w:r w:rsidR="00CA0F0B">
        <w:t>&lt;ambitoInterventoPRI6/&gt;</w:t>
      </w:r>
    </w:p>
    <w:p w14:paraId="760F29C6" w14:textId="77777777" w:rsidR="00CA0F0B" w:rsidRDefault="00CA0F0B" w:rsidP="00CA0F0B">
      <w:r>
        <w:t xml:space="preserve">            &lt;scalaClassificazioneDisabilita6/&gt;</w:t>
      </w:r>
    </w:p>
    <w:p w14:paraId="3EC29448" w14:textId="77777777" w:rsidR="00CA0F0B" w:rsidRDefault="00CA0F0B" w:rsidP="00CA0F0B">
      <w:r>
        <w:t xml:space="preserve">            &lt;esitoValutazineDisabilita6/&gt;</w:t>
      </w:r>
    </w:p>
    <w:p w14:paraId="49BF51AB" w14:textId="77777777" w:rsidR="00CA0F0B" w:rsidRDefault="00CA0F0B" w:rsidP="00CA0F0B">
      <w:r>
        <w:t xml:space="preserve">        &lt;/</w:t>
      </w:r>
      <w:proofErr w:type="spellStart"/>
      <w:r>
        <w:t>eventoValutazione</w:t>
      </w:r>
      <w:proofErr w:type="spellEnd"/>
      <w:r>
        <w:t>/&gt;</w:t>
      </w:r>
    </w:p>
    <w:p w14:paraId="4BACD9D9" w14:textId="1BB283CF" w:rsidR="00CA0F0B" w:rsidRPr="0063216B" w:rsidRDefault="0063216B" w:rsidP="00CA0F0B">
      <w:pPr>
        <w:rPr>
          <w:b/>
          <w:bCs/>
          <w:u w:val="single"/>
        </w:rPr>
      </w:pPr>
      <w:r>
        <w:t xml:space="preserve">        </w:t>
      </w:r>
      <w:r w:rsidR="00CA0F0B" w:rsidRPr="0063216B">
        <w:rPr>
          <w:b/>
          <w:bCs/>
          <w:u w:val="single"/>
        </w:rPr>
        <w:t>&lt;</w:t>
      </w:r>
      <w:proofErr w:type="spellStart"/>
      <w:r w:rsidR="00CA0F0B" w:rsidRPr="0063216B">
        <w:rPr>
          <w:b/>
          <w:bCs/>
          <w:u w:val="single"/>
        </w:rPr>
        <w:t>eventoTrattamento</w:t>
      </w:r>
      <w:proofErr w:type="spellEnd"/>
      <w:r w:rsidR="00CA0F0B" w:rsidRPr="0063216B">
        <w:rPr>
          <w:b/>
          <w:bCs/>
          <w:u w:val="single"/>
        </w:rPr>
        <w:t>/&gt;</w:t>
      </w:r>
    </w:p>
    <w:p w14:paraId="412E33AC" w14:textId="6E2B795B" w:rsidR="00CA0F0B" w:rsidRDefault="00CA0F0B" w:rsidP="00CA0F0B">
      <w:r>
        <w:tab/>
        <w:t>&lt;</w:t>
      </w:r>
      <w:proofErr w:type="spellStart"/>
      <w:r>
        <w:t>dataInizioTrattamento</w:t>
      </w:r>
      <w:proofErr w:type="spellEnd"/>
      <w:r>
        <w:t xml:space="preserve">/&gt;  </w:t>
      </w:r>
    </w:p>
    <w:p w14:paraId="24811F29" w14:textId="2B19AE87" w:rsidR="00CA0F0B" w:rsidRDefault="00CA0F0B" w:rsidP="00CA0F0B">
      <w:r>
        <w:tab/>
        <w:t>&lt;</w:t>
      </w:r>
      <w:proofErr w:type="spellStart"/>
      <w:r>
        <w:t>dataFineTrattamento</w:t>
      </w:r>
      <w:proofErr w:type="spellEnd"/>
      <w:r>
        <w:t>/&gt;</w:t>
      </w:r>
    </w:p>
    <w:p w14:paraId="08951AED" w14:textId="0CD86465" w:rsidR="00CA0F0B" w:rsidRDefault="00CA0F0B" w:rsidP="00CA0F0B">
      <w:r>
        <w:tab/>
        <w:t>&lt;</w:t>
      </w:r>
      <w:proofErr w:type="spellStart"/>
      <w:r>
        <w:t>durataComplessiva</w:t>
      </w:r>
      <w:proofErr w:type="spellEnd"/>
      <w:r>
        <w:t>/&gt;</w:t>
      </w:r>
    </w:p>
    <w:p w14:paraId="5B369DF5" w14:textId="1CA4A8C5" w:rsidR="00CA0F0B" w:rsidRDefault="00CA0F0B" w:rsidP="00CA0F0B">
      <w:r>
        <w:tab/>
        <w:t>&lt;</w:t>
      </w:r>
      <w:proofErr w:type="spellStart"/>
      <w:r>
        <w:t>durataMediaGiornaliera</w:t>
      </w:r>
      <w:proofErr w:type="spellEnd"/>
      <w:r>
        <w:t>/&gt;</w:t>
      </w:r>
    </w:p>
    <w:p w14:paraId="5956B21E" w14:textId="54EE2AB2" w:rsidR="00CA0F0B" w:rsidRDefault="002047A0" w:rsidP="00CA0F0B">
      <w:r>
        <w:t xml:space="preserve">       </w:t>
      </w:r>
      <w:r w:rsidR="00CA0F0B">
        <w:t>&lt;/</w:t>
      </w:r>
      <w:proofErr w:type="spellStart"/>
      <w:r w:rsidR="00CA0F0B">
        <w:t>eventoTrattamento</w:t>
      </w:r>
      <w:proofErr w:type="spellEnd"/>
      <w:r w:rsidR="00CA0F0B">
        <w:t>/&gt;</w:t>
      </w:r>
    </w:p>
    <w:p w14:paraId="6DFC1B3D" w14:textId="3B42A425" w:rsidR="00CA0F0B" w:rsidRPr="0063216B" w:rsidRDefault="0063216B" w:rsidP="00CA0F0B">
      <w:pPr>
        <w:rPr>
          <w:b/>
          <w:bCs/>
          <w:u w:val="single"/>
        </w:rPr>
      </w:pPr>
      <w:r>
        <w:t xml:space="preserve">       </w:t>
      </w:r>
      <w:r w:rsidR="00CA0F0B" w:rsidRPr="0063216B">
        <w:rPr>
          <w:b/>
          <w:bCs/>
          <w:u w:val="single"/>
        </w:rPr>
        <w:t>&lt;</w:t>
      </w:r>
      <w:proofErr w:type="spellStart"/>
      <w:r w:rsidR="00CA0F0B" w:rsidRPr="0063216B">
        <w:rPr>
          <w:b/>
          <w:bCs/>
          <w:u w:val="single"/>
        </w:rPr>
        <w:t>eventoSospensione</w:t>
      </w:r>
      <w:proofErr w:type="spellEnd"/>
      <w:r w:rsidR="00CA0F0B" w:rsidRPr="0063216B">
        <w:rPr>
          <w:b/>
          <w:bCs/>
          <w:u w:val="single"/>
        </w:rPr>
        <w:t xml:space="preserve">/&gt;      </w:t>
      </w:r>
    </w:p>
    <w:p w14:paraId="7BADD40A" w14:textId="2F8A0B53" w:rsidR="00CA0F0B" w:rsidRDefault="00CA0F0B" w:rsidP="00CA0F0B">
      <w:r>
        <w:tab/>
        <w:t>&lt;</w:t>
      </w:r>
      <w:proofErr w:type="spellStart"/>
      <w:r>
        <w:t>dataInizioSospensione</w:t>
      </w:r>
      <w:proofErr w:type="spellEnd"/>
      <w:r>
        <w:t>/&gt;</w:t>
      </w:r>
    </w:p>
    <w:p w14:paraId="56AC7E97" w14:textId="780AEBB2" w:rsidR="00CA0F0B" w:rsidRDefault="00CA0F0B" w:rsidP="00CA0F0B">
      <w:r>
        <w:tab/>
        <w:t>&lt;</w:t>
      </w:r>
      <w:proofErr w:type="spellStart"/>
      <w:r>
        <w:t>motivoSospensione</w:t>
      </w:r>
      <w:proofErr w:type="spellEnd"/>
      <w:r>
        <w:t>/&gt;</w:t>
      </w:r>
    </w:p>
    <w:p w14:paraId="3281438B" w14:textId="1A936DE5" w:rsidR="00CA0F0B" w:rsidRDefault="00CA0F0B" w:rsidP="00CA0F0B">
      <w:r>
        <w:tab/>
        <w:t>&lt;</w:t>
      </w:r>
      <w:proofErr w:type="spellStart"/>
      <w:r>
        <w:t>dataFineSospensione</w:t>
      </w:r>
      <w:proofErr w:type="spellEnd"/>
      <w:r>
        <w:t>/&gt;</w:t>
      </w:r>
    </w:p>
    <w:p w14:paraId="2408F96C" w14:textId="389FF2C0" w:rsidR="00CA0F0B" w:rsidRDefault="002047A0" w:rsidP="00CA0F0B">
      <w:r>
        <w:t xml:space="preserve">      </w:t>
      </w:r>
      <w:r w:rsidR="00CA0F0B">
        <w:t>&lt;/</w:t>
      </w:r>
      <w:proofErr w:type="spellStart"/>
      <w:r w:rsidR="00CA0F0B">
        <w:t>eventoSospensione</w:t>
      </w:r>
      <w:proofErr w:type="spellEnd"/>
      <w:r w:rsidR="00CA0F0B">
        <w:t>/&gt;</w:t>
      </w:r>
    </w:p>
    <w:p w14:paraId="07557A7B" w14:textId="5C227838" w:rsidR="00CA0F0B" w:rsidRPr="0063216B" w:rsidRDefault="0063216B" w:rsidP="00CA0F0B">
      <w:pPr>
        <w:rPr>
          <w:b/>
          <w:bCs/>
          <w:u w:val="single"/>
        </w:rPr>
      </w:pPr>
      <w:r>
        <w:t xml:space="preserve">      </w:t>
      </w:r>
      <w:r w:rsidR="00CA0F0B" w:rsidRPr="0063216B">
        <w:rPr>
          <w:b/>
          <w:bCs/>
          <w:u w:val="single"/>
        </w:rPr>
        <w:t>&lt;</w:t>
      </w:r>
      <w:proofErr w:type="spellStart"/>
      <w:r w:rsidR="00CA0F0B" w:rsidRPr="0063216B">
        <w:rPr>
          <w:b/>
          <w:bCs/>
          <w:u w:val="single"/>
        </w:rPr>
        <w:t>eventoConclusione</w:t>
      </w:r>
      <w:proofErr w:type="spellEnd"/>
      <w:r w:rsidR="00CA0F0B" w:rsidRPr="0063216B">
        <w:rPr>
          <w:b/>
          <w:bCs/>
          <w:u w:val="single"/>
        </w:rPr>
        <w:t>/&gt;</w:t>
      </w:r>
    </w:p>
    <w:p w14:paraId="754876C7" w14:textId="67A1C466" w:rsidR="00CA0F0B" w:rsidRDefault="00CA0F0B" w:rsidP="00CA0F0B">
      <w:r>
        <w:tab/>
        <w:t>&lt;</w:t>
      </w:r>
      <w:proofErr w:type="spellStart"/>
      <w:r>
        <w:t>dataConclusione</w:t>
      </w:r>
      <w:proofErr w:type="spellEnd"/>
      <w:r>
        <w:t>/&gt;</w:t>
      </w:r>
    </w:p>
    <w:p w14:paraId="7801B609" w14:textId="376CC3C6" w:rsidR="00CA0F0B" w:rsidRDefault="00CA0F0B" w:rsidP="00CA0F0B">
      <w:r>
        <w:tab/>
        <w:t>&lt;</w:t>
      </w:r>
      <w:proofErr w:type="spellStart"/>
      <w:r>
        <w:t>dataRiunioneFinale</w:t>
      </w:r>
      <w:proofErr w:type="spellEnd"/>
      <w:r>
        <w:t>/&gt;</w:t>
      </w:r>
    </w:p>
    <w:p w14:paraId="74B1804F" w14:textId="4BA96BE2" w:rsidR="00CA0F0B" w:rsidRDefault="00CA0F0B" w:rsidP="00CA0F0B">
      <w:r>
        <w:tab/>
        <w:t>&lt;</w:t>
      </w:r>
      <w:proofErr w:type="spellStart"/>
      <w:r>
        <w:t>modalitaConclusione</w:t>
      </w:r>
      <w:proofErr w:type="spellEnd"/>
      <w:r>
        <w:t>/&gt;</w:t>
      </w:r>
    </w:p>
    <w:p w14:paraId="58945F71" w14:textId="120E2CC7" w:rsidR="00CA0F0B" w:rsidRDefault="00CA0F0B" w:rsidP="00CA0F0B">
      <w:r>
        <w:tab/>
        <w:t>&lt;esitoDisabilitaUscita1/&gt;</w:t>
      </w:r>
    </w:p>
    <w:p w14:paraId="4F1E5EEC" w14:textId="3B4EEADD" w:rsidR="00CA0F0B" w:rsidRDefault="00CA0F0B" w:rsidP="00CA0F0B">
      <w:r>
        <w:tab/>
        <w:t>&lt;esitoDisabilitaUscita2/&gt;</w:t>
      </w:r>
    </w:p>
    <w:p w14:paraId="5B2C5AA6" w14:textId="6D33A181" w:rsidR="00CA0F0B" w:rsidRDefault="00CA0F0B" w:rsidP="00CA0F0B">
      <w:r>
        <w:tab/>
        <w:t>&lt;esitoDisabilitaUscita3/&gt;</w:t>
      </w:r>
    </w:p>
    <w:p w14:paraId="4F9E871E" w14:textId="3BD7B3B1" w:rsidR="00CA0F0B" w:rsidRDefault="00CA0F0B" w:rsidP="00CA0F0B">
      <w:r>
        <w:tab/>
        <w:t>&lt;esitoDisabilitaUscita4/&gt;</w:t>
      </w:r>
    </w:p>
    <w:p w14:paraId="0FB26A8F" w14:textId="64CF3B96" w:rsidR="00CA0F0B" w:rsidRDefault="00CA0F0B" w:rsidP="00CA0F0B">
      <w:r>
        <w:tab/>
        <w:t>&lt;esitoDisabilitaUscita5/&gt;</w:t>
      </w:r>
    </w:p>
    <w:p w14:paraId="4AAEAF90" w14:textId="3740BBD7" w:rsidR="00CA0F0B" w:rsidRDefault="00CA0F0B" w:rsidP="00CA0F0B">
      <w:r>
        <w:tab/>
        <w:t>&lt;esitoDisabilitaUscita6/&gt;</w:t>
      </w:r>
    </w:p>
    <w:p w14:paraId="2A920952" w14:textId="6A3F2229" w:rsidR="00CA0F0B" w:rsidRDefault="002047A0" w:rsidP="00CA0F0B">
      <w:r>
        <w:t xml:space="preserve">     </w:t>
      </w:r>
      <w:r w:rsidR="00CA0F0B">
        <w:t>&lt;/</w:t>
      </w:r>
      <w:proofErr w:type="spellStart"/>
      <w:r w:rsidR="00CA0F0B">
        <w:t>eventoConclusione</w:t>
      </w:r>
      <w:proofErr w:type="spellEnd"/>
      <w:r w:rsidR="00CA0F0B">
        <w:t>/&gt;</w:t>
      </w:r>
    </w:p>
    <w:p w14:paraId="3F7C58BE" w14:textId="77777777" w:rsidR="00CA0F0B" w:rsidRDefault="00CA0F0B" w:rsidP="00CA0F0B">
      <w:r>
        <w:t xml:space="preserve">    &lt;/scheda/&gt;</w:t>
      </w:r>
    </w:p>
    <w:p w14:paraId="6983CA89" w14:textId="20655594" w:rsidR="00E5700D" w:rsidRPr="00EF4827" w:rsidRDefault="00CA0F0B" w:rsidP="00CA0F0B">
      <w:r>
        <w:t>&lt;/siar_a1001_01/&gt;</w:t>
      </w:r>
    </w:p>
    <w:p w14:paraId="71EC36F2" w14:textId="77777777" w:rsidR="00E5700D" w:rsidRPr="00EF4827" w:rsidRDefault="00E5700D">
      <w:pPr>
        <w:pageBreakBefore/>
      </w:pPr>
    </w:p>
    <w:p w14:paraId="0E04D4DC" w14:textId="0A1C348E" w:rsidR="00E5700D" w:rsidRDefault="00E5700D">
      <w:pPr>
        <w:pStyle w:val="Titolo3"/>
      </w:pPr>
      <w:bookmarkStart w:id="68" w:name="__RefHeading__65_299485111"/>
      <w:bookmarkStart w:id="69" w:name="_Toc212036824"/>
      <w:bookmarkEnd w:id="68"/>
      <w:r w:rsidRPr="00EF4827">
        <w:t>Tracciato XSD (</w:t>
      </w:r>
      <w:r w:rsidR="0046210C" w:rsidRPr="0046210C">
        <w:t>siar_a1001_01</w:t>
      </w:r>
      <w:r w:rsidRPr="00EF4827">
        <w:t>.xsd)</w:t>
      </w:r>
      <w:bookmarkEnd w:id="69"/>
    </w:p>
    <w:p w14:paraId="20153125" w14:textId="77777777" w:rsidR="00540A6D" w:rsidRDefault="00540A6D" w:rsidP="00540A6D">
      <w:r>
        <w:t xml:space="preserve">&lt;?xml </w:t>
      </w:r>
      <w:proofErr w:type="spellStart"/>
      <w:r>
        <w:t>version</w:t>
      </w:r>
      <w:proofErr w:type="spellEnd"/>
      <w:r>
        <w:t xml:space="preserve">="1.0" </w:t>
      </w:r>
      <w:proofErr w:type="spellStart"/>
      <w:r>
        <w:t>encoding</w:t>
      </w:r>
      <w:proofErr w:type="spellEnd"/>
      <w:r>
        <w:t>="UTF-8"?&gt;</w:t>
      </w:r>
    </w:p>
    <w:p w14:paraId="680B138F" w14:textId="77777777" w:rsidR="00540A6D" w:rsidRDefault="00540A6D" w:rsidP="00540A6D">
      <w:r>
        <w:t>&lt;</w:t>
      </w:r>
      <w:proofErr w:type="spellStart"/>
      <w:proofErr w:type="gramStart"/>
      <w:r>
        <w:t>xs:schema</w:t>
      </w:r>
      <w:proofErr w:type="spellEnd"/>
      <w:proofErr w:type="gramEnd"/>
      <w:r>
        <w:t xml:space="preserve"> </w:t>
      </w:r>
      <w:proofErr w:type="spellStart"/>
      <w:r>
        <w:t>elementFormDefault</w:t>
      </w:r>
      <w:proofErr w:type="spellEnd"/>
      <w:r>
        <w:t>="</w:t>
      </w:r>
      <w:proofErr w:type="spellStart"/>
      <w:r>
        <w:t>qualified</w:t>
      </w:r>
      <w:proofErr w:type="spellEnd"/>
      <w:r>
        <w:t xml:space="preserve">" </w:t>
      </w:r>
      <w:proofErr w:type="spellStart"/>
      <w:r>
        <w:t>attributeFormDefault</w:t>
      </w:r>
      <w:proofErr w:type="spellEnd"/>
      <w:r>
        <w:t>="</w:t>
      </w:r>
      <w:proofErr w:type="spellStart"/>
      <w:r>
        <w:t>unqualified</w:t>
      </w:r>
      <w:proofErr w:type="spellEnd"/>
      <w:r>
        <w:t xml:space="preserve">" </w:t>
      </w:r>
      <w:proofErr w:type="spellStart"/>
      <w:proofErr w:type="gramStart"/>
      <w:r>
        <w:t>xmlns:xs</w:t>
      </w:r>
      <w:proofErr w:type="spellEnd"/>
      <w:proofErr w:type="gramEnd"/>
      <w:r>
        <w:t>="http://www.w3.org/2001/</w:t>
      </w:r>
      <w:proofErr w:type="spellStart"/>
      <w:r>
        <w:t>XMLSchema</w:t>
      </w:r>
      <w:proofErr w:type="spellEnd"/>
      <w:r>
        <w:t>"&gt;</w:t>
      </w:r>
    </w:p>
    <w:p w14:paraId="0BFA3ADB" w14:textId="77777777" w:rsidR="00540A6D" w:rsidRDefault="00540A6D" w:rsidP="00540A6D">
      <w:r>
        <w:t xml:space="preserve">    &lt;</w:t>
      </w:r>
      <w:proofErr w:type="spellStart"/>
      <w:proofErr w:type="gramStart"/>
      <w:r>
        <w:t>xs:element</w:t>
      </w:r>
      <w:proofErr w:type="spellEnd"/>
      <w:proofErr w:type="gramEnd"/>
      <w:r>
        <w:t xml:space="preserve"> name="siar_a1001_01"&gt;</w:t>
      </w:r>
    </w:p>
    <w:p w14:paraId="19B0983C" w14:textId="77777777" w:rsidR="00540A6D" w:rsidRDefault="00540A6D" w:rsidP="00540A6D">
      <w:r>
        <w:t xml:space="preserve">        &lt;</w:t>
      </w:r>
      <w:proofErr w:type="spellStart"/>
      <w:proofErr w:type="gramStart"/>
      <w:r>
        <w:t>xs:complexType</w:t>
      </w:r>
      <w:proofErr w:type="spellEnd"/>
      <w:proofErr w:type="gramEnd"/>
      <w:r>
        <w:t>&gt;</w:t>
      </w:r>
    </w:p>
    <w:p w14:paraId="26CD03E0" w14:textId="77777777" w:rsidR="00540A6D" w:rsidRDefault="00540A6D" w:rsidP="00540A6D">
      <w:r>
        <w:t xml:space="preserve">            &lt;</w:t>
      </w:r>
      <w:proofErr w:type="spellStart"/>
      <w:proofErr w:type="gramStart"/>
      <w:r>
        <w:t>xs:sequence</w:t>
      </w:r>
      <w:proofErr w:type="spellEnd"/>
      <w:proofErr w:type="gramEnd"/>
      <w:r>
        <w:t>&gt;</w:t>
      </w:r>
    </w:p>
    <w:p w14:paraId="221A6631"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 xml:space="preserve">="scheda" </w:t>
      </w:r>
      <w:proofErr w:type="spellStart"/>
      <w:r>
        <w:t>minOccurs</w:t>
      </w:r>
      <w:proofErr w:type="spellEnd"/>
      <w:r>
        <w:t xml:space="preserve">="1" </w:t>
      </w:r>
      <w:proofErr w:type="spellStart"/>
      <w:r>
        <w:t>maxOccurs</w:t>
      </w:r>
      <w:proofErr w:type="spellEnd"/>
      <w:r>
        <w:t>="</w:t>
      </w:r>
      <w:proofErr w:type="spellStart"/>
      <w:r>
        <w:t>unbounded</w:t>
      </w:r>
      <w:proofErr w:type="spellEnd"/>
      <w:r>
        <w:t>"/&gt;</w:t>
      </w:r>
    </w:p>
    <w:p w14:paraId="69CF3A05" w14:textId="77777777" w:rsidR="00540A6D" w:rsidRDefault="00540A6D" w:rsidP="00540A6D">
      <w:r>
        <w:t xml:space="preserve">            &lt;/</w:t>
      </w:r>
      <w:proofErr w:type="spellStart"/>
      <w:proofErr w:type="gramStart"/>
      <w:r>
        <w:t>xs:sequence</w:t>
      </w:r>
      <w:proofErr w:type="spellEnd"/>
      <w:proofErr w:type="gramEnd"/>
      <w:r>
        <w:t>&gt;</w:t>
      </w:r>
    </w:p>
    <w:p w14:paraId="4DF1B1F3" w14:textId="77777777" w:rsidR="00540A6D" w:rsidRDefault="00540A6D" w:rsidP="00540A6D">
      <w:r>
        <w:t xml:space="preserve">        &lt;/</w:t>
      </w:r>
      <w:proofErr w:type="spellStart"/>
      <w:proofErr w:type="gramStart"/>
      <w:r>
        <w:t>xs:complexType</w:t>
      </w:r>
      <w:proofErr w:type="spellEnd"/>
      <w:proofErr w:type="gramEnd"/>
      <w:r>
        <w:t>&gt;</w:t>
      </w:r>
    </w:p>
    <w:p w14:paraId="4C4492D7" w14:textId="77777777" w:rsidR="00540A6D" w:rsidRDefault="00540A6D" w:rsidP="00540A6D">
      <w:r>
        <w:t xml:space="preserve">    &lt;/</w:t>
      </w:r>
      <w:proofErr w:type="spellStart"/>
      <w:proofErr w:type="gramStart"/>
      <w:r>
        <w:t>xs:element</w:t>
      </w:r>
      <w:proofErr w:type="spellEnd"/>
      <w:proofErr w:type="gramEnd"/>
      <w:r>
        <w:t>&gt;</w:t>
      </w:r>
    </w:p>
    <w:p w14:paraId="7DC21A98" w14:textId="77777777" w:rsidR="00540A6D" w:rsidRDefault="00540A6D" w:rsidP="00540A6D">
      <w:r>
        <w:t xml:space="preserve">    &lt;</w:t>
      </w:r>
      <w:proofErr w:type="spellStart"/>
      <w:proofErr w:type="gramStart"/>
      <w:r>
        <w:t>xs:element</w:t>
      </w:r>
      <w:proofErr w:type="spellEnd"/>
      <w:proofErr w:type="gramEnd"/>
      <w:r>
        <w:t xml:space="preserve"> name="scheda"&gt;</w:t>
      </w:r>
    </w:p>
    <w:p w14:paraId="1A8326EB" w14:textId="77777777" w:rsidR="00540A6D" w:rsidRDefault="00540A6D" w:rsidP="00540A6D">
      <w:r>
        <w:t xml:space="preserve">        &lt;</w:t>
      </w:r>
      <w:proofErr w:type="spellStart"/>
      <w:proofErr w:type="gramStart"/>
      <w:r>
        <w:t>xs:complexType</w:t>
      </w:r>
      <w:proofErr w:type="spellEnd"/>
      <w:proofErr w:type="gramEnd"/>
      <w:r>
        <w:t>&gt;</w:t>
      </w:r>
    </w:p>
    <w:p w14:paraId="3478B5DA" w14:textId="77777777" w:rsidR="00540A6D" w:rsidRDefault="00540A6D" w:rsidP="00540A6D">
      <w:r>
        <w:t xml:space="preserve">            &lt;</w:t>
      </w:r>
      <w:proofErr w:type="spellStart"/>
      <w:proofErr w:type="gramStart"/>
      <w:r>
        <w:t>xs:sequence</w:t>
      </w:r>
      <w:proofErr w:type="spellEnd"/>
      <w:proofErr w:type="gramEnd"/>
      <w:r>
        <w:t>&gt;</w:t>
      </w:r>
    </w:p>
    <w:p w14:paraId="15E533AE"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aziendaErogante</w:t>
      </w:r>
      <w:proofErr w:type="spellEnd"/>
      <w:r>
        <w:t>"/&gt;</w:t>
      </w:r>
    </w:p>
    <w:p w14:paraId="14FC58A1"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tipoFlusso</w:t>
      </w:r>
      <w:proofErr w:type="spellEnd"/>
      <w:r>
        <w:t>"/&gt;</w:t>
      </w:r>
    </w:p>
    <w:p w14:paraId="2FE0D7BB"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annoCartellaTerritoriale</w:t>
      </w:r>
      <w:proofErr w:type="spellEnd"/>
      <w:r>
        <w:t>"/&gt;</w:t>
      </w:r>
    </w:p>
    <w:p w14:paraId="5FC0E019"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progressivoCartellaTerritoriale</w:t>
      </w:r>
      <w:proofErr w:type="spellEnd"/>
      <w:r>
        <w:t>"/&gt;</w:t>
      </w:r>
    </w:p>
    <w:p w14:paraId="0561FDA5"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codStrutturaErog</w:t>
      </w:r>
      <w:proofErr w:type="spellEnd"/>
      <w:r>
        <w:t>"/&gt;</w:t>
      </w:r>
    </w:p>
    <w:p w14:paraId="1B4C5F43"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dataPresaInCarico</w:t>
      </w:r>
      <w:proofErr w:type="spellEnd"/>
      <w:r>
        <w:t>"/&gt;</w:t>
      </w:r>
    </w:p>
    <w:p w14:paraId="5BEF4948"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IdRecord</w:t>
      </w:r>
      <w:proofErr w:type="spellEnd"/>
      <w:r>
        <w:t>"/&gt;</w:t>
      </w:r>
    </w:p>
    <w:p w14:paraId="05DB34FD"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tipoMovimento</w:t>
      </w:r>
      <w:proofErr w:type="spellEnd"/>
      <w:r>
        <w:t>"/&gt;</w:t>
      </w:r>
    </w:p>
    <w:p w14:paraId="458C7B9E" w14:textId="77777777" w:rsidR="00540A6D" w:rsidRDefault="00540A6D" w:rsidP="00540A6D">
      <w:r>
        <w:t xml:space="preserve">                &lt;</w:t>
      </w:r>
      <w:proofErr w:type="spellStart"/>
      <w:proofErr w:type="gramStart"/>
      <w:r>
        <w:t>xs:sequence</w:t>
      </w:r>
      <w:proofErr w:type="spellEnd"/>
      <w:proofErr w:type="gramEnd"/>
      <w:r>
        <w:t xml:space="preserve"> </w:t>
      </w:r>
      <w:proofErr w:type="spellStart"/>
      <w:r>
        <w:t>maxOccurs</w:t>
      </w:r>
      <w:proofErr w:type="spellEnd"/>
      <w:r>
        <w:t>="</w:t>
      </w:r>
      <w:proofErr w:type="spellStart"/>
      <w:r>
        <w:t>unbounded</w:t>
      </w:r>
      <w:proofErr w:type="spellEnd"/>
      <w:r>
        <w:t>"&gt;</w:t>
      </w:r>
    </w:p>
    <w:p w14:paraId="396F2E98" w14:textId="77777777" w:rsidR="00540A6D" w:rsidRDefault="00540A6D" w:rsidP="00540A6D">
      <w:r>
        <w:t xml:space="preserve">                    &lt;</w:t>
      </w:r>
      <w:proofErr w:type="spellStart"/>
      <w:proofErr w:type="gramStart"/>
      <w:r>
        <w:t>xs:choice</w:t>
      </w:r>
      <w:proofErr w:type="spellEnd"/>
      <w:proofErr w:type="gramEnd"/>
      <w:r>
        <w:t>&gt;</w:t>
      </w:r>
    </w:p>
    <w:p w14:paraId="795B6105"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eventoValutazione</w:t>
      </w:r>
      <w:proofErr w:type="spellEnd"/>
      <w:r>
        <w:t xml:space="preserve">" </w:t>
      </w:r>
      <w:proofErr w:type="spellStart"/>
      <w:r>
        <w:t>minOccurs</w:t>
      </w:r>
      <w:proofErr w:type="spellEnd"/>
      <w:r>
        <w:t xml:space="preserve">="1" </w:t>
      </w:r>
      <w:proofErr w:type="spellStart"/>
      <w:r>
        <w:t>maxOccurs</w:t>
      </w:r>
      <w:proofErr w:type="spellEnd"/>
      <w:r>
        <w:t>="1"/&gt;</w:t>
      </w:r>
    </w:p>
    <w:p w14:paraId="41A5FAEC"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eventoTrattamento</w:t>
      </w:r>
      <w:proofErr w:type="spellEnd"/>
      <w:r>
        <w:t xml:space="preserve">" </w:t>
      </w:r>
      <w:proofErr w:type="spellStart"/>
      <w:r>
        <w:t>minOccurs</w:t>
      </w:r>
      <w:proofErr w:type="spellEnd"/>
      <w:r>
        <w:t xml:space="preserve">="1" </w:t>
      </w:r>
      <w:proofErr w:type="spellStart"/>
      <w:r>
        <w:t>maxOccurs</w:t>
      </w:r>
      <w:proofErr w:type="spellEnd"/>
      <w:r>
        <w:t>="1"/&gt;</w:t>
      </w:r>
    </w:p>
    <w:p w14:paraId="1797FE30"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eventoSospensione</w:t>
      </w:r>
      <w:proofErr w:type="spellEnd"/>
      <w:r>
        <w:t xml:space="preserve">" </w:t>
      </w:r>
      <w:proofErr w:type="spellStart"/>
      <w:r>
        <w:t>minOccurs</w:t>
      </w:r>
      <w:proofErr w:type="spellEnd"/>
      <w:r>
        <w:t xml:space="preserve">="1" </w:t>
      </w:r>
      <w:proofErr w:type="spellStart"/>
      <w:r>
        <w:t>maxOccurs</w:t>
      </w:r>
      <w:proofErr w:type="spellEnd"/>
      <w:r>
        <w:t>="1"/&gt;</w:t>
      </w:r>
    </w:p>
    <w:p w14:paraId="3CFF31BB"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eventoConclusione</w:t>
      </w:r>
      <w:proofErr w:type="spellEnd"/>
      <w:r>
        <w:t xml:space="preserve">" </w:t>
      </w:r>
      <w:proofErr w:type="spellStart"/>
      <w:r>
        <w:t>minOccurs</w:t>
      </w:r>
      <w:proofErr w:type="spellEnd"/>
      <w:r>
        <w:t xml:space="preserve">="1" </w:t>
      </w:r>
      <w:proofErr w:type="spellStart"/>
      <w:r>
        <w:t>maxOccurs</w:t>
      </w:r>
      <w:proofErr w:type="spellEnd"/>
      <w:r>
        <w:t>="1"/&gt;</w:t>
      </w:r>
    </w:p>
    <w:p w14:paraId="2523B8EA" w14:textId="77777777" w:rsidR="00540A6D" w:rsidRDefault="00540A6D" w:rsidP="00540A6D">
      <w:r>
        <w:t xml:space="preserve">                    &lt;/</w:t>
      </w:r>
      <w:proofErr w:type="spellStart"/>
      <w:proofErr w:type="gramStart"/>
      <w:r>
        <w:t>xs:choice</w:t>
      </w:r>
      <w:proofErr w:type="spellEnd"/>
      <w:proofErr w:type="gramEnd"/>
      <w:r>
        <w:t>&gt;</w:t>
      </w:r>
    </w:p>
    <w:p w14:paraId="6679A4A6" w14:textId="77777777" w:rsidR="00540A6D" w:rsidRDefault="00540A6D" w:rsidP="00540A6D">
      <w:r>
        <w:t xml:space="preserve">                &lt;/</w:t>
      </w:r>
      <w:proofErr w:type="spellStart"/>
      <w:proofErr w:type="gramStart"/>
      <w:r>
        <w:t>xs:sequence</w:t>
      </w:r>
      <w:proofErr w:type="spellEnd"/>
      <w:proofErr w:type="gramEnd"/>
      <w:r>
        <w:t>&gt;</w:t>
      </w:r>
    </w:p>
    <w:p w14:paraId="63AE649F" w14:textId="77777777" w:rsidR="00540A6D" w:rsidRDefault="00540A6D" w:rsidP="00540A6D">
      <w:r>
        <w:t xml:space="preserve">            &lt;/</w:t>
      </w:r>
      <w:proofErr w:type="spellStart"/>
      <w:proofErr w:type="gramStart"/>
      <w:r>
        <w:t>xs:sequence</w:t>
      </w:r>
      <w:proofErr w:type="spellEnd"/>
      <w:proofErr w:type="gramEnd"/>
      <w:r>
        <w:t>&gt;</w:t>
      </w:r>
    </w:p>
    <w:p w14:paraId="34570C51" w14:textId="77777777" w:rsidR="00540A6D" w:rsidRDefault="00540A6D" w:rsidP="00540A6D">
      <w:r>
        <w:t xml:space="preserve">        &lt;/</w:t>
      </w:r>
      <w:proofErr w:type="spellStart"/>
      <w:proofErr w:type="gramStart"/>
      <w:r>
        <w:t>xs:complexType</w:t>
      </w:r>
      <w:proofErr w:type="spellEnd"/>
      <w:proofErr w:type="gramEnd"/>
      <w:r>
        <w:t>&gt;</w:t>
      </w:r>
    </w:p>
    <w:p w14:paraId="0A805021" w14:textId="77777777" w:rsidR="00540A6D" w:rsidRDefault="00540A6D" w:rsidP="00540A6D">
      <w:r>
        <w:t xml:space="preserve">    &lt;/</w:t>
      </w:r>
      <w:proofErr w:type="spellStart"/>
      <w:proofErr w:type="gramStart"/>
      <w:r>
        <w:t>xs:element</w:t>
      </w:r>
      <w:proofErr w:type="spellEnd"/>
      <w:proofErr w:type="gramEnd"/>
      <w:r>
        <w:t>&gt;</w:t>
      </w:r>
    </w:p>
    <w:p w14:paraId="778EA726"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aziendaErogante</w:t>
      </w:r>
      <w:proofErr w:type="spellEnd"/>
      <w:r>
        <w:t>"&gt;</w:t>
      </w:r>
    </w:p>
    <w:p w14:paraId="36AF609B" w14:textId="77777777" w:rsidR="00540A6D" w:rsidRDefault="00540A6D" w:rsidP="00540A6D">
      <w:r>
        <w:t xml:space="preserve">        &lt;</w:t>
      </w:r>
      <w:proofErr w:type="spellStart"/>
      <w:proofErr w:type="gramStart"/>
      <w:r>
        <w:t>xs:simpleType</w:t>
      </w:r>
      <w:proofErr w:type="spellEnd"/>
      <w:proofErr w:type="gramEnd"/>
      <w:r>
        <w:t>&gt;</w:t>
      </w:r>
    </w:p>
    <w:p w14:paraId="0119E145" w14:textId="77777777" w:rsidR="00540A6D" w:rsidRDefault="00540A6D" w:rsidP="00540A6D">
      <w:r>
        <w:t xml:space="preserve">            </w:t>
      </w:r>
      <w:proofErr w:type="gramStart"/>
      <w:r>
        <w:t>&lt;!--</w:t>
      </w:r>
      <w:proofErr w:type="gramEnd"/>
      <w:r>
        <w:t>FORMATO--&gt;</w:t>
      </w:r>
    </w:p>
    <w:p w14:paraId="58E3C811"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357F1044" w14:textId="77777777" w:rsidR="00540A6D" w:rsidRDefault="00540A6D" w:rsidP="00540A6D">
      <w:r>
        <w:t xml:space="preserve">                </w:t>
      </w:r>
      <w:proofErr w:type="gramStart"/>
      <w:r>
        <w:t>&lt;!--</w:t>
      </w:r>
      <w:proofErr w:type="gramEnd"/>
      <w:r>
        <w:t>VALORI AMMESSI--&gt;</w:t>
      </w:r>
    </w:p>
    <w:p w14:paraId="669FC8B5"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="([A-Z0-9]{3})"/&gt;</w:t>
      </w:r>
    </w:p>
    <w:p w14:paraId="1AE3B6F3" w14:textId="77777777" w:rsidR="00540A6D" w:rsidRDefault="00540A6D" w:rsidP="00540A6D">
      <w:r>
        <w:t xml:space="preserve">            &lt;/</w:t>
      </w:r>
      <w:proofErr w:type="spellStart"/>
      <w:proofErr w:type="gramStart"/>
      <w:r>
        <w:t>xs:restriction</w:t>
      </w:r>
      <w:proofErr w:type="spellEnd"/>
      <w:proofErr w:type="gramEnd"/>
      <w:r>
        <w:t>&gt;</w:t>
      </w:r>
    </w:p>
    <w:p w14:paraId="2CEE5109" w14:textId="77777777" w:rsidR="00540A6D" w:rsidRDefault="00540A6D" w:rsidP="00540A6D">
      <w:r>
        <w:t xml:space="preserve">        &lt;/</w:t>
      </w:r>
      <w:proofErr w:type="spellStart"/>
      <w:proofErr w:type="gramStart"/>
      <w:r>
        <w:t>xs:simpleType</w:t>
      </w:r>
      <w:proofErr w:type="spellEnd"/>
      <w:proofErr w:type="gramEnd"/>
      <w:r>
        <w:t>&gt;</w:t>
      </w:r>
    </w:p>
    <w:p w14:paraId="4DA7880E" w14:textId="77777777" w:rsidR="00540A6D" w:rsidRDefault="00540A6D" w:rsidP="00540A6D">
      <w:r>
        <w:t xml:space="preserve">    &lt;/</w:t>
      </w:r>
      <w:proofErr w:type="spellStart"/>
      <w:proofErr w:type="gramStart"/>
      <w:r>
        <w:t>xs:element</w:t>
      </w:r>
      <w:proofErr w:type="spellEnd"/>
      <w:proofErr w:type="gramEnd"/>
      <w:r>
        <w:t>&gt;</w:t>
      </w:r>
    </w:p>
    <w:p w14:paraId="2F1B6D5C"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tipoFlusso</w:t>
      </w:r>
      <w:proofErr w:type="spellEnd"/>
      <w:r>
        <w:t>"&gt;</w:t>
      </w:r>
    </w:p>
    <w:p w14:paraId="4A3F27F4" w14:textId="77777777" w:rsidR="00540A6D" w:rsidRDefault="00540A6D" w:rsidP="00540A6D">
      <w:r>
        <w:t xml:space="preserve">        &lt;</w:t>
      </w:r>
      <w:proofErr w:type="spellStart"/>
      <w:proofErr w:type="gramStart"/>
      <w:r>
        <w:t>xs:simpleType</w:t>
      </w:r>
      <w:proofErr w:type="spellEnd"/>
      <w:proofErr w:type="gramEnd"/>
      <w:r>
        <w:t>&gt;</w:t>
      </w:r>
    </w:p>
    <w:p w14:paraId="73ECAB0E" w14:textId="77777777" w:rsidR="00540A6D" w:rsidRDefault="00540A6D" w:rsidP="00540A6D">
      <w:r>
        <w:t xml:space="preserve">            </w:t>
      </w:r>
      <w:proofErr w:type="gramStart"/>
      <w:r>
        <w:t>&lt;!--</w:t>
      </w:r>
      <w:proofErr w:type="gramEnd"/>
      <w:r>
        <w:t>FORMATO--&gt;</w:t>
      </w:r>
    </w:p>
    <w:p w14:paraId="596B3C1C"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1EDDA1D" w14:textId="77777777" w:rsidR="00540A6D" w:rsidRDefault="00540A6D" w:rsidP="00540A6D">
      <w:r>
        <w:t xml:space="preserve">                </w:t>
      </w:r>
      <w:proofErr w:type="gramStart"/>
      <w:r>
        <w:t>&lt;!--</w:t>
      </w:r>
      <w:proofErr w:type="gramEnd"/>
      <w:r>
        <w:t>VALORI AMMESSI--&gt;</w:t>
      </w:r>
    </w:p>
    <w:p w14:paraId="1CD53925" w14:textId="77777777" w:rsidR="00540A6D" w:rsidRDefault="00540A6D" w:rsidP="00540A6D">
      <w:r>
        <w:lastRenderedPageBreak/>
        <w:t xml:space="preserve">                &lt;</w:t>
      </w:r>
      <w:proofErr w:type="spellStart"/>
      <w:proofErr w:type="gramStart"/>
      <w:r>
        <w:t>xs:enumeration</w:t>
      </w:r>
      <w:proofErr w:type="spellEnd"/>
      <w:proofErr w:type="gramEnd"/>
      <w:r>
        <w:t xml:space="preserve"> </w:t>
      </w:r>
      <w:proofErr w:type="spellStart"/>
      <w:r>
        <w:t>value</w:t>
      </w:r>
      <w:proofErr w:type="spellEnd"/>
      <w:r>
        <w:t>="SI"/&gt;</w:t>
      </w:r>
    </w:p>
    <w:p w14:paraId="3AFDF32C" w14:textId="77777777" w:rsidR="00540A6D" w:rsidRDefault="00540A6D" w:rsidP="00540A6D">
      <w:r>
        <w:t xml:space="preserve">            &lt;/</w:t>
      </w:r>
      <w:proofErr w:type="spellStart"/>
      <w:proofErr w:type="gramStart"/>
      <w:r>
        <w:t>xs:restriction</w:t>
      </w:r>
      <w:proofErr w:type="spellEnd"/>
      <w:proofErr w:type="gramEnd"/>
      <w:r>
        <w:t>&gt;</w:t>
      </w:r>
    </w:p>
    <w:p w14:paraId="3B66A857" w14:textId="77777777" w:rsidR="00540A6D" w:rsidRDefault="00540A6D" w:rsidP="00540A6D">
      <w:r>
        <w:t xml:space="preserve">        &lt;/</w:t>
      </w:r>
      <w:proofErr w:type="spellStart"/>
      <w:proofErr w:type="gramStart"/>
      <w:r>
        <w:t>xs:simpleType</w:t>
      </w:r>
      <w:proofErr w:type="spellEnd"/>
      <w:proofErr w:type="gramEnd"/>
      <w:r>
        <w:t>&gt;</w:t>
      </w:r>
    </w:p>
    <w:p w14:paraId="6C54E4C6" w14:textId="77777777" w:rsidR="00540A6D" w:rsidRDefault="00540A6D" w:rsidP="00540A6D">
      <w:r>
        <w:t xml:space="preserve">    &lt;/</w:t>
      </w:r>
      <w:proofErr w:type="spellStart"/>
      <w:proofErr w:type="gramStart"/>
      <w:r>
        <w:t>xs:element</w:t>
      </w:r>
      <w:proofErr w:type="spellEnd"/>
      <w:proofErr w:type="gramEnd"/>
      <w:r>
        <w:t>&gt;</w:t>
      </w:r>
    </w:p>
    <w:p w14:paraId="0FD97199"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annoCartellaTerritoriale</w:t>
      </w:r>
      <w:proofErr w:type="spellEnd"/>
      <w:r>
        <w:t>"&gt;</w:t>
      </w:r>
    </w:p>
    <w:p w14:paraId="23E7C331" w14:textId="77777777" w:rsidR="00540A6D" w:rsidRDefault="00540A6D" w:rsidP="00540A6D">
      <w:r>
        <w:t xml:space="preserve">        &lt;</w:t>
      </w:r>
      <w:proofErr w:type="spellStart"/>
      <w:proofErr w:type="gramStart"/>
      <w:r>
        <w:t>xs:simpleType</w:t>
      </w:r>
      <w:proofErr w:type="spellEnd"/>
      <w:proofErr w:type="gramEnd"/>
      <w:r>
        <w:t>&gt;</w:t>
      </w:r>
    </w:p>
    <w:p w14:paraId="0D37E2A8" w14:textId="77777777" w:rsidR="00540A6D" w:rsidRDefault="00540A6D" w:rsidP="00540A6D">
      <w:r>
        <w:t xml:space="preserve">            </w:t>
      </w:r>
      <w:proofErr w:type="gramStart"/>
      <w:r>
        <w:t>&lt;!--</w:t>
      </w:r>
      <w:proofErr w:type="gramEnd"/>
      <w:r>
        <w:t>FORMATO--&gt;</w:t>
      </w:r>
    </w:p>
    <w:p w14:paraId="33FEEED2"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xs:integer</w:t>
      </w:r>
      <w:proofErr w:type="spellEnd"/>
      <w:proofErr w:type="gramEnd"/>
      <w:r>
        <w:t>"&gt;</w:t>
      </w:r>
    </w:p>
    <w:p w14:paraId="561CB312" w14:textId="77777777" w:rsidR="00540A6D" w:rsidRDefault="00540A6D" w:rsidP="00540A6D">
      <w:r>
        <w:t xml:space="preserve">                </w:t>
      </w:r>
      <w:proofErr w:type="gramStart"/>
      <w:r>
        <w:t>&lt;!--</w:t>
      </w:r>
      <w:proofErr w:type="gramEnd"/>
      <w:r>
        <w:t>VALORI AMMESSI--&gt;</w:t>
      </w:r>
    </w:p>
    <w:p w14:paraId="260EB001" w14:textId="77777777" w:rsidR="00540A6D" w:rsidRDefault="00540A6D" w:rsidP="00540A6D">
      <w:r>
        <w:t xml:space="preserve">                &lt;</w:t>
      </w:r>
      <w:proofErr w:type="spellStart"/>
      <w:proofErr w:type="gramStart"/>
      <w:r>
        <w:t>xs:minInclusive</w:t>
      </w:r>
      <w:proofErr w:type="spellEnd"/>
      <w:proofErr w:type="gramEnd"/>
      <w:r>
        <w:t xml:space="preserve"> </w:t>
      </w:r>
      <w:proofErr w:type="spellStart"/>
      <w:r>
        <w:t>value</w:t>
      </w:r>
      <w:proofErr w:type="spellEnd"/>
      <w:r>
        <w:t>="1900"/&gt;</w:t>
      </w:r>
    </w:p>
    <w:p w14:paraId="1C82D083" w14:textId="77777777" w:rsidR="00540A6D" w:rsidRDefault="00540A6D" w:rsidP="00540A6D">
      <w:r>
        <w:t xml:space="preserve">                &lt;</w:t>
      </w:r>
      <w:proofErr w:type="spellStart"/>
      <w:proofErr w:type="gramStart"/>
      <w:r>
        <w:t>xs:maxInclusive</w:t>
      </w:r>
      <w:proofErr w:type="spellEnd"/>
      <w:proofErr w:type="gramEnd"/>
      <w:r>
        <w:t xml:space="preserve"> </w:t>
      </w:r>
      <w:proofErr w:type="spellStart"/>
      <w:r>
        <w:t>value</w:t>
      </w:r>
      <w:proofErr w:type="spellEnd"/>
      <w:r>
        <w:t>="2050"/&gt;</w:t>
      </w:r>
    </w:p>
    <w:p w14:paraId="6185E344" w14:textId="77777777" w:rsidR="00540A6D" w:rsidRDefault="00540A6D" w:rsidP="00540A6D">
      <w:r>
        <w:t xml:space="preserve">            &lt;/</w:t>
      </w:r>
      <w:proofErr w:type="spellStart"/>
      <w:proofErr w:type="gramStart"/>
      <w:r>
        <w:t>xs:restriction</w:t>
      </w:r>
      <w:proofErr w:type="spellEnd"/>
      <w:proofErr w:type="gramEnd"/>
      <w:r>
        <w:t>&gt;</w:t>
      </w:r>
    </w:p>
    <w:p w14:paraId="686C91F3" w14:textId="77777777" w:rsidR="00540A6D" w:rsidRDefault="00540A6D" w:rsidP="00540A6D">
      <w:r>
        <w:t xml:space="preserve">        &lt;/</w:t>
      </w:r>
      <w:proofErr w:type="spellStart"/>
      <w:proofErr w:type="gramStart"/>
      <w:r>
        <w:t>xs:simpleType</w:t>
      </w:r>
      <w:proofErr w:type="spellEnd"/>
      <w:proofErr w:type="gramEnd"/>
      <w:r>
        <w:t>&gt;</w:t>
      </w:r>
    </w:p>
    <w:p w14:paraId="282806D9" w14:textId="77777777" w:rsidR="00540A6D" w:rsidRDefault="00540A6D" w:rsidP="00540A6D">
      <w:r>
        <w:t xml:space="preserve">    &lt;/</w:t>
      </w:r>
      <w:proofErr w:type="spellStart"/>
      <w:proofErr w:type="gramStart"/>
      <w:r>
        <w:t>xs:element</w:t>
      </w:r>
      <w:proofErr w:type="spellEnd"/>
      <w:proofErr w:type="gramEnd"/>
      <w:r>
        <w:t>&gt;</w:t>
      </w:r>
    </w:p>
    <w:p w14:paraId="229B7811"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progressivoCartellaTerritoriale</w:t>
      </w:r>
      <w:proofErr w:type="spellEnd"/>
      <w:r>
        <w:t>"&gt;</w:t>
      </w:r>
    </w:p>
    <w:p w14:paraId="4159F7B9" w14:textId="77777777" w:rsidR="00540A6D" w:rsidRDefault="00540A6D" w:rsidP="00540A6D">
      <w:r>
        <w:t xml:space="preserve">        &lt;</w:t>
      </w:r>
      <w:proofErr w:type="spellStart"/>
      <w:proofErr w:type="gramStart"/>
      <w:r>
        <w:t>xs:simpleType</w:t>
      </w:r>
      <w:proofErr w:type="spellEnd"/>
      <w:proofErr w:type="gramEnd"/>
      <w:r>
        <w:t>&gt;</w:t>
      </w:r>
    </w:p>
    <w:p w14:paraId="33813BFD" w14:textId="77777777" w:rsidR="00540A6D" w:rsidRDefault="00540A6D" w:rsidP="00540A6D">
      <w:r>
        <w:t xml:space="preserve">            </w:t>
      </w:r>
      <w:proofErr w:type="gramStart"/>
      <w:r>
        <w:t>&lt;!--</w:t>
      </w:r>
      <w:proofErr w:type="gramEnd"/>
      <w:r>
        <w:t>FORMATO--&gt;</w:t>
      </w:r>
    </w:p>
    <w:p w14:paraId="7FE73332"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3A400A5" w14:textId="77777777" w:rsidR="00540A6D" w:rsidRDefault="00540A6D" w:rsidP="00540A6D">
      <w:r>
        <w:t xml:space="preserve">                </w:t>
      </w:r>
      <w:proofErr w:type="gramStart"/>
      <w:r>
        <w:t>&lt;!--</w:t>
      </w:r>
      <w:proofErr w:type="gramEnd"/>
      <w:r>
        <w:t>VALORI AMMESSI--&gt;</w:t>
      </w:r>
    </w:p>
    <w:p w14:paraId="25B9A0F8"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="[0-</w:t>
      </w:r>
      <w:proofErr w:type="gramStart"/>
      <w:r>
        <w:t>9]{</w:t>
      </w:r>
      <w:proofErr w:type="gramEnd"/>
      <w:r>
        <w:t>1,8}"/&gt;</w:t>
      </w:r>
    </w:p>
    <w:p w14:paraId="5D611A91" w14:textId="77777777" w:rsidR="00540A6D" w:rsidRDefault="00540A6D" w:rsidP="00540A6D">
      <w:r>
        <w:t xml:space="preserve">            &lt;/</w:t>
      </w:r>
      <w:proofErr w:type="spellStart"/>
      <w:proofErr w:type="gramStart"/>
      <w:r>
        <w:t>xs:restriction</w:t>
      </w:r>
      <w:proofErr w:type="spellEnd"/>
      <w:proofErr w:type="gramEnd"/>
      <w:r>
        <w:t>&gt;</w:t>
      </w:r>
    </w:p>
    <w:p w14:paraId="714509A9" w14:textId="77777777" w:rsidR="00540A6D" w:rsidRDefault="00540A6D" w:rsidP="00540A6D">
      <w:r>
        <w:t xml:space="preserve">        &lt;/</w:t>
      </w:r>
      <w:proofErr w:type="spellStart"/>
      <w:proofErr w:type="gramStart"/>
      <w:r>
        <w:t>xs:simpleType</w:t>
      </w:r>
      <w:proofErr w:type="spellEnd"/>
      <w:proofErr w:type="gramEnd"/>
      <w:r>
        <w:t>&gt;</w:t>
      </w:r>
    </w:p>
    <w:p w14:paraId="00908233" w14:textId="77777777" w:rsidR="00540A6D" w:rsidRDefault="00540A6D" w:rsidP="00540A6D">
      <w:r>
        <w:t xml:space="preserve">    &lt;/</w:t>
      </w:r>
      <w:proofErr w:type="spellStart"/>
      <w:proofErr w:type="gramStart"/>
      <w:r>
        <w:t>xs:element</w:t>
      </w:r>
      <w:proofErr w:type="spellEnd"/>
      <w:proofErr w:type="gramEnd"/>
      <w:r>
        <w:t>&gt;</w:t>
      </w:r>
    </w:p>
    <w:p w14:paraId="42DF7DEC"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codStrutturaErog</w:t>
      </w:r>
      <w:proofErr w:type="spellEnd"/>
      <w:r>
        <w:t>"&gt;</w:t>
      </w:r>
    </w:p>
    <w:p w14:paraId="12EEA4B3" w14:textId="77777777" w:rsidR="00540A6D" w:rsidRDefault="00540A6D" w:rsidP="00540A6D">
      <w:r>
        <w:t xml:space="preserve">        &lt;</w:t>
      </w:r>
      <w:proofErr w:type="spellStart"/>
      <w:proofErr w:type="gramStart"/>
      <w:r>
        <w:t>xs:simpleType</w:t>
      </w:r>
      <w:proofErr w:type="spellEnd"/>
      <w:proofErr w:type="gramEnd"/>
      <w:r>
        <w:t>&gt;</w:t>
      </w:r>
    </w:p>
    <w:p w14:paraId="68311D6C" w14:textId="77777777" w:rsidR="00540A6D" w:rsidRDefault="00540A6D" w:rsidP="00540A6D">
      <w:r>
        <w:t xml:space="preserve">            </w:t>
      </w:r>
      <w:proofErr w:type="gramStart"/>
      <w:r>
        <w:t>&lt;!--</w:t>
      </w:r>
      <w:proofErr w:type="gramEnd"/>
      <w:r>
        <w:t>FORMATO--&gt;</w:t>
      </w:r>
    </w:p>
    <w:p w14:paraId="3F42B37E"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CECBAE4" w14:textId="77777777" w:rsidR="00540A6D" w:rsidRDefault="00540A6D" w:rsidP="00540A6D">
      <w:r>
        <w:t xml:space="preserve">                </w:t>
      </w:r>
      <w:proofErr w:type="gramStart"/>
      <w:r>
        <w:t>&lt;!--</w:t>
      </w:r>
      <w:proofErr w:type="gramEnd"/>
      <w:r>
        <w:t>VALORI AMMESSI --&gt;</w:t>
      </w:r>
    </w:p>
    <w:p w14:paraId="20CAC008"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="([A-Z0-</w:t>
      </w:r>
      <w:proofErr w:type="gramStart"/>
      <w:r>
        <w:t>9]{</w:t>
      </w:r>
      <w:proofErr w:type="gramEnd"/>
      <w:r>
        <w:t>6,8})"/&gt;</w:t>
      </w:r>
    </w:p>
    <w:p w14:paraId="1D35A87C" w14:textId="77777777" w:rsidR="00540A6D" w:rsidRDefault="00540A6D" w:rsidP="00540A6D">
      <w:r>
        <w:t xml:space="preserve">            &lt;/</w:t>
      </w:r>
      <w:proofErr w:type="spellStart"/>
      <w:proofErr w:type="gramStart"/>
      <w:r>
        <w:t>xs:restriction</w:t>
      </w:r>
      <w:proofErr w:type="spellEnd"/>
      <w:proofErr w:type="gramEnd"/>
      <w:r>
        <w:t>&gt;</w:t>
      </w:r>
    </w:p>
    <w:p w14:paraId="2E8D4BA7" w14:textId="77777777" w:rsidR="00540A6D" w:rsidRDefault="00540A6D" w:rsidP="00540A6D">
      <w:r>
        <w:t xml:space="preserve">        &lt;/</w:t>
      </w:r>
      <w:proofErr w:type="spellStart"/>
      <w:proofErr w:type="gramStart"/>
      <w:r>
        <w:t>xs:simpleType</w:t>
      </w:r>
      <w:proofErr w:type="spellEnd"/>
      <w:proofErr w:type="gramEnd"/>
      <w:r>
        <w:t>&gt;</w:t>
      </w:r>
    </w:p>
    <w:p w14:paraId="7D9C1EC1" w14:textId="77777777" w:rsidR="00540A6D" w:rsidRDefault="00540A6D" w:rsidP="00540A6D">
      <w:r>
        <w:t xml:space="preserve">    &lt;/</w:t>
      </w:r>
      <w:proofErr w:type="spellStart"/>
      <w:proofErr w:type="gramStart"/>
      <w:r>
        <w:t>xs:element</w:t>
      </w:r>
      <w:proofErr w:type="spellEnd"/>
      <w:proofErr w:type="gramEnd"/>
      <w:r>
        <w:t>&gt;</w:t>
      </w:r>
    </w:p>
    <w:p w14:paraId="6954D131"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dataPresaInCarico</w:t>
      </w:r>
      <w:proofErr w:type="spellEnd"/>
      <w:r>
        <w:t>"&gt;</w:t>
      </w:r>
    </w:p>
    <w:p w14:paraId="75EA2109" w14:textId="77777777" w:rsidR="00540A6D" w:rsidRDefault="00540A6D" w:rsidP="00540A6D">
      <w:r>
        <w:t xml:space="preserve">        &lt;</w:t>
      </w:r>
      <w:proofErr w:type="spellStart"/>
      <w:proofErr w:type="gramStart"/>
      <w:r>
        <w:t>xs:simpleType</w:t>
      </w:r>
      <w:proofErr w:type="spellEnd"/>
      <w:proofErr w:type="gramEnd"/>
      <w:r>
        <w:t>&gt;</w:t>
      </w:r>
    </w:p>
    <w:p w14:paraId="3202471D" w14:textId="77777777" w:rsidR="00540A6D" w:rsidRDefault="00540A6D" w:rsidP="00540A6D">
      <w:r>
        <w:t xml:space="preserve">            </w:t>
      </w:r>
      <w:proofErr w:type="gramStart"/>
      <w:r>
        <w:t>&lt;!--</w:t>
      </w:r>
      <w:proofErr w:type="gramEnd"/>
      <w:r>
        <w:t>FORMATO--&gt;</w:t>
      </w:r>
    </w:p>
    <w:p w14:paraId="1C6EEC4B"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66BBB08" w14:textId="77777777" w:rsidR="00540A6D" w:rsidRDefault="00540A6D" w:rsidP="00540A6D">
      <w:r>
        <w:t xml:space="preserve">                </w:t>
      </w:r>
      <w:proofErr w:type="gramStart"/>
      <w:r>
        <w:t>&lt;!--</w:t>
      </w:r>
      <w:proofErr w:type="gramEnd"/>
      <w:r>
        <w:t xml:space="preserve">VALORI AMMESSI </w:t>
      </w:r>
      <w:proofErr w:type="spellStart"/>
      <w:r>
        <w:t>ddmmyyyy</w:t>
      </w:r>
      <w:proofErr w:type="spellEnd"/>
      <w:r>
        <w:t xml:space="preserve"> dal 01011900 a 31122099--&gt;</w:t>
      </w:r>
    </w:p>
    <w:p w14:paraId="4DF30E2D" w14:textId="77777777" w:rsidR="00540A6D" w:rsidRDefault="00540A6D" w:rsidP="00540A6D">
      <w:r>
        <w:t xml:space="preserve">                &lt;</w:t>
      </w:r>
      <w:proofErr w:type="spellStart"/>
      <w:proofErr w:type="gramStart"/>
      <w:r>
        <w:t>xs:pattern</w:t>
      </w:r>
      <w:proofErr w:type="spellEnd"/>
      <w:proofErr w:type="gramEnd"/>
      <w:r>
        <w:t xml:space="preserve"> value="(([</w:t>
      </w:r>
      <w:proofErr w:type="gramStart"/>
      <w:r>
        <w:t>0][</w:t>
      </w:r>
      <w:proofErr w:type="gramEnd"/>
      <w:r>
        <w:t>1-</w:t>
      </w:r>
      <w:proofErr w:type="gramStart"/>
      <w:r>
        <w:t>9]|</w:t>
      </w:r>
      <w:proofErr w:type="gramEnd"/>
      <w:r>
        <w:t>[1-</w:t>
      </w:r>
      <w:proofErr w:type="gramStart"/>
      <w:r>
        <w:t>2][</w:t>
      </w:r>
      <w:proofErr w:type="gramEnd"/>
      <w:r>
        <w:t>0-</w:t>
      </w:r>
      <w:proofErr w:type="gramStart"/>
      <w:r>
        <w:t>9]|</w:t>
      </w:r>
      <w:proofErr w:type="gramEnd"/>
      <w:r>
        <w:t>[</w:t>
      </w:r>
      <w:proofErr w:type="gramStart"/>
      <w:r>
        <w:t>3][</w:t>
      </w:r>
      <w:proofErr w:type="gramEnd"/>
      <w:r>
        <w:t>0-1</w:t>
      </w:r>
      <w:proofErr w:type="gramStart"/>
      <w:r>
        <w:t>])(</w:t>
      </w:r>
      <w:proofErr w:type="gramEnd"/>
      <w:r>
        <w:t>01|02|03|04|05|06|07|08|09|10|11|</w:t>
      </w:r>
      <w:proofErr w:type="gramStart"/>
      <w:r>
        <w:t>12)(</w:t>
      </w:r>
      <w:proofErr w:type="gramEnd"/>
      <w:r>
        <w:t>19|</w:t>
      </w:r>
      <w:proofErr w:type="gramStart"/>
      <w:r>
        <w:t>20)[</w:t>
      </w:r>
      <w:proofErr w:type="gramEnd"/>
      <w:r>
        <w:t>0-9]{2})"/&gt;</w:t>
      </w:r>
    </w:p>
    <w:p w14:paraId="0073C040" w14:textId="77777777" w:rsidR="00540A6D" w:rsidRDefault="00540A6D" w:rsidP="00540A6D">
      <w:r>
        <w:t xml:space="preserve">            &lt;/</w:t>
      </w:r>
      <w:proofErr w:type="spellStart"/>
      <w:proofErr w:type="gramStart"/>
      <w:r>
        <w:t>xs:restriction</w:t>
      </w:r>
      <w:proofErr w:type="spellEnd"/>
      <w:proofErr w:type="gramEnd"/>
      <w:r>
        <w:t>&gt;</w:t>
      </w:r>
    </w:p>
    <w:p w14:paraId="73A2F9F0" w14:textId="77777777" w:rsidR="00540A6D" w:rsidRDefault="00540A6D" w:rsidP="00540A6D">
      <w:r>
        <w:t xml:space="preserve">        &lt;/</w:t>
      </w:r>
      <w:proofErr w:type="spellStart"/>
      <w:proofErr w:type="gramStart"/>
      <w:r>
        <w:t>xs:simpleType</w:t>
      </w:r>
      <w:proofErr w:type="spellEnd"/>
      <w:proofErr w:type="gramEnd"/>
      <w:r>
        <w:t>&gt;</w:t>
      </w:r>
    </w:p>
    <w:p w14:paraId="4E5B7036" w14:textId="77777777" w:rsidR="00540A6D" w:rsidRDefault="00540A6D" w:rsidP="00540A6D">
      <w:r>
        <w:t xml:space="preserve">    &lt;/</w:t>
      </w:r>
      <w:proofErr w:type="spellStart"/>
      <w:proofErr w:type="gramStart"/>
      <w:r>
        <w:t>xs:element</w:t>
      </w:r>
      <w:proofErr w:type="spellEnd"/>
      <w:proofErr w:type="gramEnd"/>
      <w:r>
        <w:t>&gt;</w:t>
      </w:r>
    </w:p>
    <w:p w14:paraId="24ECAEF2"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IdRecord</w:t>
      </w:r>
      <w:proofErr w:type="spellEnd"/>
      <w:r>
        <w:t>"&gt;</w:t>
      </w:r>
    </w:p>
    <w:p w14:paraId="27003FE6" w14:textId="77777777" w:rsidR="00540A6D" w:rsidRDefault="00540A6D" w:rsidP="00540A6D">
      <w:r>
        <w:t xml:space="preserve">        &lt;</w:t>
      </w:r>
      <w:proofErr w:type="spellStart"/>
      <w:proofErr w:type="gramStart"/>
      <w:r>
        <w:t>xs:simpleType</w:t>
      </w:r>
      <w:proofErr w:type="spellEnd"/>
      <w:proofErr w:type="gramEnd"/>
      <w:r>
        <w:t>&gt;</w:t>
      </w:r>
    </w:p>
    <w:p w14:paraId="4FA0270E" w14:textId="77777777" w:rsidR="00540A6D" w:rsidRDefault="00540A6D" w:rsidP="00540A6D">
      <w:r>
        <w:t xml:space="preserve">            </w:t>
      </w:r>
      <w:proofErr w:type="gramStart"/>
      <w:r>
        <w:t>&lt;!--</w:t>
      </w:r>
      <w:proofErr w:type="gramEnd"/>
      <w:r>
        <w:t>FORMATO--&gt;</w:t>
      </w:r>
    </w:p>
    <w:p w14:paraId="4E072F62"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4B1A0A4" w14:textId="77777777" w:rsidR="00540A6D" w:rsidRDefault="00540A6D" w:rsidP="00540A6D">
      <w:r>
        <w:t xml:space="preserve">                </w:t>
      </w:r>
      <w:proofErr w:type="gramStart"/>
      <w:r>
        <w:t>&lt;!--</w:t>
      </w:r>
      <w:proofErr w:type="gramEnd"/>
      <w:r>
        <w:t>VALORI AMMESSI--&gt;</w:t>
      </w:r>
    </w:p>
    <w:p w14:paraId="2D6C657B"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="[0-</w:t>
      </w:r>
      <w:proofErr w:type="gramStart"/>
      <w:r>
        <w:t>9]{</w:t>
      </w:r>
      <w:proofErr w:type="gramEnd"/>
      <w:r>
        <w:t>1,20}"/&gt;</w:t>
      </w:r>
    </w:p>
    <w:p w14:paraId="327DF87A" w14:textId="77777777" w:rsidR="00540A6D" w:rsidRDefault="00540A6D" w:rsidP="00540A6D">
      <w:r>
        <w:t xml:space="preserve">            &lt;/</w:t>
      </w:r>
      <w:proofErr w:type="spellStart"/>
      <w:proofErr w:type="gramStart"/>
      <w:r>
        <w:t>xs:restriction</w:t>
      </w:r>
      <w:proofErr w:type="spellEnd"/>
      <w:proofErr w:type="gramEnd"/>
      <w:r>
        <w:t>&gt;</w:t>
      </w:r>
    </w:p>
    <w:p w14:paraId="25B21D2A" w14:textId="77777777" w:rsidR="00540A6D" w:rsidRDefault="00540A6D" w:rsidP="00540A6D">
      <w:r>
        <w:lastRenderedPageBreak/>
        <w:t xml:space="preserve">        &lt;/</w:t>
      </w:r>
      <w:proofErr w:type="spellStart"/>
      <w:proofErr w:type="gramStart"/>
      <w:r>
        <w:t>xs:simpleType</w:t>
      </w:r>
      <w:proofErr w:type="spellEnd"/>
      <w:proofErr w:type="gramEnd"/>
      <w:r>
        <w:t>&gt;</w:t>
      </w:r>
    </w:p>
    <w:p w14:paraId="3D159A9E" w14:textId="77777777" w:rsidR="00540A6D" w:rsidRDefault="00540A6D" w:rsidP="00540A6D">
      <w:r>
        <w:t xml:space="preserve">    &lt;/</w:t>
      </w:r>
      <w:proofErr w:type="spellStart"/>
      <w:proofErr w:type="gramStart"/>
      <w:r>
        <w:t>xs:element</w:t>
      </w:r>
      <w:proofErr w:type="spellEnd"/>
      <w:proofErr w:type="gramEnd"/>
      <w:r>
        <w:t>&gt;</w:t>
      </w:r>
    </w:p>
    <w:p w14:paraId="00D96862"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tipoMovimento</w:t>
      </w:r>
      <w:proofErr w:type="spellEnd"/>
      <w:r>
        <w:t>"&gt;</w:t>
      </w:r>
    </w:p>
    <w:p w14:paraId="2F8627EF" w14:textId="77777777" w:rsidR="00540A6D" w:rsidRDefault="00540A6D" w:rsidP="00540A6D">
      <w:r>
        <w:t xml:space="preserve">        &lt;</w:t>
      </w:r>
      <w:proofErr w:type="spellStart"/>
      <w:proofErr w:type="gramStart"/>
      <w:r>
        <w:t>xs:simpleType</w:t>
      </w:r>
      <w:proofErr w:type="spellEnd"/>
      <w:proofErr w:type="gramEnd"/>
      <w:r>
        <w:t>&gt;</w:t>
      </w:r>
    </w:p>
    <w:p w14:paraId="48B6B55F" w14:textId="77777777" w:rsidR="00540A6D" w:rsidRDefault="00540A6D" w:rsidP="00540A6D">
      <w:r>
        <w:t xml:space="preserve">            </w:t>
      </w:r>
      <w:proofErr w:type="gramStart"/>
      <w:r>
        <w:t>&lt;!--</w:t>
      </w:r>
      <w:proofErr w:type="gramEnd"/>
      <w:r>
        <w:t>FORMATO--&gt;</w:t>
      </w:r>
    </w:p>
    <w:p w14:paraId="2458CFAC"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E23C6A8" w14:textId="77777777" w:rsidR="00540A6D" w:rsidRDefault="00540A6D" w:rsidP="00540A6D">
      <w:r>
        <w:t xml:space="preserve">                </w:t>
      </w:r>
      <w:proofErr w:type="gramStart"/>
      <w:r>
        <w:t>&lt;!--</w:t>
      </w:r>
      <w:proofErr w:type="gramEnd"/>
      <w:r>
        <w:t>VALORI AMMESSI--&gt;</w:t>
      </w:r>
    </w:p>
    <w:p w14:paraId="3D891EAE"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="I"/&gt;</w:t>
      </w:r>
    </w:p>
    <w:p w14:paraId="506AD898"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="S"/&gt;</w:t>
      </w:r>
    </w:p>
    <w:p w14:paraId="2E0421D3"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="C"/&gt;</w:t>
      </w:r>
    </w:p>
    <w:p w14:paraId="6F9276FD" w14:textId="77777777" w:rsidR="00540A6D" w:rsidRDefault="00540A6D" w:rsidP="00540A6D">
      <w:r>
        <w:t xml:space="preserve">            &lt;/</w:t>
      </w:r>
      <w:proofErr w:type="spellStart"/>
      <w:proofErr w:type="gramStart"/>
      <w:r>
        <w:t>xs:restriction</w:t>
      </w:r>
      <w:proofErr w:type="spellEnd"/>
      <w:proofErr w:type="gramEnd"/>
      <w:r>
        <w:t>&gt;</w:t>
      </w:r>
    </w:p>
    <w:p w14:paraId="60EBB1DB" w14:textId="77777777" w:rsidR="00540A6D" w:rsidRDefault="00540A6D" w:rsidP="00540A6D">
      <w:r>
        <w:t xml:space="preserve">        &lt;/</w:t>
      </w:r>
      <w:proofErr w:type="spellStart"/>
      <w:proofErr w:type="gramStart"/>
      <w:r>
        <w:t>xs:simpleType</w:t>
      </w:r>
      <w:proofErr w:type="spellEnd"/>
      <w:proofErr w:type="gramEnd"/>
      <w:r>
        <w:t>&gt;</w:t>
      </w:r>
    </w:p>
    <w:p w14:paraId="4D1318C4" w14:textId="77777777" w:rsidR="00540A6D" w:rsidRDefault="00540A6D" w:rsidP="00540A6D">
      <w:r>
        <w:t xml:space="preserve">    &lt;/</w:t>
      </w:r>
      <w:proofErr w:type="spellStart"/>
      <w:proofErr w:type="gramStart"/>
      <w:r>
        <w:t>xs:element</w:t>
      </w:r>
      <w:proofErr w:type="spellEnd"/>
      <w:proofErr w:type="gramEnd"/>
      <w:r>
        <w:t>&gt;</w:t>
      </w:r>
    </w:p>
    <w:p w14:paraId="70A9FADB"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eventoValutazione</w:t>
      </w:r>
      <w:proofErr w:type="spellEnd"/>
      <w:r>
        <w:t>"&gt;</w:t>
      </w:r>
    </w:p>
    <w:p w14:paraId="440993BA" w14:textId="77777777" w:rsidR="00540A6D" w:rsidRDefault="00540A6D" w:rsidP="00540A6D">
      <w:r>
        <w:t xml:space="preserve">        &lt;</w:t>
      </w:r>
      <w:proofErr w:type="spellStart"/>
      <w:proofErr w:type="gramStart"/>
      <w:r>
        <w:t>xs:complexType</w:t>
      </w:r>
      <w:proofErr w:type="spellEnd"/>
      <w:proofErr w:type="gramEnd"/>
      <w:r>
        <w:t>&gt;</w:t>
      </w:r>
    </w:p>
    <w:p w14:paraId="3E751D43" w14:textId="77777777" w:rsidR="00540A6D" w:rsidRDefault="00540A6D" w:rsidP="00540A6D">
      <w:r>
        <w:t xml:space="preserve">            &lt;</w:t>
      </w:r>
      <w:proofErr w:type="spellStart"/>
      <w:proofErr w:type="gramStart"/>
      <w:r>
        <w:t>xs:sequence</w:t>
      </w:r>
      <w:proofErr w:type="spellEnd"/>
      <w:proofErr w:type="gramEnd"/>
      <w:r>
        <w:t>&gt;</w:t>
      </w:r>
    </w:p>
    <w:p w14:paraId="2DF07340" w14:textId="77777777" w:rsidR="00540A6D" w:rsidRDefault="00540A6D" w:rsidP="00540A6D"/>
    <w:p w14:paraId="7C8224E7"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dataValutazione</w:t>
      </w:r>
      <w:proofErr w:type="spellEnd"/>
      <w:r>
        <w:t>"/&gt;</w:t>
      </w:r>
    </w:p>
    <w:p w14:paraId="27CEBD23"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motivoValutazione</w:t>
      </w:r>
      <w:proofErr w:type="spellEnd"/>
      <w:r>
        <w:t>"/&gt;</w:t>
      </w:r>
    </w:p>
    <w:p w14:paraId="413AAE13"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confermaValutazionePrecedente</w:t>
      </w:r>
      <w:proofErr w:type="spellEnd"/>
      <w:r>
        <w:t>"/&gt;</w:t>
      </w:r>
    </w:p>
    <w:p w14:paraId="0334D7E3"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patologiaPrincipale</w:t>
      </w:r>
      <w:proofErr w:type="spellEnd"/>
      <w:r>
        <w:t>"/&gt;</w:t>
      </w:r>
    </w:p>
    <w:p w14:paraId="1D4ACFCC"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patologiaConcomitante</w:t>
      </w:r>
      <w:proofErr w:type="spellEnd"/>
      <w:r>
        <w:t>"/&gt;</w:t>
      </w:r>
    </w:p>
    <w:p w14:paraId="5A127EA8"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trattamentoSocioRiabilitativo</w:t>
      </w:r>
      <w:proofErr w:type="spellEnd"/>
      <w:r>
        <w:t>"/&gt;</w:t>
      </w:r>
    </w:p>
    <w:p w14:paraId="1291D0B2"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="autonomia"/&gt;</w:t>
      </w:r>
    </w:p>
    <w:p w14:paraId="7EFFF216"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gradoMobilita</w:t>
      </w:r>
      <w:proofErr w:type="spellEnd"/>
      <w:r>
        <w:t>"/&gt;</w:t>
      </w:r>
    </w:p>
    <w:p w14:paraId="3BF72363"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disturbiCognitivi</w:t>
      </w:r>
      <w:proofErr w:type="spellEnd"/>
      <w:r>
        <w:t>"/&gt;</w:t>
      </w:r>
    </w:p>
    <w:p w14:paraId="13156E4D"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disturbiComportamentali</w:t>
      </w:r>
      <w:proofErr w:type="spellEnd"/>
      <w:r>
        <w:t>"/&gt;</w:t>
      </w:r>
    </w:p>
    <w:p w14:paraId="38353193"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="comunicazione"/&gt;</w:t>
      </w:r>
    </w:p>
    <w:p w14:paraId="6BBBB7AE"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areaSensoriale</w:t>
      </w:r>
      <w:proofErr w:type="spellEnd"/>
      <w:r>
        <w:t>"/&gt;</w:t>
      </w:r>
    </w:p>
    <w:p w14:paraId="1B8281E7"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bisogniInternisticoAssistenziali</w:t>
      </w:r>
      <w:proofErr w:type="spellEnd"/>
      <w:r>
        <w:t>"/&gt;</w:t>
      </w:r>
    </w:p>
    <w:p w14:paraId="78BE3FC6"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stabilitaClinica</w:t>
      </w:r>
      <w:proofErr w:type="spellEnd"/>
      <w:r>
        <w:t>"/&gt;</w:t>
      </w:r>
    </w:p>
    <w:p w14:paraId="35A18C5C"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supportoCareGiver</w:t>
      </w:r>
      <w:proofErr w:type="spellEnd"/>
      <w:r>
        <w:t>"/&gt;</w:t>
      </w:r>
    </w:p>
    <w:p w14:paraId="119281F6"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supportoSociale</w:t>
      </w:r>
      <w:proofErr w:type="spellEnd"/>
      <w:r>
        <w:t>"/&gt;</w:t>
      </w:r>
    </w:p>
    <w:p w14:paraId="3C907A5B"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dispositiviProtesiOrtesi</w:t>
      </w:r>
      <w:proofErr w:type="spellEnd"/>
      <w:r>
        <w:t>"/&gt;</w:t>
      </w:r>
    </w:p>
    <w:p w14:paraId="0DB2D38C"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="ambitoInterventoPRI1"/&gt;</w:t>
      </w:r>
    </w:p>
    <w:p w14:paraId="206A5736"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="scalaClassificazioneDisabilita1"/&gt;</w:t>
      </w:r>
    </w:p>
    <w:p w14:paraId="2AA072AF"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="esitoValutazineDisabilita1"/&gt;</w:t>
      </w:r>
    </w:p>
    <w:p w14:paraId="685C62A9"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="ambitoInterventoPRI2"/&gt;</w:t>
      </w:r>
    </w:p>
    <w:p w14:paraId="3B41EB59"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="scalaClassificazioneDisabilita2"/&gt;</w:t>
      </w:r>
    </w:p>
    <w:p w14:paraId="6AEE9C22"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="esitoValutazineDisabilita2"/&gt;</w:t>
      </w:r>
    </w:p>
    <w:p w14:paraId="5EE8A648"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="ambitoInterventoPRI3"/&gt;</w:t>
      </w:r>
    </w:p>
    <w:p w14:paraId="1E400195"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="scalaClassificazioneDisabilita3"/&gt;</w:t>
      </w:r>
    </w:p>
    <w:p w14:paraId="18897A69"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="esitoValutazineDisabilita3"/&gt;</w:t>
      </w:r>
    </w:p>
    <w:p w14:paraId="6D29DA58"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="ambitoInterventoPRI4"/&gt;</w:t>
      </w:r>
    </w:p>
    <w:p w14:paraId="79AA57C1"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="scalaClassificazioneDisabilita4"/&gt;</w:t>
      </w:r>
    </w:p>
    <w:p w14:paraId="16F575A3"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="esitoValutazineDisabilita4"/&gt;</w:t>
      </w:r>
    </w:p>
    <w:p w14:paraId="61AE9EB1"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="ambitoInterventoPRI5"/&gt;</w:t>
      </w:r>
    </w:p>
    <w:p w14:paraId="030ADA26"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="scalaClassificazioneDisabilita5"/&gt;</w:t>
      </w:r>
    </w:p>
    <w:p w14:paraId="525FA238"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="esitoValutazineDisabilita5"/&gt;</w:t>
      </w:r>
    </w:p>
    <w:p w14:paraId="39DF23F3" w14:textId="77777777" w:rsidR="00540A6D" w:rsidRDefault="00540A6D" w:rsidP="00540A6D">
      <w:r>
        <w:lastRenderedPageBreak/>
        <w:t xml:space="preserve">                &lt;</w:t>
      </w:r>
      <w:proofErr w:type="spellStart"/>
      <w:proofErr w:type="gramStart"/>
      <w:r>
        <w:t>xs:element</w:t>
      </w:r>
      <w:proofErr w:type="spellEnd"/>
      <w:proofErr w:type="gramEnd"/>
      <w:r>
        <w:t xml:space="preserve"> </w:t>
      </w:r>
      <w:proofErr w:type="spellStart"/>
      <w:r>
        <w:t>ref</w:t>
      </w:r>
      <w:proofErr w:type="spellEnd"/>
      <w:r>
        <w:t>="ambitoInterventoPRI6"/&gt;</w:t>
      </w:r>
    </w:p>
    <w:p w14:paraId="4072F772"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="scalaClassificazioneDisabilita6"/&gt;</w:t>
      </w:r>
    </w:p>
    <w:p w14:paraId="158BA5E9"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="esitoValutazineDisabilita6"/&gt;</w:t>
      </w:r>
    </w:p>
    <w:p w14:paraId="296898CA" w14:textId="77777777" w:rsidR="00540A6D" w:rsidRDefault="00540A6D" w:rsidP="00540A6D">
      <w:r>
        <w:t xml:space="preserve">            &lt;/</w:t>
      </w:r>
      <w:proofErr w:type="spellStart"/>
      <w:proofErr w:type="gramStart"/>
      <w:r>
        <w:t>xs:sequence</w:t>
      </w:r>
      <w:proofErr w:type="spellEnd"/>
      <w:proofErr w:type="gramEnd"/>
      <w:r>
        <w:t>&gt;</w:t>
      </w:r>
    </w:p>
    <w:p w14:paraId="2CBA3941" w14:textId="77777777" w:rsidR="00540A6D" w:rsidRDefault="00540A6D" w:rsidP="00540A6D">
      <w:r>
        <w:t xml:space="preserve">        &lt;/</w:t>
      </w:r>
      <w:proofErr w:type="spellStart"/>
      <w:proofErr w:type="gramStart"/>
      <w:r>
        <w:t>xs:complexType</w:t>
      </w:r>
      <w:proofErr w:type="spellEnd"/>
      <w:proofErr w:type="gramEnd"/>
      <w:r>
        <w:t>&gt;</w:t>
      </w:r>
    </w:p>
    <w:p w14:paraId="7F332B1B" w14:textId="77777777" w:rsidR="00540A6D" w:rsidRDefault="00540A6D" w:rsidP="00540A6D">
      <w:r>
        <w:t xml:space="preserve">    &lt;/</w:t>
      </w:r>
      <w:proofErr w:type="spellStart"/>
      <w:proofErr w:type="gramStart"/>
      <w:r>
        <w:t>xs:element</w:t>
      </w:r>
      <w:proofErr w:type="spellEnd"/>
      <w:proofErr w:type="gramEnd"/>
      <w:r>
        <w:t>&gt;</w:t>
      </w:r>
    </w:p>
    <w:p w14:paraId="6909A95C" w14:textId="77777777" w:rsidR="00540A6D" w:rsidRDefault="00540A6D" w:rsidP="00540A6D"/>
    <w:p w14:paraId="32B326AF"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dataValutazione</w:t>
      </w:r>
      <w:proofErr w:type="spellEnd"/>
      <w:r>
        <w:t>"&gt;</w:t>
      </w:r>
    </w:p>
    <w:p w14:paraId="1DDFCF82" w14:textId="77777777" w:rsidR="00540A6D" w:rsidRDefault="00540A6D" w:rsidP="00540A6D">
      <w:r>
        <w:t xml:space="preserve">        &lt;</w:t>
      </w:r>
      <w:proofErr w:type="spellStart"/>
      <w:proofErr w:type="gramStart"/>
      <w:r>
        <w:t>xs:simpleType</w:t>
      </w:r>
      <w:proofErr w:type="spellEnd"/>
      <w:proofErr w:type="gramEnd"/>
      <w:r>
        <w:t>&gt;</w:t>
      </w:r>
    </w:p>
    <w:p w14:paraId="2E287017" w14:textId="77777777" w:rsidR="00540A6D" w:rsidRDefault="00540A6D" w:rsidP="00540A6D">
      <w:r>
        <w:t xml:space="preserve">            </w:t>
      </w:r>
      <w:proofErr w:type="gramStart"/>
      <w:r>
        <w:t>&lt;!--</w:t>
      </w:r>
      <w:proofErr w:type="gramEnd"/>
      <w:r>
        <w:t>FORMATO--&gt;</w:t>
      </w:r>
    </w:p>
    <w:p w14:paraId="6060EF3B"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1C69237" w14:textId="77777777" w:rsidR="00540A6D" w:rsidRDefault="00540A6D" w:rsidP="00540A6D">
      <w:r>
        <w:t xml:space="preserve">                </w:t>
      </w:r>
      <w:proofErr w:type="gramStart"/>
      <w:r>
        <w:t>&lt;!--</w:t>
      </w:r>
      <w:proofErr w:type="gramEnd"/>
      <w:r>
        <w:t xml:space="preserve">VALORI AMMESSI </w:t>
      </w:r>
      <w:proofErr w:type="spellStart"/>
      <w:r>
        <w:t>ddmmyyyy</w:t>
      </w:r>
      <w:proofErr w:type="spellEnd"/>
      <w:r>
        <w:t xml:space="preserve"> dal 01011900 a 31122099--&gt;</w:t>
      </w:r>
    </w:p>
    <w:p w14:paraId="39E3EB0C" w14:textId="77777777" w:rsidR="00540A6D" w:rsidRDefault="00540A6D" w:rsidP="00540A6D">
      <w:r>
        <w:t xml:space="preserve">                &lt;</w:t>
      </w:r>
      <w:proofErr w:type="spellStart"/>
      <w:proofErr w:type="gramStart"/>
      <w:r>
        <w:t>xs:pattern</w:t>
      </w:r>
      <w:proofErr w:type="spellEnd"/>
      <w:proofErr w:type="gramEnd"/>
      <w:r>
        <w:t xml:space="preserve"> value="(([</w:t>
      </w:r>
      <w:proofErr w:type="gramStart"/>
      <w:r>
        <w:t>0][</w:t>
      </w:r>
      <w:proofErr w:type="gramEnd"/>
      <w:r>
        <w:t>1-</w:t>
      </w:r>
      <w:proofErr w:type="gramStart"/>
      <w:r>
        <w:t>9]|</w:t>
      </w:r>
      <w:proofErr w:type="gramEnd"/>
      <w:r>
        <w:t>[1-</w:t>
      </w:r>
      <w:proofErr w:type="gramStart"/>
      <w:r>
        <w:t>2][</w:t>
      </w:r>
      <w:proofErr w:type="gramEnd"/>
      <w:r>
        <w:t>0-</w:t>
      </w:r>
      <w:proofErr w:type="gramStart"/>
      <w:r>
        <w:t>9]|</w:t>
      </w:r>
      <w:proofErr w:type="gramEnd"/>
      <w:r>
        <w:t>[</w:t>
      </w:r>
      <w:proofErr w:type="gramStart"/>
      <w:r>
        <w:t>3][</w:t>
      </w:r>
      <w:proofErr w:type="gramEnd"/>
      <w:r>
        <w:t>0-1</w:t>
      </w:r>
      <w:proofErr w:type="gramStart"/>
      <w:r>
        <w:t>])(</w:t>
      </w:r>
      <w:proofErr w:type="gramEnd"/>
      <w:r>
        <w:t>01|02|03|04|05|06|07|08|09|10|11|</w:t>
      </w:r>
      <w:proofErr w:type="gramStart"/>
      <w:r>
        <w:t>12)(</w:t>
      </w:r>
      <w:proofErr w:type="gramEnd"/>
      <w:r>
        <w:t>19|</w:t>
      </w:r>
      <w:proofErr w:type="gramStart"/>
      <w:r>
        <w:t>20)[</w:t>
      </w:r>
      <w:proofErr w:type="gramEnd"/>
      <w:r>
        <w:t>0-9]{2})"/&gt;</w:t>
      </w:r>
    </w:p>
    <w:p w14:paraId="77BD057F" w14:textId="77777777" w:rsidR="00540A6D" w:rsidRDefault="00540A6D" w:rsidP="00540A6D">
      <w:r>
        <w:t xml:space="preserve">            &lt;/</w:t>
      </w:r>
      <w:proofErr w:type="spellStart"/>
      <w:proofErr w:type="gramStart"/>
      <w:r>
        <w:t>xs:restriction</w:t>
      </w:r>
      <w:proofErr w:type="spellEnd"/>
      <w:proofErr w:type="gramEnd"/>
      <w:r>
        <w:t>&gt;</w:t>
      </w:r>
    </w:p>
    <w:p w14:paraId="2988DDB0" w14:textId="77777777" w:rsidR="00540A6D" w:rsidRDefault="00540A6D" w:rsidP="00540A6D">
      <w:r>
        <w:t xml:space="preserve">        &lt;/</w:t>
      </w:r>
      <w:proofErr w:type="spellStart"/>
      <w:proofErr w:type="gramStart"/>
      <w:r>
        <w:t>xs:simpleType</w:t>
      </w:r>
      <w:proofErr w:type="spellEnd"/>
      <w:proofErr w:type="gramEnd"/>
      <w:r>
        <w:t>&gt;</w:t>
      </w:r>
    </w:p>
    <w:p w14:paraId="02AD68DB" w14:textId="77777777" w:rsidR="00540A6D" w:rsidRDefault="00540A6D" w:rsidP="00540A6D">
      <w:r>
        <w:t xml:space="preserve">    &lt;/</w:t>
      </w:r>
      <w:proofErr w:type="spellStart"/>
      <w:proofErr w:type="gramStart"/>
      <w:r>
        <w:t>xs:element</w:t>
      </w:r>
      <w:proofErr w:type="spellEnd"/>
      <w:proofErr w:type="gramEnd"/>
      <w:r>
        <w:t>&gt;</w:t>
      </w:r>
    </w:p>
    <w:p w14:paraId="519C4AB6"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motivoValutazione</w:t>
      </w:r>
      <w:proofErr w:type="spellEnd"/>
      <w:r>
        <w:t>"&gt;</w:t>
      </w:r>
    </w:p>
    <w:p w14:paraId="73EB07F3" w14:textId="77777777" w:rsidR="00540A6D" w:rsidRDefault="00540A6D" w:rsidP="00540A6D">
      <w:r>
        <w:t xml:space="preserve">        &lt;</w:t>
      </w:r>
      <w:proofErr w:type="spellStart"/>
      <w:proofErr w:type="gramStart"/>
      <w:r>
        <w:t>xs:simpleType</w:t>
      </w:r>
      <w:proofErr w:type="spellEnd"/>
      <w:proofErr w:type="gramEnd"/>
      <w:r>
        <w:t>&gt;</w:t>
      </w:r>
    </w:p>
    <w:p w14:paraId="1A9CF256" w14:textId="77777777" w:rsidR="00540A6D" w:rsidRDefault="00540A6D" w:rsidP="00540A6D">
      <w:r>
        <w:t xml:space="preserve">            </w:t>
      </w:r>
      <w:proofErr w:type="gramStart"/>
      <w:r>
        <w:t>&lt;!--</w:t>
      </w:r>
      <w:proofErr w:type="gramEnd"/>
      <w:r>
        <w:t>FORMATO--&gt;</w:t>
      </w:r>
    </w:p>
    <w:p w14:paraId="120986DD"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128799EA" w14:textId="77777777" w:rsidR="00540A6D" w:rsidRDefault="00540A6D" w:rsidP="00540A6D">
      <w:r>
        <w:t xml:space="preserve">                </w:t>
      </w:r>
      <w:proofErr w:type="gramStart"/>
      <w:r>
        <w:t>&lt;!--</w:t>
      </w:r>
      <w:proofErr w:type="gramEnd"/>
      <w:r>
        <w:t>VALORI AMMESSI--&gt;</w:t>
      </w:r>
    </w:p>
    <w:p w14:paraId="77286060"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63062FD2"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7F656952"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="3"/&gt;</w:t>
      </w:r>
    </w:p>
    <w:p w14:paraId="70866D6A" w14:textId="77777777" w:rsidR="00540A6D" w:rsidRDefault="00540A6D" w:rsidP="00540A6D">
      <w:r>
        <w:t xml:space="preserve">            &lt;/</w:t>
      </w:r>
      <w:proofErr w:type="spellStart"/>
      <w:proofErr w:type="gramStart"/>
      <w:r>
        <w:t>xs:restriction</w:t>
      </w:r>
      <w:proofErr w:type="spellEnd"/>
      <w:proofErr w:type="gramEnd"/>
      <w:r>
        <w:t>&gt;</w:t>
      </w:r>
    </w:p>
    <w:p w14:paraId="70207ACF" w14:textId="77777777" w:rsidR="00540A6D" w:rsidRDefault="00540A6D" w:rsidP="00540A6D">
      <w:r>
        <w:t xml:space="preserve">        &lt;/</w:t>
      </w:r>
      <w:proofErr w:type="spellStart"/>
      <w:proofErr w:type="gramStart"/>
      <w:r>
        <w:t>xs:simpleType</w:t>
      </w:r>
      <w:proofErr w:type="spellEnd"/>
      <w:proofErr w:type="gramEnd"/>
      <w:r>
        <w:t>&gt;</w:t>
      </w:r>
    </w:p>
    <w:p w14:paraId="2914486B" w14:textId="77777777" w:rsidR="00540A6D" w:rsidRDefault="00540A6D" w:rsidP="00540A6D">
      <w:r>
        <w:t xml:space="preserve">    &lt;/</w:t>
      </w:r>
      <w:proofErr w:type="spellStart"/>
      <w:proofErr w:type="gramStart"/>
      <w:r>
        <w:t>xs:element</w:t>
      </w:r>
      <w:proofErr w:type="spellEnd"/>
      <w:proofErr w:type="gramEnd"/>
      <w:r>
        <w:t>&gt;</w:t>
      </w:r>
    </w:p>
    <w:p w14:paraId="0A2AF609"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confermaValutazionePrecedente</w:t>
      </w:r>
      <w:proofErr w:type="spellEnd"/>
      <w:r>
        <w:t>"&gt;</w:t>
      </w:r>
    </w:p>
    <w:p w14:paraId="2D2D5D7C" w14:textId="77777777" w:rsidR="00540A6D" w:rsidRDefault="00540A6D" w:rsidP="00540A6D">
      <w:r>
        <w:t xml:space="preserve">        &lt;</w:t>
      </w:r>
      <w:proofErr w:type="spellStart"/>
      <w:proofErr w:type="gramStart"/>
      <w:r>
        <w:t>xs:simpleType</w:t>
      </w:r>
      <w:proofErr w:type="spellEnd"/>
      <w:proofErr w:type="gramEnd"/>
      <w:r>
        <w:t>&gt;</w:t>
      </w:r>
    </w:p>
    <w:p w14:paraId="406829F3" w14:textId="77777777" w:rsidR="00540A6D" w:rsidRDefault="00540A6D" w:rsidP="00540A6D">
      <w:r>
        <w:t xml:space="preserve">            </w:t>
      </w:r>
      <w:proofErr w:type="gramStart"/>
      <w:r>
        <w:t>&lt;!--</w:t>
      </w:r>
      <w:proofErr w:type="gramEnd"/>
      <w:r>
        <w:t>FORMATO--&gt;</w:t>
      </w:r>
    </w:p>
    <w:p w14:paraId="771E2930"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5B1F1571" w14:textId="77777777" w:rsidR="00540A6D" w:rsidRDefault="00540A6D" w:rsidP="00540A6D">
      <w:r>
        <w:t xml:space="preserve">                </w:t>
      </w:r>
      <w:proofErr w:type="gramStart"/>
      <w:r>
        <w:t>&lt;!--</w:t>
      </w:r>
      <w:proofErr w:type="gramEnd"/>
      <w:r>
        <w:t>VALORI AMMESSI--&gt;</w:t>
      </w:r>
    </w:p>
    <w:p w14:paraId="52866565"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08ECA943"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7A263372" w14:textId="77777777" w:rsidR="00540A6D" w:rsidRDefault="00540A6D" w:rsidP="00540A6D">
      <w:r>
        <w:t xml:space="preserve">            &lt;/</w:t>
      </w:r>
      <w:proofErr w:type="spellStart"/>
      <w:proofErr w:type="gramStart"/>
      <w:r>
        <w:t>xs:restriction</w:t>
      </w:r>
      <w:proofErr w:type="spellEnd"/>
      <w:proofErr w:type="gramEnd"/>
      <w:r>
        <w:t>&gt;</w:t>
      </w:r>
    </w:p>
    <w:p w14:paraId="2690A0E4" w14:textId="77777777" w:rsidR="00540A6D" w:rsidRDefault="00540A6D" w:rsidP="00540A6D">
      <w:r>
        <w:t xml:space="preserve">        &lt;/</w:t>
      </w:r>
      <w:proofErr w:type="spellStart"/>
      <w:proofErr w:type="gramStart"/>
      <w:r>
        <w:t>xs:simpleType</w:t>
      </w:r>
      <w:proofErr w:type="spellEnd"/>
      <w:proofErr w:type="gramEnd"/>
      <w:r>
        <w:t>&gt;</w:t>
      </w:r>
    </w:p>
    <w:p w14:paraId="157903B4" w14:textId="77777777" w:rsidR="00540A6D" w:rsidRDefault="00540A6D" w:rsidP="00540A6D">
      <w:r>
        <w:t xml:space="preserve">    &lt;/</w:t>
      </w:r>
      <w:proofErr w:type="spellStart"/>
      <w:proofErr w:type="gramStart"/>
      <w:r>
        <w:t>xs:element</w:t>
      </w:r>
      <w:proofErr w:type="spellEnd"/>
      <w:proofErr w:type="gramEnd"/>
      <w:r>
        <w:t>&gt;</w:t>
      </w:r>
    </w:p>
    <w:p w14:paraId="5E8FBEB2"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patologiaPrincipale</w:t>
      </w:r>
      <w:proofErr w:type="spellEnd"/>
      <w:r>
        <w:t>"&gt;</w:t>
      </w:r>
    </w:p>
    <w:p w14:paraId="4B93963E" w14:textId="77777777" w:rsidR="00540A6D" w:rsidRDefault="00540A6D" w:rsidP="00540A6D">
      <w:r>
        <w:t xml:space="preserve">        &lt;</w:t>
      </w:r>
      <w:proofErr w:type="spellStart"/>
      <w:proofErr w:type="gramStart"/>
      <w:r>
        <w:t>xs:simpleType</w:t>
      </w:r>
      <w:proofErr w:type="spellEnd"/>
      <w:proofErr w:type="gramEnd"/>
      <w:r>
        <w:t>&gt;</w:t>
      </w:r>
    </w:p>
    <w:p w14:paraId="77F7B1B8" w14:textId="77777777" w:rsidR="00540A6D" w:rsidRDefault="00540A6D" w:rsidP="00540A6D">
      <w:r>
        <w:t xml:space="preserve">            </w:t>
      </w:r>
      <w:proofErr w:type="gramStart"/>
      <w:r>
        <w:t>&lt;!--</w:t>
      </w:r>
      <w:proofErr w:type="gramEnd"/>
      <w:r>
        <w:t>FORMATO--&gt;</w:t>
      </w:r>
    </w:p>
    <w:p w14:paraId="7469E0F1"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1CE77C8F" w14:textId="77777777" w:rsidR="00540A6D" w:rsidRDefault="00540A6D" w:rsidP="00540A6D">
      <w:r>
        <w:t xml:space="preserve">                </w:t>
      </w:r>
      <w:proofErr w:type="gramStart"/>
      <w:r>
        <w:t>&lt;!--</w:t>
      </w:r>
      <w:proofErr w:type="gramEnd"/>
      <w:r>
        <w:t>VALORI AMMESSI--&gt;</w:t>
      </w:r>
    </w:p>
    <w:p w14:paraId="77A228ED"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="[A-Z0-</w:t>
      </w:r>
      <w:proofErr w:type="gramStart"/>
      <w:r>
        <w:t>9]{</w:t>
      </w:r>
      <w:proofErr w:type="gramEnd"/>
      <w:r>
        <w:t>3,5}"/&gt;</w:t>
      </w:r>
    </w:p>
    <w:p w14:paraId="23090808" w14:textId="77777777" w:rsidR="00540A6D" w:rsidRDefault="00540A6D" w:rsidP="00540A6D">
      <w:r>
        <w:t xml:space="preserve">            &lt;/</w:t>
      </w:r>
      <w:proofErr w:type="spellStart"/>
      <w:proofErr w:type="gramStart"/>
      <w:r>
        <w:t>xs:restriction</w:t>
      </w:r>
      <w:proofErr w:type="spellEnd"/>
      <w:proofErr w:type="gramEnd"/>
      <w:r>
        <w:t>&gt;</w:t>
      </w:r>
    </w:p>
    <w:p w14:paraId="2C85DF2B" w14:textId="77777777" w:rsidR="00540A6D" w:rsidRDefault="00540A6D" w:rsidP="00540A6D">
      <w:r>
        <w:t xml:space="preserve">        &lt;/</w:t>
      </w:r>
      <w:proofErr w:type="spellStart"/>
      <w:proofErr w:type="gramStart"/>
      <w:r>
        <w:t>xs:simpleType</w:t>
      </w:r>
      <w:proofErr w:type="spellEnd"/>
      <w:proofErr w:type="gramEnd"/>
      <w:r>
        <w:t>&gt;</w:t>
      </w:r>
    </w:p>
    <w:p w14:paraId="26CF3A4E" w14:textId="77777777" w:rsidR="00540A6D" w:rsidRDefault="00540A6D" w:rsidP="00540A6D">
      <w:r>
        <w:t xml:space="preserve">    &lt;/</w:t>
      </w:r>
      <w:proofErr w:type="spellStart"/>
      <w:proofErr w:type="gramStart"/>
      <w:r>
        <w:t>xs:element</w:t>
      </w:r>
      <w:proofErr w:type="spellEnd"/>
      <w:proofErr w:type="gramEnd"/>
      <w:r>
        <w:t>&gt;</w:t>
      </w:r>
    </w:p>
    <w:p w14:paraId="76FC9953"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patologiaConcomitante</w:t>
      </w:r>
      <w:proofErr w:type="spellEnd"/>
      <w:r>
        <w:t>"&gt;</w:t>
      </w:r>
    </w:p>
    <w:p w14:paraId="539300EF" w14:textId="77777777" w:rsidR="00540A6D" w:rsidRDefault="00540A6D" w:rsidP="00540A6D">
      <w:r>
        <w:t xml:space="preserve">        &lt;</w:t>
      </w:r>
      <w:proofErr w:type="spellStart"/>
      <w:proofErr w:type="gramStart"/>
      <w:r>
        <w:t>xs:simpleType</w:t>
      </w:r>
      <w:proofErr w:type="spellEnd"/>
      <w:proofErr w:type="gramEnd"/>
      <w:r>
        <w:t>&gt;</w:t>
      </w:r>
    </w:p>
    <w:p w14:paraId="4997AD5C" w14:textId="77777777" w:rsidR="00540A6D" w:rsidRDefault="00540A6D" w:rsidP="00540A6D">
      <w:r>
        <w:lastRenderedPageBreak/>
        <w:t xml:space="preserve">            </w:t>
      </w:r>
      <w:proofErr w:type="gramStart"/>
      <w:r>
        <w:t>&lt;!--</w:t>
      </w:r>
      <w:proofErr w:type="gramEnd"/>
      <w:r>
        <w:t>FORMATO--&gt;</w:t>
      </w:r>
    </w:p>
    <w:p w14:paraId="5AE288C6"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3FA5F26A" w14:textId="77777777" w:rsidR="00540A6D" w:rsidRDefault="00540A6D" w:rsidP="00540A6D">
      <w:r>
        <w:t xml:space="preserve">                </w:t>
      </w:r>
      <w:proofErr w:type="gramStart"/>
      <w:r>
        <w:t>&lt;!--</w:t>
      </w:r>
      <w:proofErr w:type="gramEnd"/>
      <w:r>
        <w:t>VALORI AMMESSI--&gt;</w:t>
      </w:r>
    </w:p>
    <w:p w14:paraId="5C51A838"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="([A-Z0-</w:t>
      </w:r>
      <w:proofErr w:type="gramStart"/>
      <w:r>
        <w:t>9]{</w:t>
      </w:r>
      <w:proofErr w:type="gramEnd"/>
      <w:r>
        <w:t>3,5})?"/&gt;</w:t>
      </w:r>
    </w:p>
    <w:p w14:paraId="43AF52C5" w14:textId="77777777" w:rsidR="00540A6D" w:rsidRDefault="00540A6D" w:rsidP="00540A6D">
      <w:r>
        <w:t xml:space="preserve">            &lt;/</w:t>
      </w:r>
      <w:proofErr w:type="spellStart"/>
      <w:proofErr w:type="gramStart"/>
      <w:r>
        <w:t>xs:restriction</w:t>
      </w:r>
      <w:proofErr w:type="spellEnd"/>
      <w:proofErr w:type="gramEnd"/>
      <w:r>
        <w:t>&gt;</w:t>
      </w:r>
    </w:p>
    <w:p w14:paraId="38073505" w14:textId="77777777" w:rsidR="00540A6D" w:rsidRDefault="00540A6D" w:rsidP="00540A6D">
      <w:r>
        <w:t xml:space="preserve">        &lt;/</w:t>
      </w:r>
      <w:proofErr w:type="spellStart"/>
      <w:proofErr w:type="gramStart"/>
      <w:r>
        <w:t>xs:simpleType</w:t>
      </w:r>
      <w:proofErr w:type="spellEnd"/>
      <w:proofErr w:type="gramEnd"/>
      <w:r>
        <w:t>&gt;</w:t>
      </w:r>
    </w:p>
    <w:p w14:paraId="0789D869" w14:textId="77777777" w:rsidR="00540A6D" w:rsidRDefault="00540A6D" w:rsidP="00540A6D">
      <w:r>
        <w:t xml:space="preserve">    &lt;/</w:t>
      </w:r>
      <w:proofErr w:type="spellStart"/>
      <w:proofErr w:type="gramStart"/>
      <w:r>
        <w:t>xs:element</w:t>
      </w:r>
      <w:proofErr w:type="spellEnd"/>
      <w:proofErr w:type="gramEnd"/>
      <w:r>
        <w:t>&gt;</w:t>
      </w:r>
    </w:p>
    <w:p w14:paraId="4E3FF495"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trattamentoSocioRiabilitativo</w:t>
      </w:r>
      <w:proofErr w:type="spellEnd"/>
      <w:r>
        <w:t>"&gt;</w:t>
      </w:r>
    </w:p>
    <w:p w14:paraId="0696DA10" w14:textId="77777777" w:rsidR="00540A6D" w:rsidRDefault="00540A6D" w:rsidP="00540A6D">
      <w:r>
        <w:t xml:space="preserve">        &lt;</w:t>
      </w:r>
      <w:proofErr w:type="spellStart"/>
      <w:proofErr w:type="gramStart"/>
      <w:r>
        <w:t>xs:simpleType</w:t>
      </w:r>
      <w:proofErr w:type="spellEnd"/>
      <w:proofErr w:type="gramEnd"/>
      <w:r>
        <w:t>&gt;</w:t>
      </w:r>
    </w:p>
    <w:p w14:paraId="64385ACC" w14:textId="77777777" w:rsidR="00540A6D" w:rsidRDefault="00540A6D" w:rsidP="00540A6D">
      <w:r>
        <w:t xml:space="preserve">            </w:t>
      </w:r>
      <w:proofErr w:type="gramStart"/>
      <w:r>
        <w:t>&lt;!--</w:t>
      </w:r>
      <w:proofErr w:type="gramEnd"/>
      <w:r>
        <w:t>FORMATO--&gt;</w:t>
      </w:r>
    </w:p>
    <w:p w14:paraId="61002CC8"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5EC2EB57" w14:textId="77777777" w:rsidR="00540A6D" w:rsidRDefault="00540A6D" w:rsidP="00540A6D">
      <w:r>
        <w:t xml:space="preserve">                </w:t>
      </w:r>
      <w:proofErr w:type="gramStart"/>
      <w:r>
        <w:t>&lt;!--</w:t>
      </w:r>
      <w:proofErr w:type="gramEnd"/>
      <w:r>
        <w:t>VALORI AMMESSI--&gt;</w:t>
      </w:r>
    </w:p>
    <w:p w14:paraId="76CB5E04"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72E2B17E"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7DC01A4B"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="9"/&gt;</w:t>
      </w:r>
    </w:p>
    <w:p w14:paraId="4DBDA243" w14:textId="77777777" w:rsidR="00540A6D" w:rsidRDefault="00540A6D" w:rsidP="00540A6D">
      <w:r>
        <w:t xml:space="preserve">            &lt;/</w:t>
      </w:r>
      <w:proofErr w:type="spellStart"/>
      <w:proofErr w:type="gramStart"/>
      <w:r>
        <w:t>xs:restriction</w:t>
      </w:r>
      <w:proofErr w:type="spellEnd"/>
      <w:proofErr w:type="gramEnd"/>
      <w:r>
        <w:t>&gt;</w:t>
      </w:r>
    </w:p>
    <w:p w14:paraId="7F06B748" w14:textId="77777777" w:rsidR="00540A6D" w:rsidRDefault="00540A6D" w:rsidP="00540A6D">
      <w:r>
        <w:t xml:space="preserve">        &lt;/</w:t>
      </w:r>
      <w:proofErr w:type="spellStart"/>
      <w:proofErr w:type="gramStart"/>
      <w:r>
        <w:t>xs:simpleType</w:t>
      </w:r>
      <w:proofErr w:type="spellEnd"/>
      <w:proofErr w:type="gramEnd"/>
      <w:r>
        <w:t>&gt;</w:t>
      </w:r>
    </w:p>
    <w:p w14:paraId="3FB24848" w14:textId="77777777" w:rsidR="00540A6D" w:rsidRDefault="00540A6D" w:rsidP="00540A6D">
      <w:r>
        <w:t xml:space="preserve">    &lt;/</w:t>
      </w:r>
      <w:proofErr w:type="spellStart"/>
      <w:proofErr w:type="gramStart"/>
      <w:r>
        <w:t>xs:element</w:t>
      </w:r>
      <w:proofErr w:type="spellEnd"/>
      <w:proofErr w:type="gramEnd"/>
      <w:r>
        <w:t>&gt;</w:t>
      </w:r>
    </w:p>
    <w:p w14:paraId="358BC733" w14:textId="77777777" w:rsidR="00540A6D" w:rsidRDefault="00540A6D" w:rsidP="00540A6D">
      <w:r>
        <w:t xml:space="preserve">    &lt;</w:t>
      </w:r>
      <w:proofErr w:type="spellStart"/>
      <w:proofErr w:type="gramStart"/>
      <w:r>
        <w:t>xs:element</w:t>
      </w:r>
      <w:proofErr w:type="spellEnd"/>
      <w:proofErr w:type="gramEnd"/>
      <w:r>
        <w:t xml:space="preserve"> name="autonomia"&gt;</w:t>
      </w:r>
    </w:p>
    <w:p w14:paraId="4E65CF96" w14:textId="77777777" w:rsidR="00540A6D" w:rsidRDefault="00540A6D" w:rsidP="00540A6D">
      <w:r>
        <w:t xml:space="preserve">        &lt;</w:t>
      </w:r>
      <w:proofErr w:type="spellStart"/>
      <w:proofErr w:type="gramStart"/>
      <w:r>
        <w:t>xs:simpleType</w:t>
      </w:r>
      <w:proofErr w:type="spellEnd"/>
      <w:proofErr w:type="gramEnd"/>
      <w:r>
        <w:t>&gt;</w:t>
      </w:r>
    </w:p>
    <w:p w14:paraId="32D98216" w14:textId="77777777" w:rsidR="00540A6D" w:rsidRDefault="00540A6D" w:rsidP="00540A6D">
      <w:r>
        <w:t xml:space="preserve">            </w:t>
      </w:r>
      <w:proofErr w:type="gramStart"/>
      <w:r>
        <w:t>&lt;!--</w:t>
      </w:r>
      <w:proofErr w:type="gramEnd"/>
      <w:r>
        <w:t>FORMATO--&gt;</w:t>
      </w:r>
    </w:p>
    <w:p w14:paraId="5D60629A"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55B39B44" w14:textId="77777777" w:rsidR="00540A6D" w:rsidRDefault="00540A6D" w:rsidP="00540A6D">
      <w:r>
        <w:t xml:space="preserve">                </w:t>
      </w:r>
      <w:proofErr w:type="gramStart"/>
      <w:r>
        <w:t>&lt;!--</w:t>
      </w:r>
      <w:proofErr w:type="gramEnd"/>
      <w:r>
        <w:t>VALORI AMMESSI--&gt;</w:t>
      </w:r>
    </w:p>
    <w:p w14:paraId="66585A11"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66841A43"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74F05F3E"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="3"/&gt;</w:t>
      </w:r>
    </w:p>
    <w:p w14:paraId="4482C4BC"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="9"/&gt;</w:t>
      </w:r>
    </w:p>
    <w:p w14:paraId="67C239D6" w14:textId="77777777" w:rsidR="00540A6D" w:rsidRDefault="00540A6D" w:rsidP="00540A6D">
      <w:r>
        <w:t xml:space="preserve">            &lt;/</w:t>
      </w:r>
      <w:proofErr w:type="spellStart"/>
      <w:proofErr w:type="gramStart"/>
      <w:r>
        <w:t>xs:restriction</w:t>
      </w:r>
      <w:proofErr w:type="spellEnd"/>
      <w:proofErr w:type="gramEnd"/>
      <w:r>
        <w:t>&gt;</w:t>
      </w:r>
    </w:p>
    <w:p w14:paraId="2131A2E8" w14:textId="77777777" w:rsidR="00540A6D" w:rsidRDefault="00540A6D" w:rsidP="00540A6D">
      <w:r>
        <w:t xml:space="preserve">        &lt;/</w:t>
      </w:r>
      <w:proofErr w:type="spellStart"/>
      <w:proofErr w:type="gramStart"/>
      <w:r>
        <w:t>xs:simpleType</w:t>
      </w:r>
      <w:proofErr w:type="spellEnd"/>
      <w:proofErr w:type="gramEnd"/>
      <w:r>
        <w:t>&gt;</w:t>
      </w:r>
    </w:p>
    <w:p w14:paraId="084361CC" w14:textId="77777777" w:rsidR="00540A6D" w:rsidRDefault="00540A6D" w:rsidP="00540A6D">
      <w:r>
        <w:t xml:space="preserve">    &lt;/</w:t>
      </w:r>
      <w:proofErr w:type="spellStart"/>
      <w:proofErr w:type="gramStart"/>
      <w:r>
        <w:t>xs:element</w:t>
      </w:r>
      <w:proofErr w:type="spellEnd"/>
      <w:proofErr w:type="gramEnd"/>
      <w:r>
        <w:t>&gt;</w:t>
      </w:r>
    </w:p>
    <w:p w14:paraId="1C0B757A"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gradoMobilita</w:t>
      </w:r>
      <w:proofErr w:type="spellEnd"/>
      <w:r>
        <w:t>"&gt;</w:t>
      </w:r>
    </w:p>
    <w:p w14:paraId="7EA67CCB" w14:textId="77777777" w:rsidR="00540A6D" w:rsidRDefault="00540A6D" w:rsidP="00540A6D">
      <w:r>
        <w:t xml:space="preserve">        &lt;</w:t>
      </w:r>
      <w:proofErr w:type="spellStart"/>
      <w:proofErr w:type="gramStart"/>
      <w:r>
        <w:t>xs:simpleType</w:t>
      </w:r>
      <w:proofErr w:type="spellEnd"/>
      <w:proofErr w:type="gramEnd"/>
      <w:r>
        <w:t>&gt;</w:t>
      </w:r>
    </w:p>
    <w:p w14:paraId="540E6FC8" w14:textId="77777777" w:rsidR="00540A6D" w:rsidRDefault="00540A6D" w:rsidP="00540A6D">
      <w:r>
        <w:t xml:space="preserve">            </w:t>
      </w:r>
      <w:proofErr w:type="gramStart"/>
      <w:r>
        <w:t>&lt;!--</w:t>
      </w:r>
      <w:proofErr w:type="gramEnd"/>
      <w:r>
        <w:t>FORMATO--&gt;</w:t>
      </w:r>
    </w:p>
    <w:p w14:paraId="48E32532"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4D16CB53" w14:textId="77777777" w:rsidR="00540A6D" w:rsidRDefault="00540A6D" w:rsidP="00540A6D">
      <w:r>
        <w:t xml:space="preserve">                </w:t>
      </w:r>
      <w:proofErr w:type="gramStart"/>
      <w:r>
        <w:t>&lt;!--</w:t>
      </w:r>
      <w:proofErr w:type="gramEnd"/>
      <w:r>
        <w:t>VALORI AMMESSI--&gt;</w:t>
      </w:r>
    </w:p>
    <w:p w14:paraId="7E831906"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0663EE46"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42B8A6E8"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="3"/&gt;</w:t>
      </w:r>
    </w:p>
    <w:p w14:paraId="40E7E3F4"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="4"/&gt;</w:t>
      </w:r>
    </w:p>
    <w:p w14:paraId="1B20E108"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="5"/&gt;</w:t>
      </w:r>
    </w:p>
    <w:p w14:paraId="5765BE21"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="9"/&gt;</w:t>
      </w:r>
    </w:p>
    <w:p w14:paraId="753BEA1A" w14:textId="77777777" w:rsidR="00540A6D" w:rsidRDefault="00540A6D" w:rsidP="00540A6D">
      <w:r>
        <w:t xml:space="preserve">            &lt;/</w:t>
      </w:r>
      <w:proofErr w:type="spellStart"/>
      <w:proofErr w:type="gramStart"/>
      <w:r>
        <w:t>xs:restriction</w:t>
      </w:r>
      <w:proofErr w:type="spellEnd"/>
      <w:proofErr w:type="gramEnd"/>
      <w:r>
        <w:t>&gt;</w:t>
      </w:r>
    </w:p>
    <w:p w14:paraId="1690D9CA" w14:textId="77777777" w:rsidR="00540A6D" w:rsidRDefault="00540A6D" w:rsidP="00540A6D">
      <w:r>
        <w:t xml:space="preserve">        &lt;/</w:t>
      </w:r>
      <w:proofErr w:type="spellStart"/>
      <w:proofErr w:type="gramStart"/>
      <w:r>
        <w:t>xs:simpleType</w:t>
      </w:r>
      <w:proofErr w:type="spellEnd"/>
      <w:proofErr w:type="gramEnd"/>
      <w:r>
        <w:t>&gt;</w:t>
      </w:r>
    </w:p>
    <w:p w14:paraId="4DFFD50D" w14:textId="77777777" w:rsidR="00540A6D" w:rsidRDefault="00540A6D" w:rsidP="00540A6D">
      <w:r>
        <w:t xml:space="preserve">    &lt;/</w:t>
      </w:r>
      <w:proofErr w:type="spellStart"/>
      <w:proofErr w:type="gramStart"/>
      <w:r>
        <w:t>xs:element</w:t>
      </w:r>
      <w:proofErr w:type="spellEnd"/>
      <w:proofErr w:type="gramEnd"/>
      <w:r>
        <w:t>&gt;</w:t>
      </w:r>
    </w:p>
    <w:p w14:paraId="6A9D362D"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disturbiCognitivi</w:t>
      </w:r>
      <w:proofErr w:type="spellEnd"/>
      <w:r>
        <w:t>"&gt;</w:t>
      </w:r>
    </w:p>
    <w:p w14:paraId="2C34501D" w14:textId="77777777" w:rsidR="00540A6D" w:rsidRDefault="00540A6D" w:rsidP="00540A6D">
      <w:r>
        <w:t xml:space="preserve">        &lt;</w:t>
      </w:r>
      <w:proofErr w:type="spellStart"/>
      <w:proofErr w:type="gramStart"/>
      <w:r>
        <w:t>xs:simpleType</w:t>
      </w:r>
      <w:proofErr w:type="spellEnd"/>
      <w:proofErr w:type="gramEnd"/>
      <w:r>
        <w:t>&gt;</w:t>
      </w:r>
    </w:p>
    <w:p w14:paraId="6DF2345C" w14:textId="77777777" w:rsidR="00540A6D" w:rsidRDefault="00540A6D" w:rsidP="00540A6D">
      <w:r>
        <w:t xml:space="preserve">            </w:t>
      </w:r>
      <w:proofErr w:type="gramStart"/>
      <w:r>
        <w:t>&lt;!--</w:t>
      </w:r>
      <w:proofErr w:type="gramEnd"/>
      <w:r>
        <w:t>FORMATO--&gt;</w:t>
      </w:r>
    </w:p>
    <w:p w14:paraId="7FCFA6BA"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5C3C30C5" w14:textId="77777777" w:rsidR="00540A6D" w:rsidRDefault="00540A6D" w:rsidP="00540A6D">
      <w:r>
        <w:t xml:space="preserve">                </w:t>
      </w:r>
      <w:proofErr w:type="gramStart"/>
      <w:r>
        <w:t>&lt;!--</w:t>
      </w:r>
      <w:proofErr w:type="gramEnd"/>
      <w:r>
        <w:t>VALORI AMMESSI--&gt;</w:t>
      </w:r>
    </w:p>
    <w:p w14:paraId="0C27D182" w14:textId="77777777" w:rsidR="00540A6D" w:rsidRDefault="00540A6D" w:rsidP="00540A6D">
      <w:r>
        <w:lastRenderedPageBreak/>
        <w:t xml:space="preserve">                &lt;</w:t>
      </w:r>
      <w:proofErr w:type="spellStart"/>
      <w:proofErr w:type="gramStart"/>
      <w:r>
        <w:t>xs:enumeration</w:t>
      </w:r>
      <w:proofErr w:type="spellEnd"/>
      <w:proofErr w:type="gramEnd"/>
      <w:r>
        <w:t xml:space="preserve"> </w:t>
      </w:r>
      <w:proofErr w:type="spellStart"/>
      <w:r>
        <w:t>value</w:t>
      </w:r>
      <w:proofErr w:type="spellEnd"/>
      <w:r>
        <w:t>="1"/&gt;</w:t>
      </w:r>
    </w:p>
    <w:p w14:paraId="6E9D16D4"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1B81C279"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="3"/&gt;</w:t>
      </w:r>
    </w:p>
    <w:p w14:paraId="5C0E4E62"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="9"/&gt;</w:t>
      </w:r>
    </w:p>
    <w:p w14:paraId="2BE1E8CF" w14:textId="77777777" w:rsidR="00540A6D" w:rsidRDefault="00540A6D" w:rsidP="00540A6D">
      <w:r>
        <w:t xml:space="preserve">            &lt;/</w:t>
      </w:r>
      <w:proofErr w:type="spellStart"/>
      <w:proofErr w:type="gramStart"/>
      <w:r>
        <w:t>xs:restriction</w:t>
      </w:r>
      <w:proofErr w:type="spellEnd"/>
      <w:proofErr w:type="gramEnd"/>
      <w:r>
        <w:t>&gt;</w:t>
      </w:r>
    </w:p>
    <w:p w14:paraId="14AD138F" w14:textId="77777777" w:rsidR="00540A6D" w:rsidRDefault="00540A6D" w:rsidP="00540A6D">
      <w:r>
        <w:t xml:space="preserve">        &lt;/</w:t>
      </w:r>
      <w:proofErr w:type="spellStart"/>
      <w:proofErr w:type="gramStart"/>
      <w:r>
        <w:t>xs:simpleType</w:t>
      </w:r>
      <w:proofErr w:type="spellEnd"/>
      <w:proofErr w:type="gramEnd"/>
      <w:r>
        <w:t>&gt;</w:t>
      </w:r>
    </w:p>
    <w:p w14:paraId="4ED41DEE" w14:textId="77777777" w:rsidR="00540A6D" w:rsidRDefault="00540A6D" w:rsidP="00540A6D">
      <w:r>
        <w:t xml:space="preserve">    &lt;/</w:t>
      </w:r>
      <w:proofErr w:type="spellStart"/>
      <w:proofErr w:type="gramStart"/>
      <w:r>
        <w:t>xs:element</w:t>
      </w:r>
      <w:proofErr w:type="spellEnd"/>
      <w:proofErr w:type="gramEnd"/>
      <w:r>
        <w:t>&gt;</w:t>
      </w:r>
    </w:p>
    <w:p w14:paraId="3A8D0A27"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disturbiComportamentali</w:t>
      </w:r>
      <w:proofErr w:type="spellEnd"/>
      <w:r>
        <w:t>"&gt;</w:t>
      </w:r>
    </w:p>
    <w:p w14:paraId="4FCB5A13" w14:textId="77777777" w:rsidR="00540A6D" w:rsidRDefault="00540A6D" w:rsidP="00540A6D">
      <w:r>
        <w:t xml:space="preserve">        &lt;</w:t>
      </w:r>
      <w:proofErr w:type="spellStart"/>
      <w:proofErr w:type="gramStart"/>
      <w:r>
        <w:t>xs:simpleType</w:t>
      </w:r>
      <w:proofErr w:type="spellEnd"/>
      <w:proofErr w:type="gramEnd"/>
      <w:r>
        <w:t>&gt;</w:t>
      </w:r>
    </w:p>
    <w:p w14:paraId="474B77EC" w14:textId="77777777" w:rsidR="00540A6D" w:rsidRDefault="00540A6D" w:rsidP="00540A6D">
      <w:r>
        <w:t xml:space="preserve">            </w:t>
      </w:r>
      <w:proofErr w:type="gramStart"/>
      <w:r>
        <w:t>&lt;!--</w:t>
      </w:r>
      <w:proofErr w:type="gramEnd"/>
      <w:r>
        <w:t>FORMATO--&gt;</w:t>
      </w:r>
    </w:p>
    <w:p w14:paraId="35447D97"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1F92D011" w14:textId="77777777" w:rsidR="00540A6D" w:rsidRDefault="00540A6D" w:rsidP="00540A6D">
      <w:r>
        <w:t xml:space="preserve">                </w:t>
      </w:r>
      <w:proofErr w:type="gramStart"/>
      <w:r>
        <w:t>&lt;!--</w:t>
      </w:r>
      <w:proofErr w:type="gramEnd"/>
      <w:r>
        <w:t>VALORI AMMESSI--&gt;</w:t>
      </w:r>
    </w:p>
    <w:p w14:paraId="5E44D738"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12015E48"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598AA8F3"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="3"/&gt;</w:t>
      </w:r>
    </w:p>
    <w:p w14:paraId="37806658"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="9"/&gt;</w:t>
      </w:r>
    </w:p>
    <w:p w14:paraId="53E2FF4E" w14:textId="77777777" w:rsidR="00540A6D" w:rsidRDefault="00540A6D" w:rsidP="00540A6D">
      <w:r>
        <w:t xml:space="preserve">            &lt;/</w:t>
      </w:r>
      <w:proofErr w:type="spellStart"/>
      <w:proofErr w:type="gramStart"/>
      <w:r>
        <w:t>xs:restriction</w:t>
      </w:r>
      <w:proofErr w:type="spellEnd"/>
      <w:proofErr w:type="gramEnd"/>
      <w:r>
        <w:t>&gt;</w:t>
      </w:r>
    </w:p>
    <w:p w14:paraId="46693C29" w14:textId="77777777" w:rsidR="00540A6D" w:rsidRDefault="00540A6D" w:rsidP="00540A6D">
      <w:r>
        <w:t xml:space="preserve">        &lt;/</w:t>
      </w:r>
      <w:proofErr w:type="spellStart"/>
      <w:proofErr w:type="gramStart"/>
      <w:r>
        <w:t>xs:simpleType</w:t>
      </w:r>
      <w:proofErr w:type="spellEnd"/>
      <w:proofErr w:type="gramEnd"/>
      <w:r>
        <w:t>&gt;</w:t>
      </w:r>
    </w:p>
    <w:p w14:paraId="4E35CF27" w14:textId="77777777" w:rsidR="00540A6D" w:rsidRDefault="00540A6D" w:rsidP="00540A6D">
      <w:r>
        <w:t xml:space="preserve">    &lt;/</w:t>
      </w:r>
      <w:proofErr w:type="spellStart"/>
      <w:proofErr w:type="gramStart"/>
      <w:r>
        <w:t>xs:element</w:t>
      </w:r>
      <w:proofErr w:type="spellEnd"/>
      <w:proofErr w:type="gramEnd"/>
      <w:r>
        <w:t>&gt;</w:t>
      </w:r>
    </w:p>
    <w:p w14:paraId="0158F858" w14:textId="77777777" w:rsidR="00540A6D" w:rsidRDefault="00540A6D" w:rsidP="00540A6D">
      <w:r>
        <w:t xml:space="preserve">    &lt;</w:t>
      </w:r>
      <w:proofErr w:type="spellStart"/>
      <w:proofErr w:type="gramStart"/>
      <w:r>
        <w:t>xs:element</w:t>
      </w:r>
      <w:proofErr w:type="spellEnd"/>
      <w:proofErr w:type="gramEnd"/>
      <w:r>
        <w:t xml:space="preserve"> name="comunicazione"&gt;</w:t>
      </w:r>
    </w:p>
    <w:p w14:paraId="4D3BEE08" w14:textId="77777777" w:rsidR="00540A6D" w:rsidRDefault="00540A6D" w:rsidP="00540A6D">
      <w:r>
        <w:t xml:space="preserve">        &lt;</w:t>
      </w:r>
      <w:proofErr w:type="spellStart"/>
      <w:proofErr w:type="gramStart"/>
      <w:r>
        <w:t>xs:simpleType</w:t>
      </w:r>
      <w:proofErr w:type="spellEnd"/>
      <w:proofErr w:type="gramEnd"/>
      <w:r>
        <w:t>&gt;</w:t>
      </w:r>
    </w:p>
    <w:p w14:paraId="0F278D3D" w14:textId="77777777" w:rsidR="00540A6D" w:rsidRDefault="00540A6D" w:rsidP="00540A6D">
      <w:r>
        <w:t xml:space="preserve">            </w:t>
      </w:r>
      <w:proofErr w:type="gramStart"/>
      <w:r>
        <w:t>&lt;!--</w:t>
      </w:r>
      <w:proofErr w:type="gramEnd"/>
      <w:r>
        <w:t>FORMATO--&gt;</w:t>
      </w:r>
    </w:p>
    <w:p w14:paraId="7B62246A"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F1BECBE" w14:textId="77777777" w:rsidR="00540A6D" w:rsidRDefault="00540A6D" w:rsidP="00540A6D">
      <w:r>
        <w:t xml:space="preserve">                </w:t>
      </w:r>
      <w:proofErr w:type="gramStart"/>
      <w:r>
        <w:t>&lt;!--</w:t>
      </w:r>
      <w:proofErr w:type="gramEnd"/>
      <w:r>
        <w:t>VALORI AMMESSI--&gt;</w:t>
      </w:r>
    </w:p>
    <w:p w14:paraId="6D562723"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1D285C22"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306345EA"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="3"/&gt;</w:t>
      </w:r>
    </w:p>
    <w:p w14:paraId="6B7DF95F"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="9"/&gt;</w:t>
      </w:r>
    </w:p>
    <w:p w14:paraId="5AD4A9C5" w14:textId="77777777" w:rsidR="00540A6D" w:rsidRDefault="00540A6D" w:rsidP="00540A6D">
      <w:r>
        <w:t xml:space="preserve">            &lt;/</w:t>
      </w:r>
      <w:proofErr w:type="spellStart"/>
      <w:proofErr w:type="gramStart"/>
      <w:r>
        <w:t>xs:restriction</w:t>
      </w:r>
      <w:proofErr w:type="spellEnd"/>
      <w:proofErr w:type="gramEnd"/>
      <w:r>
        <w:t>&gt;</w:t>
      </w:r>
    </w:p>
    <w:p w14:paraId="2B81D8F0" w14:textId="77777777" w:rsidR="00540A6D" w:rsidRDefault="00540A6D" w:rsidP="00540A6D">
      <w:r>
        <w:t xml:space="preserve">        &lt;/</w:t>
      </w:r>
      <w:proofErr w:type="spellStart"/>
      <w:proofErr w:type="gramStart"/>
      <w:r>
        <w:t>xs:simpleType</w:t>
      </w:r>
      <w:proofErr w:type="spellEnd"/>
      <w:proofErr w:type="gramEnd"/>
      <w:r>
        <w:t>&gt;</w:t>
      </w:r>
    </w:p>
    <w:p w14:paraId="2F6C3805" w14:textId="77777777" w:rsidR="00540A6D" w:rsidRDefault="00540A6D" w:rsidP="00540A6D">
      <w:r>
        <w:t xml:space="preserve">    &lt;/</w:t>
      </w:r>
      <w:proofErr w:type="spellStart"/>
      <w:proofErr w:type="gramStart"/>
      <w:r>
        <w:t>xs:element</w:t>
      </w:r>
      <w:proofErr w:type="spellEnd"/>
      <w:proofErr w:type="gramEnd"/>
      <w:r>
        <w:t>&gt;</w:t>
      </w:r>
    </w:p>
    <w:p w14:paraId="65ADE092"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areaSensoriale</w:t>
      </w:r>
      <w:proofErr w:type="spellEnd"/>
      <w:r>
        <w:t>"&gt;</w:t>
      </w:r>
    </w:p>
    <w:p w14:paraId="5A8D2930" w14:textId="77777777" w:rsidR="00540A6D" w:rsidRDefault="00540A6D" w:rsidP="00540A6D">
      <w:r>
        <w:t xml:space="preserve">        &lt;</w:t>
      </w:r>
      <w:proofErr w:type="spellStart"/>
      <w:proofErr w:type="gramStart"/>
      <w:r>
        <w:t>xs:simpleType</w:t>
      </w:r>
      <w:proofErr w:type="spellEnd"/>
      <w:proofErr w:type="gramEnd"/>
      <w:r>
        <w:t>&gt;</w:t>
      </w:r>
    </w:p>
    <w:p w14:paraId="747202B5" w14:textId="77777777" w:rsidR="00540A6D" w:rsidRDefault="00540A6D" w:rsidP="00540A6D">
      <w:r>
        <w:t xml:space="preserve">            </w:t>
      </w:r>
      <w:proofErr w:type="gramStart"/>
      <w:r>
        <w:t>&lt;!--</w:t>
      </w:r>
      <w:proofErr w:type="gramEnd"/>
      <w:r>
        <w:t>FORMATO--&gt;</w:t>
      </w:r>
    </w:p>
    <w:p w14:paraId="54DEC5A6"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15160BA" w14:textId="77777777" w:rsidR="00540A6D" w:rsidRDefault="00540A6D" w:rsidP="00540A6D">
      <w:r>
        <w:t xml:space="preserve">                </w:t>
      </w:r>
      <w:proofErr w:type="gramStart"/>
      <w:r>
        <w:t>&lt;!--</w:t>
      </w:r>
      <w:proofErr w:type="gramEnd"/>
      <w:r>
        <w:t>VALORI AMMESSI--&gt;</w:t>
      </w:r>
    </w:p>
    <w:p w14:paraId="29F876DE"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3BF4FE70"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40D1E139"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="3"/&gt;</w:t>
      </w:r>
    </w:p>
    <w:p w14:paraId="4EBA1149"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="9"/&gt;</w:t>
      </w:r>
    </w:p>
    <w:p w14:paraId="53360598" w14:textId="77777777" w:rsidR="00540A6D" w:rsidRDefault="00540A6D" w:rsidP="00540A6D">
      <w:r>
        <w:t xml:space="preserve">            &lt;/</w:t>
      </w:r>
      <w:proofErr w:type="spellStart"/>
      <w:proofErr w:type="gramStart"/>
      <w:r>
        <w:t>xs:restriction</w:t>
      </w:r>
      <w:proofErr w:type="spellEnd"/>
      <w:proofErr w:type="gramEnd"/>
      <w:r>
        <w:t>&gt;</w:t>
      </w:r>
    </w:p>
    <w:p w14:paraId="5A817D85" w14:textId="77777777" w:rsidR="00540A6D" w:rsidRDefault="00540A6D" w:rsidP="00540A6D">
      <w:r>
        <w:t xml:space="preserve">        &lt;/</w:t>
      </w:r>
      <w:proofErr w:type="spellStart"/>
      <w:proofErr w:type="gramStart"/>
      <w:r>
        <w:t>xs:simpleType</w:t>
      </w:r>
      <w:proofErr w:type="spellEnd"/>
      <w:proofErr w:type="gramEnd"/>
      <w:r>
        <w:t>&gt;</w:t>
      </w:r>
    </w:p>
    <w:p w14:paraId="34B94756" w14:textId="77777777" w:rsidR="00540A6D" w:rsidRDefault="00540A6D" w:rsidP="00540A6D">
      <w:r>
        <w:t xml:space="preserve">    &lt;/</w:t>
      </w:r>
      <w:proofErr w:type="spellStart"/>
      <w:proofErr w:type="gramStart"/>
      <w:r>
        <w:t>xs:element</w:t>
      </w:r>
      <w:proofErr w:type="spellEnd"/>
      <w:proofErr w:type="gramEnd"/>
      <w:r>
        <w:t>&gt;</w:t>
      </w:r>
    </w:p>
    <w:p w14:paraId="42F276EC"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bisogniInternisticoAssistenziali</w:t>
      </w:r>
      <w:proofErr w:type="spellEnd"/>
      <w:r>
        <w:t>"&gt;</w:t>
      </w:r>
    </w:p>
    <w:p w14:paraId="6AC91CEA" w14:textId="77777777" w:rsidR="00540A6D" w:rsidRDefault="00540A6D" w:rsidP="00540A6D">
      <w:r>
        <w:t xml:space="preserve">        &lt;</w:t>
      </w:r>
      <w:proofErr w:type="spellStart"/>
      <w:proofErr w:type="gramStart"/>
      <w:r>
        <w:t>xs:simpleType</w:t>
      </w:r>
      <w:proofErr w:type="spellEnd"/>
      <w:proofErr w:type="gramEnd"/>
      <w:r>
        <w:t>&gt;</w:t>
      </w:r>
    </w:p>
    <w:p w14:paraId="40672D67" w14:textId="77777777" w:rsidR="00540A6D" w:rsidRDefault="00540A6D" w:rsidP="00540A6D">
      <w:r>
        <w:t xml:space="preserve">            </w:t>
      </w:r>
      <w:proofErr w:type="gramStart"/>
      <w:r>
        <w:t>&lt;!--</w:t>
      </w:r>
      <w:proofErr w:type="gramEnd"/>
      <w:r>
        <w:t>FORMATO--&gt;</w:t>
      </w:r>
    </w:p>
    <w:p w14:paraId="51458D93"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4553357" w14:textId="77777777" w:rsidR="00540A6D" w:rsidRDefault="00540A6D" w:rsidP="00540A6D">
      <w:r>
        <w:t xml:space="preserve">                </w:t>
      </w:r>
      <w:proofErr w:type="gramStart"/>
      <w:r>
        <w:t>&lt;!--</w:t>
      </w:r>
      <w:proofErr w:type="gramEnd"/>
      <w:r>
        <w:t>VALORI AMMESSI--&gt;</w:t>
      </w:r>
    </w:p>
    <w:p w14:paraId="039F82E0"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196C7F01" w14:textId="77777777" w:rsidR="00540A6D" w:rsidRDefault="00540A6D" w:rsidP="00540A6D">
      <w:r>
        <w:lastRenderedPageBreak/>
        <w:t xml:space="preserve">                &lt;</w:t>
      </w:r>
      <w:proofErr w:type="spellStart"/>
      <w:proofErr w:type="gramStart"/>
      <w:r>
        <w:t>xs:enumeration</w:t>
      </w:r>
      <w:proofErr w:type="spellEnd"/>
      <w:proofErr w:type="gramEnd"/>
      <w:r>
        <w:t xml:space="preserve"> </w:t>
      </w:r>
      <w:proofErr w:type="spellStart"/>
      <w:r>
        <w:t>value</w:t>
      </w:r>
      <w:proofErr w:type="spellEnd"/>
      <w:r>
        <w:t>="2"/&gt;</w:t>
      </w:r>
    </w:p>
    <w:p w14:paraId="7251029B"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="3"/&gt;</w:t>
      </w:r>
    </w:p>
    <w:p w14:paraId="28DDEBD2"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="4"/&gt;</w:t>
      </w:r>
    </w:p>
    <w:p w14:paraId="64ACA656"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="5"/&gt;</w:t>
      </w:r>
    </w:p>
    <w:p w14:paraId="4E762348"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="6"/&gt;</w:t>
      </w:r>
    </w:p>
    <w:p w14:paraId="25346C88"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="7"/&gt;</w:t>
      </w:r>
    </w:p>
    <w:p w14:paraId="67345C0B"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="8"/&gt;</w:t>
      </w:r>
    </w:p>
    <w:p w14:paraId="5EBC0C81"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="9"/&gt;</w:t>
      </w:r>
    </w:p>
    <w:p w14:paraId="6F388A07" w14:textId="77777777" w:rsidR="00540A6D" w:rsidRDefault="00540A6D" w:rsidP="00540A6D">
      <w:r>
        <w:t xml:space="preserve">            &lt;/</w:t>
      </w:r>
      <w:proofErr w:type="spellStart"/>
      <w:proofErr w:type="gramStart"/>
      <w:r>
        <w:t>xs:restriction</w:t>
      </w:r>
      <w:proofErr w:type="spellEnd"/>
      <w:proofErr w:type="gramEnd"/>
      <w:r>
        <w:t>&gt;</w:t>
      </w:r>
    </w:p>
    <w:p w14:paraId="67140E39" w14:textId="77777777" w:rsidR="00540A6D" w:rsidRDefault="00540A6D" w:rsidP="00540A6D">
      <w:r>
        <w:t xml:space="preserve">        &lt;/</w:t>
      </w:r>
      <w:proofErr w:type="spellStart"/>
      <w:proofErr w:type="gramStart"/>
      <w:r>
        <w:t>xs:simpleType</w:t>
      </w:r>
      <w:proofErr w:type="spellEnd"/>
      <w:proofErr w:type="gramEnd"/>
      <w:r>
        <w:t>&gt;</w:t>
      </w:r>
    </w:p>
    <w:p w14:paraId="07729F44" w14:textId="77777777" w:rsidR="00540A6D" w:rsidRDefault="00540A6D" w:rsidP="00540A6D">
      <w:r>
        <w:t xml:space="preserve">    &lt;/</w:t>
      </w:r>
      <w:proofErr w:type="spellStart"/>
      <w:proofErr w:type="gramStart"/>
      <w:r>
        <w:t>xs:element</w:t>
      </w:r>
      <w:proofErr w:type="spellEnd"/>
      <w:proofErr w:type="gramEnd"/>
      <w:r>
        <w:t>&gt;</w:t>
      </w:r>
    </w:p>
    <w:p w14:paraId="53549F29"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stabilitaClinica</w:t>
      </w:r>
      <w:proofErr w:type="spellEnd"/>
      <w:r>
        <w:t>"&gt;</w:t>
      </w:r>
    </w:p>
    <w:p w14:paraId="706ACF38" w14:textId="77777777" w:rsidR="00540A6D" w:rsidRDefault="00540A6D" w:rsidP="00540A6D">
      <w:r>
        <w:t xml:space="preserve">        &lt;</w:t>
      </w:r>
      <w:proofErr w:type="spellStart"/>
      <w:proofErr w:type="gramStart"/>
      <w:r>
        <w:t>xs:simpleType</w:t>
      </w:r>
      <w:proofErr w:type="spellEnd"/>
      <w:proofErr w:type="gramEnd"/>
      <w:r>
        <w:t>&gt;</w:t>
      </w:r>
    </w:p>
    <w:p w14:paraId="4C9C83B1" w14:textId="77777777" w:rsidR="00540A6D" w:rsidRDefault="00540A6D" w:rsidP="00540A6D">
      <w:r>
        <w:t xml:space="preserve">            </w:t>
      </w:r>
      <w:proofErr w:type="gramStart"/>
      <w:r>
        <w:t>&lt;!--</w:t>
      </w:r>
      <w:proofErr w:type="gramEnd"/>
      <w:r>
        <w:t>FORMATO--&gt;</w:t>
      </w:r>
    </w:p>
    <w:p w14:paraId="2B74E9F4"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3F400883" w14:textId="77777777" w:rsidR="00540A6D" w:rsidRDefault="00540A6D" w:rsidP="00540A6D">
      <w:r>
        <w:t xml:space="preserve">                </w:t>
      </w:r>
      <w:proofErr w:type="gramStart"/>
      <w:r>
        <w:t>&lt;!--</w:t>
      </w:r>
      <w:proofErr w:type="gramEnd"/>
      <w:r>
        <w:t>VALORI AMMESSI--&gt;</w:t>
      </w:r>
    </w:p>
    <w:p w14:paraId="16935F63"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2EBF0B9E"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722D7E24"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="3"/&gt;</w:t>
      </w:r>
    </w:p>
    <w:p w14:paraId="564D31CC"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="4"/&gt;</w:t>
      </w:r>
    </w:p>
    <w:p w14:paraId="6A7C4FB9"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="5"/&gt;</w:t>
      </w:r>
    </w:p>
    <w:p w14:paraId="3E0B6CA2"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="6"/&gt;</w:t>
      </w:r>
    </w:p>
    <w:p w14:paraId="5753696D"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="9"/&gt;</w:t>
      </w:r>
    </w:p>
    <w:p w14:paraId="36006DFD" w14:textId="77777777" w:rsidR="00540A6D" w:rsidRDefault="00540A6D" w:rsidP="00540A6D">
      <w:r>
        <w:t xml:space="preserve">            &lt;/</w:t>
      </w:r>
      <w:proofErr w:type="spellStart"/>
      <w:proofErr w:type="gramStart"/>
      <w:r>
        <w:t>xs:restriction</w:t>
      </w:r>
      <w:proofErr w:type="spellEnd"/>
      <w:proofErr w:type="gramEnd"/>
      <w:r>
        <w:t>&gt;</w:t>
      </w:r>
    </w:p>
    <w:p w14:paraId="49885242" w14:textId="77777777" w:rsidR="00540A6D" w:rsidRDefault="00540A6D" w:rsidP="00540A6D">
      <w:r>
        <w:t xml:space="preserve">        &lt;/</w:t>
      </w:r>
      <w:proofErr w:type="spellStart"/>
      <w:proofErr w:type="gramStart"/>
      <w:r>
        <w:t>xs:simpleType</w:t>
      </w:r>
      <w:proofErr w:type="spellEnd"/>
      <w:proofErr w:type="gramEnd"/>
      <w:r>
        <w:t>&gt;</w:t>
      </w:r>
    </w:p>
    <w:p w14:paraId="0DC89588" w14:textId="77777777" w:rsidR="00540A6D" w:rsidRDefault="00540A6D" w:rsidP="00540A6D">
      <w:r>
        <w:t xml:space="preserve">    &lt;/</w:t>
      </w:r>
      <w:proofErr w:type="spellStart"/>
      <w:proofErr w:type="gramStart"/>
      <w:r>
        <w:t>xs:element</w:t>
      </w:r>
      <w:proofErr w:type="spellEnd"/>
      <w:proofErr w:type="gramEnd"/>
      <w:r>
        <w:t>&gt;</w:t>
      </w:r>
    </w:p>
    <w:p w14:paraId="631D36EE"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supportoCareGiver</w:t>
      </w:r>
      <w:proofErr w:type="spellEnd"/>
      <w:r>
        <w:t>"&gt;</w:t>
      </w:r>
    </w:p>
    <w:p w14:paraId="72D12EF6" w14:textId="77777777" w:rsidR="00540A6D" w:rsidRDefault="00540A6D" w:rsidP="00540A6D">
      <w:r>
        <w:t xml:space="preserve">        &lt;</w:t>
      </w:r>
      <w:proofErr w:type="spellStart"/>
      <w:proofErr w:type="gramStart"/>
      <w:r>
        <w:t>xs:simpleType</w:t>
      </w:r>
      <w:proofErr w:type="spellEnd"/>
      <w:proofErr w:type="gramEnd"/>
      <w:r>
        <w:t>&gt;</w:t>
      </w:r>
    </w:p>
    <w:p w14:paraId="5E037FC9" w14:textId="77777777" w:rsidR="00540A6D" w:rsidRDefault="00540A6D" w:rsidP="00540A6D">
      <w:r>
        <w:t xml:space="preserve">            </w:t>
      </w:r>
      <w:proofErr w:type="gramStart"/>
      <w:r>
        <w:t>&lt;!--</w:t>
      </w:r>
      <w:proofErr w:type="gramEnd"/>
      <w:r>
        <w:t>FORMATO--&gt;</w:t>
      </w:r>
    </w:p>
    <w:p w14:paraId="474A3BEE"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5E9E13F" w14:textId="77777777" w:rsidR="00540A6D" w:rsidRDefault="00540A6D" w:rsidP="00540A6D">
      <w:r>
        <w:t xml:space="preserve">                </w:t>
      </w:r>
      <w:proofErr w:type="gramStart"/>
      <w:r>
        <w:t>&lt;!--</w:t>
      </w:r>
      <w:proofErr w:type="gramEnd"/>
      <w:r>
        <w:t>VALORI AMMESSI--&gt;</w:t>
      </w:r>
    </w:p>
    <w:p w14:paraId="7872E1CF"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6A4DBDAE"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4372A33D" w14:textId="77777777" w:rsidR="00540A6D" w:rsidRDefault="00540A6D" w:rsidP="00540A6D">
      <w:r>
        <w:t xml:space="preserve">            &lt;/</w:t>
      </w:r>
      <w:proofErr w:type="spellStart"/>
      <w:proofErr w:type="gramStart"/>
      <w:r>
        <w:t>xs:restriction</w:t>
      </w:r>
      <w:proofErr w:type="spellEnd"/>
      <w:proofErr w:type="gramEnd"/>
      <w:r>
        <w:t>&gt;</w:t>
      </w:r>
    </w:p>
    <w:p w14:paraId="1FED2BA3" w14:textId="77777777" w:rsidR="00540A6D" w:rsidRDefault="00540A6D" w:rsidP="00540A6D">
      <w:r>
        <w:t xml:space="preserve">        &lt;/</w:t>
      </w:r>
      <w:proofErr w:type="spellStart"/>
      <w:proofErr w:type="gramStart"/>
      <w:r>
        <w:t>xs:simpleType</w:t>
      </w:r>
      <w:proofErr w:type="spellEnd"/>
      <w:proofErr w:type="gramEnd"/>
      <w:r>
        <w:t>&gt;</w:t>
      </w:r>
    </w:p>
    <w:p w14:paraId="68AFC2D6" w14:textId="77777777" w:rsidR="00540A6D" w:rsidRDefault="00540A6D" w:rsidP="00540A6D">
      <w:r>
        <w:t xml:space="preserve">    &lt;/</w:t>
      </w:r>
      <w:proofErr w:type="spellStart"/>
      <w:proofErr w:type="gramStart"/>
      <w:r>
        <w:t>xs:element</w:t>
      </w:r>
      <w:proofErr w:type="spellEnd"/>
      <w:proofErr w:type="gramEnd"/>
      <w:r>
        <w:t>&gt;</w:t>
      </w:r>
    </w:p>
    <w:p w14:paraId="39D2758B"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supportoSociale</w:t>
      </w:r>
      <w:proofErr w:type="spellEnd"/>
      <w:r>
        <w:t>"&gt;</w:t>
      </w:r>
    </w:p>
    <w:p w14:paraId="59F41B41" w14:textId="77777777" w:rsidR="00540A6D" w:rsidRDefault="00540A6D" w:rsidP="00540A6D">
      <w:r>
        <w:t xml:space="preserve">        &lt;</w:t>
      </w:r>
      <w:proofErr w:type="spellStart"/>
      <w:proofErr w:type="gramStart"/>
      <w:r>
        <w:t>xs:simpleType</w:t>
      </w:r>
      <w:proofErr w:type="spellEnd"/>
      <w:proofErr w:type="gramEnd"/>
      <w:r>
        <w:t>&gt;</w:t>
      </w:r>
    </w:p>
    <w:p w14:paraId="04C66A94" w14:textId="77777777" w:rsidR="00540A6D" w:rsidRDefault="00540A6D" w:rsidP="00540A6D">
      <w:r>
        <w:t xml:space="preserve">            </w:t>
      </w:r>
      <w:proofErr w:type="gramStart"/>
      <w:r>
        <w:t>&lt;!--</w:t>
      </w:r>
      <w:proofErr w:type="gramEnd"/>
      <w:r>
        <w:t>FORMATO--&gt;</w:t>
      </w:r>
    </w:p>
    <w:p w14:paraId="4AF35AB3"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4EB61EF" w14:textId="77777777" w:rsidR="00540A6D" w:rsidRDefault="00540A6D" w:rsidP="00540A6D">
      <w:r>
        <w:t xml:space="preserve">                </w:t>
      </w:r>
      <w:proofErr w:type="gramStart"/>
      <w:r>
        <w:t>&lt;!--</w:t>
      </w:r>
      <w:proofErr w:type="gramEnd"/>
      <w:r>
        <w:t>VALORI AMMESSI--&gt;</w:t>
      </w:r>
    </w:p>
    <w:p w14:paraId="05191706"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2E94E4C6"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21193E1F"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="3"/&gt;</w:t>
      </w:r>
    </w:p>
    <w:p w14:paraId="6070FBF5"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="9"/&gt;</w:t>
      </w:r>
    </w:p>
    <w:p w14:paraId="697ED7E5" w14:textId="77777777" w:rsidR="00540A6D" w:rsidRDefault="00540A6D" w:rsidP="00540A6D">
      <w:r>
        <w:t xml:space="preserve">            &lt;/</w:t>
      </w:r>
      <w:proofErr w:type="spellStart"/>
      <w:proofErr w:type="gramStart"/>
      <w:r>
        <w:t>xs:restriction</w:t>
      </w:r>
      <w:proofErr w:type="spellEnd"/>
      <w:proofErr w:type="gramEnd"/>
      <w:r>
        <w:t>&gt;</w:t>
      </w:r>
    </w:p>
    <w:p w14:paraId="422D49A1" w14:textId="77777777" w:rsidR="00540A6D" w:rsidRDefault="00540A6D" w:rsidP="00540A6D">
      <w:r>
        <w:t xml:space="preserve">        &lt;/</w:t>
      </w:r>
      <w:proofErr w:type="spellStart"/>
      <w:proofErr w:type="gramStart"/>
      <w:r>
        <w:t>xs:simpleType</w:t>
      </w:r>
      <w:proofErr w:type="spellEnd"/>
      <w:proofErr w:type="gramEnd"/>
      <w:r>
        <w:t>&gt;</w:t>
      </w:r>
    </w:p>
    <w:p w14:paraId="5E6E6C5E" w14:textId="77777777" w:rsidR="00540A6D" w:rsidRDefault="00540A6D" w:rsidP="00540A6D">
      <w:r>
        <w:t xml:space="preserve">    &lt;/</w:t>
      </w:r>
      <w:proofErr w:type="spellStart"/>
      <w:proofErr w:type="gramStart"/>
      <w:r>
        <w:t>xs:element</w:t>
      </w:r>
      <w:proofErr w:type="spellEnd"/>
      <w:proofErr w:type="gramEnd"/>
      <w:r>
        <w:t>&gt;</w:t>
      </w:r>
    </w:p>
    <w:p w14:paraId="4D404BE8"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dispositiviProtesiOrtesi</w:t>
      </w:r>
      <w:proofErr w:type="spellEnd"/>
      <w:r>
        <w:t>"&gt;</w:t>
      </w:r>
    </w:p>
    <w:p w14:paraId="36ACE37D" w14:textId="77777777" w:rsidR="00540A6D" w:rsidRDefault="00540A6D" w:rsidP="00540A6D">
      <w:r>
        <w:lastRenderedPageBreak/>
        <w:t xml:space="preserve">        &lt;</w:t>
      </w:r>
      <w:proofErr w:type="spellStart"/>
      <w:proofErr w:type="gramStart"/>
      <w:r>
        <w:t>xs:simpleType</w:t>
      </w:r>
      <w:proofErr w:type="spellEnd"/>
      <w:proofErr w:type="gramEnd"/>
      <w:r>
        <w:t>&gt;</w:t>
      </w:r>
    </w:p>
    <w:p w14:paraId="21A014F1" w14:textId="77777777" w:rsidR="00540A6D" w:rsidRDefault="00540A6D" w:rsidP="00540A6D">
      <w:r>
        <w:t xml:space="preserve">            </w:t>
      </w:r>
      <w:proofErr w:type="gramStart"/>
      <w:r>
        <w:t>&lt;!--</w:t>
      </w:r>
      <w:proofErr w:type="gramEnd"/>
      <w:r>
        <w:t>FORMATO--&gt;</w:t>
      </w:r>
    </w:p>
    <w:p w14:paraId="155035EC"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41316671" w14:textId="77777777" w:rsidR="00540A6D" w:rsidRDefault="00540A6D" w:rsidP="00540A6D">
      <w:r>
        <w:t xml:space="preserve">                </w:t>
      </w:r>
      <w:proofErr w:type="gramStart"/>
      <w:r>
        <w:t>&lt;!--</w:t>
      </w:r>
      <w:proofErr w:type="gramEnd"/>
      <w:r>
        <w:t>VALORI AMMESSI--&gt;</w:t>
      </w:r>
    </w:p>
    <w:p w14:paraId="1F33D060"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21CDA5C1"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695C9D66" w14:textId="77777777" w:rsidR="00540A6D" w:rsidRDefault="00540A6D" w:rsidP="00540A6D">
      <w:r>
        <w:t xml:space="preserve">            &lt;/</w:t>
      </w:r>
      <w:proofErr w:type="spellStart"/>
      <w:proofErr w:type="gramStart"/>
      <w:r>
        <w:t>xs:restriction</w:t>
      </w:r>
      <w:proofErr w:type="spellEnd"/>
      <w:proofErr w:type="gramEnd"/>
      <w:r>
        <w:t>&gt;</w:t>
      </w:r>
    </w:p>
    <w:p w14:paraId="210F4C6A" w14:textId="77777777" w:rsidR="00540A6D" w:rsidRDefault="00540A6D" w:rsidP="00540A6D">
      <w:r>
        <w:t xml:space="preserve">        &lt;/</w:t>
      </w:r>
      <w:proofErr w:type="spellStart"/>
      <w:proofErr w:type="gramStart"/>
      <w:r>
        <w:t>xs:simpleType</w:t>
      </w:r>
      <w:proofErr w:type="spellEnd"/>
      <w:proofErr w:type="gramEnd"/>
      <w:r>
        <w:t>&gt;</w:t>
      </w:r>
    </w:p>
    <w:p w14:paraId="62F349BC" w14:textId="77777777" w:rsidR="00540A6D" w:rsidRDefault="00540A6D" w:rsidP="00540A6D">
      <w:r>
        <w:t xml:space="preserve">    &lt;/</w:t>
      </w:r>
      <w:proofErr w:type="spellStart"/>
      <w:proofErr w:type="gramStart"/>
      <w:r>
        <w:t>xs:element</w:t>
      </w:r>
      <w:proofErr w:type="spellEnd"/>
      <w:proofErr w:type="gramEnd"/>
      <w:r>
        <w:t>&gt;</w:t>
      </w:r>
    </w:p>
    <w:p w14:paraId="2A609939" w14:textId="77777777" w:rsidR="00540A6D" w:rsidRDefault="00540A6D" w:rsidP="00540A6D">
      <w:r>
        <w:t xml:space="preserve">    &lt;</w:t>
      </w:r>
      <w:proofErr w:type="spellStart"/>
      <w:proofErr w:type="gramStart"/>
      <w:r>
        <w:t>xs:element</w:t>
      </w:r>
      <w:proofErr w:type="spellEnd"/>
      <w:proofErr w:type="gramEnd"/>
      <w:r>
        <w:t xml:space="preserve"> name="ambitoInterventoPRI1"&gt;                </w:t>
      </w:r>
    </w:p>
    <w:p w14:paraId="56E2F713" w14:textId="77777777" w:rsidR="00540A6D" w:rsidRDefault="00540A6D" w:rsidP="00540A6D">
      <w:r>
        <w:t xml:space="preserve">                &lt;</w:t>
      </w:r>
      <w:proofErr w:type="spellStart"/>
      <w:proofErr w:type="gramStart"/>
      <w:r>
        <w:t>xs:simpleType</w:t>
      </w:r>
      <w:proofErr w:type="spellEnd"/>
      <w:proofErr w:type="gramEnd"/>
      <w:r>
        <w:t>&gt;</w:t>
      </w:r>
    </w:p>
    <w:p w14:paraId="5C2D65CC" w14:textId="77777777" w:rsidR="00540A6D" w:rsidRDefault="00540A6D" w:rsidP="00540A6D">
      <w:r>
        <w:t xml:space="preserve">                    </w:t>
      </w:r>
      <w:proofErr w:type="gramStart"/>
      <w:r>
        <w:t>&lt;!--</w:t>
      </w:r>
      <w:proofErr w:type="gramEnd"/>
      <w:r>
        <w:t>FORMATO--&gt;</w:t>
      </w:r>
    </w:p>
    <w:p w14:paraId="54A73167"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2D1F24A5" w14:textId="77777777" w:rsidR="00540A6D" w:rsidRDefault="00540A6D" w:rsidP="00540A6D">
      <w:r>
        <w:t xml:space="preserve">                        </w:t>
      </w:r>
      <w:proofErr w:type="gramStart"/>
      <w:r>
        <w:t>&lt;!--</w:t>
      </w:r>
      <w:proofErr w:type="gramEnd"/>
      <w:r>
        <w:t>VALORI AMMESSI--&gt;</w:t>
      </w:r>
    </w:p>
    <w:p w14:paraId="1ECD9AD2"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="(b[1-</w:t>
      </w:r>
      <w:proofErr w:type="gramStart"/>
      <w:r>
        <w:t>8]|</w:t>
      </w:r>
      <w:proofErr w:type="gramEnd"/>
      <w:r>
        <w:t>s[1-</w:t>
      </w:r>
      <w:proofErr w:type="gramStart"/>
      <w:r>
        <w:t>8]|</w:t>
      </w:r>
      <w:proofErr w:type="gramEnd"/>
      <w:r>
        <w:t>d[1-</w:t>
      </w:r>
      <w:proofErr w:type="gramStart"/>
      <w:r>
        <w:t>9]|e[</w:t>
      </w:r>
      <w:proofErr w:type="gramEnd"/>
      <w:r>
        <w:t>1-5])?"/&gt;</w:t>
      </w:r>
    </w:p>
    <w:p w14:paraId="50B92BB3" w14:textId="77777777" w:rsidR="00540A6D" w:rsidRDefault="00540A6D" w:rsidP="00540A6D">
      <w:r>
        <w:t xml:space="preserve">                    &lt;/</w:t>
      </w:r>
      <w:proofErr w:type="spellStart"/>
      <w:proofErr w:type="gramStart"/>
      <w:r>
        <w:t>xs:restriction</w:t>
      </w:r>
      <w:proofErr w:type="spellEnd"/>
      <w:proofErr w:type="gramEnd"/>
      <w:r>
        <w:t>&gt;</w:t>
      </w:r>
    </w:p>
    <w:p w14:paraId="6ACE61D1" w14:textId="77777777" w:rsidR="00540A6D" w:rsidRDefault="00540A6D" w:rsidP="00540A6D">
      <w:r>
        <w:t xml:space="preserve">                &lt;/</w:t>
      </w:r>
      <w:proofErr w:type="spellStart"/>
      <w:proofErr w:type="gramStart"/>
      <w:r>
        <w:t>xs:simpleType</w:t>
      </w:r>
      <w:proofErr w:type="spellEnd"/>
      <w:proofErr w:type="gramEnd"/>
      <w:r>
        <w:t>&gt;</w:t>
      </w:r>
    </w:p>
    <w:p w14:paraId="0A8B8F6E" w14:textId="77777777" w:rsidR="00540A6D" w:rsidRDefault="00540A6D" w:rsidP="00540A6D">
      <w:r>
        <w:t xml:space="preserve">    &lt;/</w:t>
      </w:r>
      <w:proofErr w:type="spellStart"/>
      <w:proofErr w:type="gramStart"/>
      <w:r>
        <w:t>xs:element</w:t>
      </w:r>
      <w:proofErr w:type="spellEnd"/>
      <w:proofErr w:type="gramEnd"/>
      <w:r>
        <w:t>&gt;</w:t>
      </w:r>
    </w:p>
    <w:p w14:paraId="270A3638" w14:textId="77777777" w:rsidR="00540A6D" w:rsidRDefault="00540A6D" w:rsidP="00540A6D">
      <w:r>
        <w:t xml:space="preserve">    &lt;</w:t>
      </w:r>
      <w:proofErr w:type="spellStart"/>
      <w:proofErr w:type="gramStart"/>
      <w:r>
        <w:t>xs:element</w:t>
      </w:r>
      <w:proofErr w:type="spellEnd"/>
      <w:proofErr w:type="gramEnd"/>
      <w:r>
        <w:t xml:space="preserve"> name="scalaClassificazioneDisabilita1"&gt;</w:t>
      </w:r>
    </w:p>
    <w:p w14:paraId="4DCED237" w14:textId="77777777" w:rsidR="00540A6D" w:rsidRDefault="00540A6D" w:rsidP="00540A6D">
      <w:r>
        <w:t xml:space="preserve">        &lt;</w:t>
      </w:r>
      <w:proofErr w:type="spellStart"/>
      <w:proofErr w:type="gramStart"/>
      <w:r>
        <w:t>xs:simpleType</w:t>
      </w:r>
      <w:proofErr w:type="spellEnd"/>
      <w:proofErr w:type="gramEnd"/>
      <w:r>
        <w:t>&gt;</w:t>
      </w:r>
    </w:p>
    <w:p w14:paraId="126379F3" w14:textId="77777777" w:rsidR="00540A6D" w:rsidRDefault="00540A6D" w:rsidP="00540A6D">
      <w:r>
        <w:t xml:space="preserve">            </w:t>
      </w:r>
      <w:proofErr w:type="gramStart"/>
      <w:r>
        <w:t>&lt;!--</w:t>
      </w:r>
      <w:proofErr w:type="gramEnd"/>
      <w:r>
        <w:t>FORMATO--&gt;</w:t>
      </w:r>
    </w:p>
    <w:p w14:paraId="0D4A1D52"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F53958C" w14:textId="77777777" w:rsidR="00540A6D" w:rsidRDefault="00540A6D" w:rsidP="00540A6D">
      <w:r>
        <w:t xml:space="preserve">                </w:t>
      </w:r>
      <w:proofErr w:type="gramStart"/>
      <w:r>
        <w:t>&lt;!--</w:t>
      </w:r>
      <w:proofErr w:type="gramEnd"/>
      <w:r>
        <w:t>VALORI AMMESSI--&gt;</w:t>
      </w:r>
    </w:p>
    <w:p w14:paraId="749D15FD"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="([0-</w:t>
      </w:r>
      <w:proofErr w:type="gramStart"/>
      <w:r>
        <w:t>9]|</w:t>
      </w:r>
      <w:proofErr w:type="gramEnd"/>
      <w:r>
        <w:t>1[0-</w:t>
      </w:r>
      <w:proofErr w:type="gramStart"/>
      <w:r>
        <w:t>9]|</w:t>
      </w:r>
      <w:proofErr w:type="gramEnd"/>
      <w:r>
        <w:t>20|99)?"/&gt;</w:t>
      </w:r>
    </w:p>
    <w:p w14:paraId="49618E1C" w14:textId="77777777" w:rsidR="00540A6D" w:rsidRDefault="00540A6D" w:rsidP="00540A6D">
      <w:r>
        <w:t xml:space="preserve">            &lt;/</w:t>
      </w:r>
      <w:proofErr w:type="spellStart"/>
      <w:proofErr w:type="gramStart"/>
      <w:r>
        <w:t>xs:restriction</w:t>
      </w:r>
      <w:proofErr w:type="spellEnd"/>
      <w:proofErr w:type="gramEnd"/>
      <w:r>
        <w:t>&gt;</w:t>
      </w:r>
    </w:p>
    <w:p w14:paraId="3E95A41C" w14:textId="77777777" w:rsidR="00540A6D" w:rsidRDefault="00540A6D" w:rsidP="00540A6D">
      <w:r>
        <w:t xml:space="preserve">        &lt;/</w:t>
      </w:r>
      <w:proofErr w:type="spellStart"/>
      <w:proofErr w:type="gramStart"/>
      <w:r>
        <w:t>xs:simpleType</w:t>
      </w:r>
      <w:proofErr w:type="spellEnd"/>
      <w:proofErr w:type="gramEnd"/>
      <w:r>
        <w:t>&gt;</w:t>
      </w:r>
    </w:p>
    <w:p w14:paraId="0DC59B25" w14:textId="77777777" w:rsidR="00540A6D" w:rsidRDefault="00540A6D" w:rsidP="00540A6D">
      <w:r>
        <w:t xml:space="preserve">    &lt;/</w:t>
      </w:r>
      <w:proofErr w:type="spellStart"/>
      <w:proofErr w:type="gramStart"/>
      <w:r>
        <w:t>xs:element</w:t>
      </w:r>
      <w:proofErr w:type="spellEnd"/>
      <w:proofErr w:type="gramEnd"/>
      <w:r>
        <w:t>&gt;</w:t>
      </w:r>
    </w:p>
    <w:p w14:paraId="70DD8D2A" w14:textId="77777777" w:rsidR="00540A6D" w:rsidRDefault="00540A6D" w:rsidP="00540A6D">
      <w:r>
        <w:t xml:space="preserve">    &lt;</w:t>
      </w:r>
      <w:proofErr w:type="spellStart"/>
      <w:proofErr w:type="gramStart"/>
      <w:r>
        <w:t>xs:element</w:t>
      </w:r>
      <w:proofErr w:type="spellEnd"/>
      <w:proofErr w:type="gramEnd"/>
      <w:r>
        <w:t xml:space="preserve"> name="esitoValutazineDisabilita1"&gt;</w:t>
      </w:r>
    </w:p>
    <w:p w14:paraId="7E7D8355" w14:textId="77777777" w:rsidR="00540A6D" w:rsidRDefault="00540A6D" w:rsidP="00540A6D">
      <w:r>
        <w:t xml:space="preserve">        &lt;</w:t>
      </w:r>
      <w:proofErr w:type="spellStart"/>
      <w:proofErr w:type="gramStart"/>
      <w:r>
        <w:t>xs:simpleType</w:t>
      </w:r>
      <w:proofErr w:type="spellEnd"/>
      <w:proofErr w:type="gramEnd"/>
      <w:r>
        <w:t>&gt;</w:t>
      </w:r>
    </w:p>
    <w:p w14:paraId="3024567B" w14:textId="77777777" w:rsidR="00540A6D" w:rsidRDefault="00540A6D" w:rsidP="00540A6D">
      <w:r>
        <w:t xml:space="preserve">            </w:t>
      </w:r>
      <w:proofErr w:type="gramStart"/>
      <w:r>
        <w:t>&lt;!--</w:t>
      </w:r>
      <w:proofErr w:type="gramEnd"/>
      <w:r>
        <w:t>FORMATO--&gt;</w:t>
      </w:r>
    </w:p>
    <w:p w14:paraId="7D16773C"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1E92EBB" w14:textId="77777777" w:rsidR="00540A6D" w:rsidRDefault="00540A6D" w:rsidP="00540A6D">
      <w:r>
        <w:t xml:space="preserve">                </w:t>
      </w:r>
      <w:proofErr w:type="gramStart"/>
      <w:r>
        <w:t>&lt;!--</w:t>
      </w:r>
      <w:proofErr w:type="gramEnd"/>
      <w:r>
        <w:t>VALORI AMMESSI--&gt;</w:t>
      </w:r>
    </w:p>
    <w:p w14:paraId="49B2B88A"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="[A-Za-z0-</w:t>
      </w:r>
      <w:proofErr w:type="gramStart"/>
      <w:r>
        <w:t>9]{</w:t>
      </w:r>
      <w:proofErr w:type="gramEnd"/>
      <w:r>
        <w:t>1,5}?"/&gt;</w:t>
      </w:r>
    </w:p>
    <w:p w14:paraId="685E6298" w14:textId="77777777" w:rsidR="00540A6D" w:rsidRDefault="00540A6D" w:rsidP="00540A6D">
      <w:r>
        <w:t xml:space="preserve">            &lt;/</w:t>
      </w:r>
      <w:proofErr w:type="spellStart"/>
      <w:proofErr w:type="gramStart"/>
      <w:r>
        <w:t>xs:restriction</w:t>
      </w:r>
      <w:proofErr w:type="spellEnd"/>
      <w:proofErr w:type="gramEnd"/>
      <w:r>
        <w:t>&gt;</w:t>
      </w:r>
    </w:p>
    <w:p w14:paraId="07F9409B" w14:textId="77777777" w:rsidR="00540A6D" w:rsidRDefault="00540A6D" w:rsidP="00540A6D">
      <w:r>
        <w:t xml:space="preserve">        &lt;/</w:t>
      </w:r>
      <w:proofErr w:type="spellStart"/>
      <w:proofErr w:type="gramStart"/>
      <w:r>
        <w:t>xs:simpleType</w:t>
      </w:r>
      <w:proofErr w:type="spellEnd"/>
      <w:proofErr w:type="gramEnd"/>
      <w:r>
        <w:t>&gt;</w:t>
      </w:r>
    </w:p>
    <w:p w14:paraId="0030368E" w14:textId="77777777" w:rsidR="00540A6D" w:rsidRDefault="00540A6D" w:rsidP="00540A6D">
      <w:r>
        <w:t xml:space="preserve">    &lt;/</w:t>
      </w:r>
      <w:proofErr w:type="spellStart"/>
      <w:proofErr w:type="gramStart"/>
      <w:r>
        <w:t>xs:element</w:t>
      </w:r>
      <w:proofErr w:type="spellEnd"/>
      <w:proofErr w:type="gramEnd"/>
      <w:r>
        <w:t>&gt;</w:t>
      </w:r>
    </w:p>
    <w:p w14:paraId="54A99A8F" w14:textId="77777777" w:rsidR="00540A6D" w:rsidRDefault="00540A6D" w:rsidP="00540A6D">
      <w:r>
        <w:t xml:space="preserve">    &lt;</w:t>
      </w:r>
      <w:proofErr w:type="spellStart"/>
      <w:proofErr w:type="gramStart"/>
      <w:r>
        <w:t>xs:element</w:t>
      </w:r>
      <w:proofErr w:type="spellEnd"/>
      <w:proofErr w:type="gramEnd"/>
      <w:r>
        <w:t xml:space="preserve"> name="ambitoInterventoPRI2"&gt;</w:t>
      </w:r>
    </w:p>
    <w:p w14:paraId="099B49E7" w14:textId="77777777" w:rsidR="00540A6D" w:rsidRDefault="00540A6D" w:rsidP="00540A6D">
      <w:r>
        <w:t xml:space="preserve">        &lt;</w:t>
      </w:r>
      <w:proofErr w:type="spellStart"/>
      <w:proofErr w:type="gramStart"/>
      <w:r>
        <w:t>xs:simpleType</w:t>
      </w:r>
      <w:proofErr w:type="spellEnd"/>
      <w:proofErr w:type="gramEnd"/>
      <w:r>
        <w:t>&gt;</w:t>
      </w:r>
    </w:p>
    <w:p w14:paraId="256EDEA3" w14:textId="77777777" w:rsidR="00540A6D" w:rsidRDefault="00540A6D" w:rsidP="00540A6D">
      <w:r>
        <w:t xml:space="preserve">            </w:t>
      </w:r>
      <w:proofErr w:type="gramStart"/>
      <w:r>
        <w:t>&lt;!--</w:t>
      </w:r>
      <w:proofErr w:type="gramEnd"/>
      <w:r>
        <w:t>FORMATO--&gt;</w:t>
      </w:r>
    </w:p>
    <w:p w14:paraId="295FE424"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5EBFF325" w14:textId="77777777" w:rsidR="00540A6D" w:rsidRDefault="00540A6D" w:rsidP="00540A6D">
      <w:r>
        <w:t xml:space="preserve">                </w:t>
      </w:r>
      <w:proofErr w:type="gramStart"/>
      <w:r>
        <w:t>&lt;!--</w:t>
      </w:r>
      <w:proofErr w:type="gramEnd"/>
      <w:r>
        <w:t>VALORI AMMESSI--&gt;</w:t>
      </w:r>
    </w:p>
    <w:p w14:paraId="04DFC9E2"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="(b[1-</w:t>
      </w:r>
      <w:proofErr w:type="gramStart"/>
      <w:r>
        <w:t>8]|</w:t>
      </w:r>
      <w:proofErr w:type="gramEnd"/>
      <w:r>
        <w:t>s[1-</w:t>
      </w:r>
      <w:proofErr w:type="gramStart"/>
      <w:r>
        <w:t>8]|</w:t>
      </w:r>
      <w:proofErr w:type="gramEnd"/>
      <w:r>
        <w:t>d[1-</w:t>
      </w:r>
      <w:proofErr w:type="gramStart"/>
      <w:r>
        <w:t>9]|e[</w:t>
      </w:r>
      <w:proofErr w:type="gramEnd"/>
      <w:r>
        <w:t>1-5])?"/&gt;</w:t>
      </w:r>
    </w:p>
    <w:p w14:paraId="185084BF" w14:textId="77777777" w:rsidR="00540A6D" w:rsidRDefault="00540A6D" w:rsidP="00540A6D">
      <w:r>
        <w:t xml:space="preserve">            &lt;/</w:t>
      </w:r>
      <w:proofErr w:type="spellStart"/>
      <w:proofErr w:type="gramStart"/>
      <w:r>
        <w:t>xs:restriction</w:t>
      </w:r>
      <w:proofErr w:type="spellEnd"/>
      <w:proofErr w:type="gramEnd"/>
      <w:r>
        <w:t>&gt;</w:t>
      </w:r>
    </w:p>
    <w:p w14:paraId="64015C37" w14:textId="77777777" w:rsidR="00540A6D" w:rsidRDefault="00540A6D" w:rsidP="00540A6D">
      <w:r>
        <w:t xml:space="preserve">        &lt;/</w:t>
      </w:r>
      <w:proofErr w:type="spellStart"/>
      <w:proofErr w:type="gramStart"/>
      <w:r>
        <w:t>xs:simpleType</w:t>
      </w:r>
      <w:proofErr w:type="spellEnd"/>
      <w:proofErr w:type="gramEnd"/>
      <w:r>
        <w:t>&gt;</w:t>
      </w:r>
    </w:p>
    <w:p w14:paraId="233B991A" w14:textId="77777777" w:rsidR="00540A6D" w:rsidRDefault="00540A6D" w:rsidP="00540A6D">
      <w:r>
        <w:t xml:space="preserve">    &lt;/</w:t>
      </w:r>
      <w:proofErr w:type="spellStart"/>
      <w:proofErr w:type="gramStart"/>
      <w:r>
        <w:t>xs:element</w:t>
      </w:r>
      <w:proofErr w:type="spellEnd"/>
      <w:proofErr w:type="gramEnd"/>
      <w:r>
        <w:t>&gt;</w:t>
      </w:r>
    </w:p>
    <w:p w14:paraId="406D3C3C" w14:textId="77777777" w:rsidR="00540A6D" w:rsidRDefault="00540A6D" w:rsidP="00540A6D">
      <w:r>
        <w:t xml:space="preserve">    &lt;</w:t>
      </w:r>
      <w:proofErr w:type="spellStart"/>
      <w:proofErr w:type="gramStart"/>
      <w:r>
        <w:t>xs:element</w:t>
      </w:r>
      <w:proofErr w:type="spellEnd"/>
      <w:proofErr w:type="gramEnd"/>
      <w:r>
        <w:t xml:space="preserve"> name="scalaClassificazioneDisabilita2"&gt;</w:t>
      </w:r>
    </w:p>
    <w:p w14:paraId="39AC8FB5" w14:textId="77777777" w:rsidR="00540A6D" w:rsidRDefault="00540A6D" w:rsidP="00540A6D">
      <w:r>
        <w:t xml:space="preserve">        &lt;</w:t>
      </w:r>
      <w:proofErr w:type="spellStart"/>
      <w:proofErr w:type="gramStart"/>
      <w:r>
        <w:t>xs:simpleType</w:t>
      </w:r>
      <w:proofErr w:type="spellEnd"/>
      <w:proofErr w:type="gramEnd"/>
      <w:r>
        <w:t>&gt;</w:t>
      </w:r>
    </w:p>
    <w:p w14:paraId="2C11D84A" w14:textId="77777777" w:rsidR="00540A6D" w:rsidRDefault="00540A6D" w:rsidP="00540A6D">
      <w:r>
        <w:t xml:space="preserve">            </w:t>
      </w:r>
      <w:proofErr w:type="gramStart"/>
      <w:r>
        <w:t>&lt;!--</w:t>
      </w:r>
      <w:proofErr w:type="gramEnd"/>
      <w:r>
        <w:t>FORMATO--&gt;</w:t>
      </w:r>
    </w:p>
    <w:p w14:paraId="43A357F0"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C716FD8" w14:textId="77777777" w:rsidR="00540A6D" w:rsidRDefault="00540A6D" w:rsidP="00540A6D">
      <w:r>
        <w:lastRenderedPageBreak/>
        <w:t xml:space="preserve">                </w:t>
      </w:r>
      <w:proofErr w:type="gramStart"/>
      <w:r>
        <w:t>&lt;!--</w:t>
      </w:r>
      <w:proofErr w:type="gramEnd"/>
      <w:r>
        <w:t>VALORI AMMESSI--&gt;</w:t>
      </w:r>
    </w:p>
    <w:p w14:paraId="56DCB39E"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="([0-</w:t>
      </w:r>
      <w:proofErr w:type="gramStart"/>
      <w:r>
        <w:t>9]|</w:t>
      </w:r>
      <w:proofErr w:type="gramEnd"/>
      <w:r>
        <w:t>1[0-</w:t>
      </w:r>
      <w:proofErr w:type="gramStart"/>
      <w:r>
        <w:t>9]|</w:t>
      </w:r>
      <w:proofErr w:type="gramEnd"/>
      <w:r>
        <w:t>20|99)?"/&gt;</w:t>
      </w:r>
    </w:p>
    <w:p w14:paraId="6BE3A1DE" w14:textId="77777777" w:rsidR="00540A6D" w:rsidRDefault="00540A6D" w:rsidP="00540A6D">
      <w:r>
        <w:t xml:space="preserve">            &lt;/</w:t>
      </w:r>
      <w:proofErr w:type="spellStart"/>
      <w:proofErr w:type="gramStart"/>
      <w:r>
        <w:t>xs:restriction</w:t>
      </w:r>
      <w:proofErr w:type="spellEnd"/>
      <w:proofErr w:type="gramEnd"/>
      <w:r>
        <w:t>&gt;</w:t>
      </w:r>
    </w:p>
    <w:p w14:paraId="16C5A9F4" w14:textId="77777777" w:rsidR="00540A6D" w:rsidRDefault="00540A6D" w:rsidP="00540A6D">
      <w:r>
        <w:t xml:space="preserve">        &lt;/</w:t>
      </w:r>
      <w:proofErr w:type="spellStart"/>
      <w:proofErr w:type="gramStart"/>
      <w:r>
        <w:t>xs:simpleType</w:t>
      </w:r>
      <w:proofErr w:type="spellEnd"/>
      <w:proofErr w:type="gramEnd"/>
      <w:r>
        <w:t>&gt;</w:t>
      </w:r>
    </w:p>
    <w:p w14:paraId="3815A31F" w14:textId="77777777" w:rsidR="00540A6D" w:rsidRDefault="00540A6D" w:rsidP="00540A6D">
      <w:r>
        <w:t xml:space="preserve">    &lt;/</w:t>
      </w:r>
      <w:proofErr w:type="spellStart"/>
      <w:proofErr w:type="gramStart"/>
      <w:r>
        <w:t>xs:element</w:t>
      </w:r>
      <w:proofErr w:type="spellEnd"/>
      <w:proofErr w:type="gramEnd"/>
      <w:r>
        <w:t>&gt;</w:t>
      </w:r>
    </w:p>
    <w:p w14:paraId="311FBFEB" w14:textId="77777777" w:rsidR="00540A6D" w:rsidRDefault="00540A6D" w:rsidP="00540A6D">
      <w:r>
        <w:t xml:space="preserve">    &lt;</w:t>
      </w:r>
      <w:proofErr w:type="spellStart"/>
      <w:proofErr w:type="gramStart"/>
      <w:r>
        <w:t>xs:element</w:t>
      </w:r>
      <w:proofErr w:type="spellEnd"/>
      <w:proofErr w:type="gramEnd"/>
      <w:r>
        <w:t xml:space="preserve"> name="esitoValutazineDisabilita2"&gt;</w:t>
      </w:r>
    </w:p>
    <w:p w14:paraId="2A12642D" w14:textId="77777777" w:rsidR="00540A6D" w:rsidRDefault="00540A6D" w:rsidP="00540A6D">
      <w:r>
        <w:t xml:space="preserve">        &lt;</w:t>
      </w:r>
      <w:proofErr w:type="spellStart"/>
      <w:proofErr w:type="gramStart"/>
      <w:r>
        <w:t>xs:simpleType</w:t>
      </w:r>
      <w:proofErr w:type="spellEnd"/>
      <w:proofErr w:type="gramEnd"/>
      <w:r>
        <w:t>&gt;</w:t>
      </w:r>
    </w:p>
    <w:p w14:paraId="1E99E8F8" w14:textId="77777777" w:rsidR="00540A6D" w:rsidRDefault="00540A6D" w:rsidP="00540A6D">
      <w:r>
        <w:t xml:space="preserve">            </w:t>
      </w:r>
      <w:proofErr w:type="gramStart"/>
      <w:r>
        <w:t>&lt;!--</w:t>
      </w:r>
      <w:proofErr w:type="gramEnd"/>
      <w:r>
        <w:t>FORMATO--&gt;</w:t>
      </w:r>
    </w:p>
    <w:p w14:paraId="118B24AC"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220AA544" w14:textId="77777777" w:rsidR="00540A6D" w:rsidRDefault="00540A6D" w:rsidP="00540A6D">
      <w:r>
        <w:t xml:space="preserve">                </w:t>
      </w:r>
      <w:proofErr w:type="gramStart"/>
      <w:r>
        <w:t>&lt;!--</w:t>
      </w:r>
      <w:proofErr w:type="gramEnd"/>
      <w:r>
        <w:t>VALORI AMMESSI--&gt;</w:t>
      </w:r>
    </w:p>
    <w:p w14:paraId="0D72DFD2"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="[A-Za-z0-</w:t>
      </w:r>
      <w:proofErr w:type="gramStart"/>
      <w:r>
        <w:t>9]{</w:t>
      </w:r>
      <w:proofErr w:type="gramEnd"/>
      <w:r>
        <w:t>1,5}?"/&gt;</w:t>
      </w:r>
    </w:p>
    <w:p w14:paraId="0B014506" w14:textId="77777777" w:rsidR="00540A6D" w:rsidRDefault="00540A6D" w:rsidP="00540A6D">
      <w:r>
        <w:t xml:space="preserve">            &lt;/</w:t>
      </w:r>
      <w:proofErr w:type="spellStart"/>
      <w:proofErr w:type="gramStart"/>
      <w:r>
        <w:t>xs:restriction</w:t>
      </w:r>
      <w:proofErr w:type="spellEnd"/>
      <w:proofErr w:type="gramEnd"/>
      <w:r>
        <w:t>&gt;</w:t>
      </w:r>
    </w:p>
    <w:p w14:paraId="4AC1A077" w14:textId="77777777" w:rsidR="00540A6D" w:rsidRDefault="00540A6D" w:rsidP="00540A6D">
      <w:r>
        <w:t xml:space="preserve">        &lt;/</w:t>
      </w:r>
      <w:proofErr w:type="spellStart"/>
      <w:proofErr w:type="gramStart"/>
      <w:r>
        <w:t>xs:simpleType</w:t>
      </w:r>
      <w:proofErr w:type="spellEnd"/>
      <w:proofErr w:type="gramEnd"/>
      <w:r>
        <w:t>&gt;</w:t>
      </w:r>
    </w:p>
    <w:p w14:paraId="0135D24C" w14:textId="77777777" w:rsidR="00540A6D" w:rsidRDefault="00540A6D" w:rsidP="00540A6D">
      <w:r>
        <w:t xml:space="preserve">    &lt;/</w:t>
      </w:r>
      <w:proofErr w:type="spellStart"/>
      <w:proofErr w:type="gramStart"/>
      <w:r>
        <w:t>xs:element</w:t>
      </w:r>
      <w:proofErr w:type="spellEnd"/>
      <w:proofErr w:type="gramEnd"/>
      <w:r>
        <w:t>&gt;</w:t>
      </w:r>
    </w:p>
    <w:p w14:paraId="08D151A7" w14:textId="77777777" w:rsidR="00540A6D" w:rsidRDefault="00540A6D" w:rsidP="00540A6D">
      <w:r>
        <w:t xml:space="preserve">    &lt;</w:t>
      </w:r>
      <w:proofErr w:type="spellStart"/>
      <w:proofErr w:type="gramStart"/>
      <w:r>
        <w:t>xs:element</w:t>
      </w:r>
      <w:proofErr w:type="spellEnd"/>
      <w:proofErr w:type="gramEnd"/>
      <w:r>
        <w:t xml:space="preserve"> name="ambitoInterventoPRI3"&gt;</w:t>
      </w:r>
    </w:p>
    <w:p w14:paraId="6136354E" w14:textId="77777777" w:rsidR="00540A6D" w:rsidRDefault="00540A6D" w:rsidP="00540A6D">
      <w:r>
        <w:t xml:space="preserve">        &lt;</w:t>
      </w:r>
      <w:proofErr w:type="spellStart"/>
      <w:proofErr w:type="gramStart"/>
      <w:r>
        <w:t>xs:simpleType</w:t>
      </w:r>
      <w:proofErr w:type="spellEnd"/>
      <w:proofErr w:type="gramEnd"/>
      <w:r>
        <w:t>&gt;</w:t>
      </w:r>
    </w:p>
    <w:p w14:paraId="77A7DB2B" w14:textId="77777777" w:rsidR="00540A6D" w:rsidRDefault="00540A6D" w:rsidP="00540A6D">
      <w:r>
        <w:t xml:space="preserve">            </w:t>
      </w:r>
      <w:proofErr w:type="gramStart"/>
      <w:r>
        <w:t>&lt;!--</w:t>
      </w:r>
      <w:proofErr w:type="gramEnd"/>
      <w:r>
        <w:t>FORMATO--&gt;</w:t>
      </w:r>
    </w:p>
    <w:p w14:paraId="7D900371"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18E10BF3" w14:textId="77777777" w:rsidR="00540A6D" w:rsidRDefault="00540A6D" w:rsidP="00540A6D">
      <w:r>
        <w:t xml:space="preserve">                </w:t>
      </w:r>
      <w:proofErr w:type="gramStart"/>
      <w:r>
        <w:t>&lt;!--</w:t>
      </w:r>
      <w:proofErr w:type="gramEnd"/>
      <w:r>
        <w:t>VALORI AMMESSI--&gt;</w:t>
      </w:r>
    </w:p>
    <w:p w14:paraId="0C943389"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="(b[1-</w:t>
      </w:r>
      <w:proofErr w:type="gramStart"/>
      <w:r>
        <w:t>8]|</w:t>
      </w:r>
      <w:proofErr w:type="gramEnd"/>
      <w:r>
        <w:t>s[1-</w:t>
      </w:r>
      <w:proofErr w:type="gramStart"/>
      <w:r>
        <w:t>8]|</w:t>
      </w:r>
      <w:proofErr w:type="gramEnd"/>
      <w:r>
        <w:t>d[1-</w:t>
      </w:r>
      <w:proofErr w:type="gramStart"/>
      <w:r>
        <w:t>9]|e[</w:t>
      </w:r>
      <w:proofErr w:type="gramEnd"/>
      <w:r>
        <w:t>1-5])?"/&gt;</w:t>
      </w:r>
    </w:p>
    <w:p w14:paraId="2C89C279" w14:textId="77777777" w:rsidR="00540A6D" w:rsidRDefault="00540A6D" w:rsidP="00540A6D">
      <w:r>
        <w:t xml:space="preserve">            &lt;/</w:t>
      </w:r>
      <w:proofErr w:type="spellStart"/>
      <w:proofErr w:type="gramStart"/>
      <w:r>
        <w:t>xs:restriction</w:t>
      </w:r>
      <w:proofErr w:type="spellEnd"/>
      <w:proofErr w:type="gramEnd"/>
      <w:r>
        <w:t>&gt;</w:t>
      </w:r>
    </w:p>
    <w:p w14:paraId="3BF65C2C" w14:textId="77777777" w:rsidR="00540A6D" w:rsidRDefault="00540A6D" w:rsidP="00540A6D">
      <w:r>
        <w:t xml:space="preserve">        &lt;/</w:t>
      </w:r>
      <w:proofErr w:type="spellStart"/>
      <w:proofErr w:type="gramStart"/>
      <w:r>
        <w:t>xs:simpleType</w:t>
      </w:r>
      <w:proofErr w:type="spellEnd"/>
      <w:proofErr w:type="gramEnd"/>
      <w:r>
        <w:t>&gt;</w:t>
      </w:r>
    </w:p>
    <w:p w14:paraId="753AD102" w14:textId="77777777" w:rsidR="00540A6D" w:rsidRDefault="00540A6D" w:rsidP="00540A6D">
      <w:r>
        <w:t xml:space="preserve">    &lt;/</w:t>
      </w:r>
      <w:proofErr w:type="spellStart"/>
      <w:proofErr w:type="gramStart"/>
      <w:r>
        <w:t>xs:element</w:t>
      </w:r>
      <w:proofErr w:type="spellEnd"/>
      <w:proofErr w:type="gramEnd"/>
      <w:r>
        <w:t>&gt;</w:t>
      </w:r>
    </w:p>
    <w:p w14:paraId="6C712F70" w14:textId="77777777" w:rsidR="00540A6D" w:rsidRDefault="00540A6D" w:rsidP="00540A6D">
      <w:r>
        <w:t xml:space="preserve">    &lt;</w:t>
      </w:r>
      <w:proofErr w:type="spellStart"/>
      <w:proofErr w:type="gramStart"/>
      <w:r>
        <w:t>xs:element</w:t>
      </w:r>
      <w:proofErr w:type="spellEnd"/>
      <w:proofErr w:type="gramEnd"/>
      <w:r>
        <w:t xml:space="preserve"> name="scalaClassificazioneDisabilita3"&gt;</w:t>
      </w:r>
    </w:p>
    <w:p w14:paraId="4D35C350" w14:textId="77777777" w:rsidR="00540A6D" w:rsidRDefault="00540A6D" w:rsidP="00540A6D">
      <w:r>
        <w:t xml:space="preserve">        &lt;</w:t>
      </w:r>
      <w:proofErr w:type="spellStart"/>
      <w:proofErr w:type="gramStart"/>
      <w:r>
        <w:t>xs:simpleType</w:t>
      </w:r>
      <w:proofErr w:type="spellEnd"/>
      <w:proofErr w:type="gramEnd"/>
      <w:r>
        <w:t>&gt;</w:t>
      </w:r>
    </w:p>
    <w:p w14:paraId="2292B5FF" w14:textId="77777777" w:rsidR="00540A6D" w:rsidRDefault="00540A6D" w:rsidP="00540A6D">
      <w:r>
        <w:t xml:space="preserve">            </w:t>
      </w:r>
      <w:proofErr w:type="gramStart"/>
      <w:r>
        <w:t>&lt;!--</w:t>
      </w:r>
      <w:proofErr w:type="gramEnd"/>
      <w:r>
        <w:t>FORMATO--&gt;</w:t>
      </w:r>
    </w:p>
    <w:p w14:paraId="715CBA9F"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D704E71" w14:textId="77777777" w:rsidR="00540A6D" w:rsidRDefault="00540A6D" w:rsidP="00540A6D">
      <w:r>
        <w:t xml:space="preserve">                </w:t>
      </w:r>
      <w:proofErr w:type="gramStart"/>
      <w:r>
        <w:t>&lt;!--</w:t>
      </w:r>
      <w:proofErr w:type="gramEnd"/>
      <w:r>
        <w:t>VALORI AMMESSI--&gt;</w:t>
      </w:r>
    </w:p>
    <w:p w14:paraId="287DEF16"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="([0-</w:t>
      </w:r>
      <w:proofErr w:type="gramStart"/>
      <w:r>
        <w:t>9]|</w:t>
      </w:r>
      <w:proofErr w:type="gramEnd"/>
      <w:r>
        <w:t>1[0-</w:t>
      </w:r>
      <w:proofErr w:type="gramStart"/>
      <w:r>
        <w:t>9]|</w:t>
      </w:r>
      <w:proofErr w:type="gramEnd"/>
      <w:r>
        <w:t>20|99)?"/&gt;</w:t>
      </w:r>
    </w:p>
    <w:p w14:paraId="0249F504" w14:textId="77777777" w:rsidR="00540A6D" w:rsidRDefault="00540A6D" w:rsidP="00540A6D">
      <w:r>
        <w:t xml:space="preserve">            &lt;/</w:t>
      </w:r>
      <w:proofErr w:type="spellStart"/>
      <w:proofErr w:type="gramStart"/>
      <w:r>
        <w:t>xs:restriction</w:t>
      </w:r>
      <w:proofErr w:type="spellEnd"/>
      <w:proofErr w:type="gramEnd"/>
      <w:r>
        <w:t>&gt;</w:t>
      </w:r>
    </w:p>
    <w:p w14:paraId="6A493BA5" w14:textId="77777777" w:rsidR="00540A6D" w:rsidRDefault="00540A6D" w:rsidP="00540A6D">
      <w:r>
        <w:t xml:space="preserve">        &lt;/</w:t>
      </w:r>
      <w:proofErr w:type="spellStart"/>
      <w:proofErr w:type="gramStart"/>
      <w:r>
        <w:t>xs:simpleType</w:t>
      </w:r>
      <w:proofErr w:type="spellEnd"/>
      <w:proofErr w:type="gramEnd"/>
      <w:r>
        <w:t>&gt;</w:t>
      </w:r>
    </w:p>
    <w:p w14:paraId="168214B2" w14:textId="77777777" w:rsidR="00540A6D" w:rsidRDefault="00540A6D" w:rsidP="00540A6D">
      <w:r>
        <w:t xml:space="preserve">    &lt;/</w:t>
      </w:r>
      <w:proofErr w:type="spellStart"/>
      <w:proofErr w:type="gramStart"/>
      <w:r>
        <w:t>xs:element</w:t>
      </w:r>
      <w:proofErr w:type="spellEnd"/>
      <w:proofErr w:type="gramEnd"/>
      <w:r>
        <w:t>&gt;</w:t>
      </w:r>
    </w:p>
    <w:p w14:paraId="17609C6D" w14:textId="77777777" w:rsidR="00540A6D" w:rsidRDefault="00540A6D" w:rsidP="00540A6D">
      <w:r>
        <w:t xml:space="preserve">    &lt;</w:t>
      </w:r>
      <w:proofErr w:type="spellStart"/>
      <w:proofErr w:type="gramStart"/>
      <w:r>
        <w:t>xs:element</w:t>
      </w:r>
      <w:proofErr w:type="spellEnd"/>
      <w:proofErr w:type="gramEnd"/>
      <w:r>
        <w:t xml:space="preserve"> name="esitoValutazineDisabilita3"&gt;</w:t>
      </w:r>
    </w:p>
    <w:p w14:paraId="705DB811" w14:textId="77777777" w:rsidR="00540A6D" w:rsidRDefault="00540A6D" w:rsidP="00540A6D">
      <w:r>
        <w:t xml:space="preserve">        &lt;</w:t>
      </w:r>
      <w:proofErr w:type="spellStart"/>
      <w:proofErr w:type="gramStart"/>
      <w:r>
        <w:t>xs:simpleType</w:t>
      </w:r>
      <w:proofErr w:type="spellEnd"/>
      <w:proofErr w:type="gramEnd"/>
      <w:r>
        <w:t>&gt;</w:t>
      </w:r>
    </w:p>
    <w:p w14:paraId="566B6666" w14:textId="77777777" w:rsidR="00540A6D" w:rsidRDefault="00540A6D" w:rsidP="00540A6D">
      <w:r>
        <w:t xml:space="preserve">            </w:t>
      </w:r>
      <w:proofErr w:type="gramStart"/>
      <w:r>
        <w:t>&lt;!--</w:t>
      </w:r>
      <w:proofErr w:type="gramEnd"/>
      <w:r>
        <w:t>FORMATO--&gt;</w:t>
      </w:r>
    </w:p>
    <w:p w14:paraId="71444B91"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413E4D2" w14:textId="77777777" w:rsidR="00540A6D" w:rsidRDefault="00540A6D" w:rsidP="00540A6D">
      <w:r>
        <w:t xml:space="preserve">                </w:t>
      </w:r>
      <w:proofErr w:type="gramStart"/>
      <w:r>
        <w:t>&lt;!--</w:t>
      </w:r>
      <w:proofErr w:type="gramEnd"/>
      <w:r>
        <w:t>VALORI AMMESSI--&gt;</w:t>
      </w:r>
    </w:p>
    <w:p w14:paraId="6A3E42E6"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="[A-Za-z0-</w:t>
      </w:r>
      <w:proofErr w:type="gramStart"/>
      <w:r>
        <w:t>9]{</w:t>
      </w:r>
      <w:proofErr w:type="gramEnd"/>
      <w:r>
        <w:t>1,5}?"/&gt;</w:t>
      </w:r>
    </w:p>
    <w:p w14:paraId="71995FFF" w14:textId="77777777" w:rsidR="00540A6D" w:rsidRDefault="00540A6D" w:rsidP="00540A6D">
      <w:r>
        <w:t xml:space="preserve">            &lt;/</w:t>
      </w:r>
      <w:proofErr w:type="spellStart"/>
      <w:proofErr w:type="gramStart"/>
      <w:r>
        <w:t>xs:restriction</w:t>
      </w:r>
      <w:proofErr w:type="spellEnd"/>
      <w:proofErr w:type="gramEnd"/>
      <w:r>
        <w:t>&gt;</w:t>
      </w:r>
    </w:p>
    <w:p w14:paraId="2404AFCD" w14:textId="77777777" w:rsidR="00540A6D" w:rsidRDefault="00540A6D" w:rsidP="00540A6D">
      <w:r>
        <w:t xml:space="preserve">        &lt;/</w:t>
      </w:r>
      <w:proofErr w:type="spellStart"/>
      <w:proofErr w:type="gramStart"/>
      <w:r>
        <w:t>xs:simpleType</w:t>
      </w:r>
      <w:proofErr w:type="spellEnd"/>
      <w:proofErr w:type="gramEnd"/>
      <w:r>
        <w:t>&gt;</w:t>
      </w:r>
    </w:p>
    <w:p w14:paraId="62D9102E" w14:textId="77777777" w:rsidR="00540A6D" w:rsidRDefault="00540A6D" w:rsidP="00540A6D">
      <w:r>
        <w:t xml:space="preserve">    &lt;/</w:t>
      </w:r>
      <w:proofErr w:type="spellStart"/>
      <w:proofErr w:type="gramStart"/>
      <w:r>
        <w:t>xs:element</w:t>
      </w:r>
      <w:proofErr w:type="spellEnd"/>
      <w:proofErr w:type="gramEnd"/>
      <w:r>
        <w:t>&gt;</w:t>
      </w:r>
    </w:p>
    <w:p w14:paraId="3C4EA434" w14:textId="77777777" w:rsidR="00540A6D" w:rsidRDefault="00540A6D" w:rsidP="00540A6D">
      <w:r>
        <w:t xml:space="preserve">    &lt;</w:t>
      </w:r>
      <w:proofErr w:type="spellStart"/>
      <w:proofErr w:type="gramStart"/>
      <w:r>
        <w:t>xs:element</w:t>
      </w:r>
      <w:proofErr w:type="spellEnd"/>
      <w:proofErr w:type="gramEnd"/>
      <w:r>
        <w:t xml:space="preserve"> name="ambitoInterventoPRI4"&gt;</w:t>
      </w:r>
    </w:p>
    <w:p w14:paraId="2FFE4385" w14:textId="77777777" w:rsidR="00540A6D" w:rsidRDefault="00540A6D" w:rsidP="00540A6D">
      <w:r>
        <w:t xml:space="preserve">        &lt;</w:t>
      </w:r>
      <w:proofErr w:type="spellStart"/>
      <w:proofErr w:type="gramStart"/>
      <w:r>
        <w:t>xs:simpleType</w:t>
      </w:r>
      <w:proofErr w:type="spellEnd"/>
      <w:proofErr w:type="gramEnd"/>
      <w:r>
        <w:t>&gt;</w:t>
      </w:r>
    </w:p>
    <w:p w14:paraId="48711CFB" w14:textId="77777777" w:rsidR="00540A6D" w:rsidRDefault="00540A6D" w:rsidP="00540A6D">
      <w:r>
        <w:t xml:space="preserve">            </w:t>
      </w:r>
      <w:proofErr w:type="gramStart"/>
      <w:r>
        <w:t>&lt;!--</w:t>
      </w:r>
      <w:proofErr w:type="gramEnd"/>
      <w:r>
        <w:t>FORMATO--&gt;</w:t>
      </w:r>
    </w:p>
    <w:p w14:paraId="3671B6F4"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43848C73" w14:textId="77777777" w:rsidR="00540A6D" w:rsidRDefault="00540A6D" w:rsidP="00540A6D">
      <w:r>
        <w:t xml:space="preserve">                </w:t>
      </w:r>
      <w:proofErr w:type="gramStart"/>
      <w:r>
        <w:t>&lt;!--</w:t>
      </w:r>
      <w:proofErr w:type="gramEnd"/>
      <w:r>
        <w:t>VALORI AMMESSI--&gt;</w:t>
      </w:r>
    </w:p>
    <w:p w14:paraId="4F0D0180"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="(b[1-</w:t>
      </w:r>
      <w:proofErr w:type="gramStart"/>
      <w:r>
        <w:t>8]|</w:t>
      </w:r>
      <w:proofErr w:type="gramEnd"/>
      <w:r>
        <w:t>s[1-</w:t>
      </w:r>
      <w:proofErr w:type="gramStart"/>
      <w:r>
        <w:t>8]|</w:t>
      </w:r>
      <w:proofErr w:type="gramEnd"/>
      <w:r>
        <w:t>d[1-</w:t>
      </w:r>
      <w:proofErr w:type="gramStart"/>
      <w:r>
        <w:t>9]|e[</w:t>
      </w:r>
      <w:proofErr w:type="gramEnd"/>
      <w:r>
        <w:t>1-5])?"/&gt;</w:t>
      </w:r>
    </w:p>
    <w:p w14:paraId="40FF70A7" w14:textId="77777777" w:rsidR="00540A6D" w:rsidRDefault="00540A6D" w:rsidP="00540A6D">
      <w:r>
        <w:t xml:space="preserve">            &lt;/</w:t>
      </w:r>
      <w:proofErr w:type="spellStart"/>
      <w:proofErr w:type="gramStart"/>
      <w:r>
        <w:t>xs:restriction</w:t>
      </w:r>
      <w:proofErr w:type="spellEnd"/>
      <w:proofErr w:type="gramEnd"/>
      <w:r>
        <w:t>&gt;</w:t>
      </w:r>
    </w:p>
    <w:p w14:paraId="229198C0" w14:textId="77777777" w:rsidR="00540A6D" w:rsidRDefault="00540A6D" w:rsidP="00540A6D">
      <w:r>
        <w:t xml:space="preserve">        &lt;/</w:t>
      </w:r>
      <w:proofErr w:type="spellStart"/>
      <w:proofErr w:type="gramStart"/>
      <w:r>
        <w:t>xs:simpleType</w:t>
      </w:r>
      <w:proofErr w:type="spellEnd"/>
      <w:proofErr w:type="gramEnd"/>
      <w:r>
        <w:t>&gt;</w:t>
      </w:r>
    </w:p>
    <w:p w14:paraId="469DCEAC" w14:textId="77777777" w:rsidR="00540A6D" w:rsidRDefault="00540A6D" w:rsidP="00540A6D">
      <w:r>
        <w:lastRenderedPageBreak/>
        <w:t xml:space="preserve">    &lt;/</w:t>
      </w:r>
      <w:proofErr w:type="spellStart"/>
      <w:proofErr w:type="gramStart"/>
      <w:r>
        <w:t>xs:element</w:t>
      </w:r>
      <w:proofErr w:type="spellEnd"/>
      <w:proofErr w:type="gramEnd"/>
      <w:r>
        <w:t>&gt;</w:t>
      </w:r>
    </w:p>
    <w:p w14:paraId="2F0E7CEB" w14:textId="77777777" w:rsidR="00540A6D" w:rsidRDefault="00540A6D" w:rsidP="00540A6D">
      <w:r>
        <w:t xml:space="preserve">    &lt;</w:t>
      </w:r>
      <w:proofErr w:type="spellStart"/>
      <w:proofErr w:type="gramStart"/>
      <w:r>
        <w:t>xs:element</w:t>
      </w:r>
      <w:proofErr w:type="spellEnd"/>
      <w:proofErr w:type="gramEnd"/>
      <w:r>
        <w:t xml:space="preserve"> name="scalaClassificazioneDisabilita4"&gt;</w:t>
      </w:r>
    </w:p>
    <w:p w14:paraId="59DB1471" w14:textId="77777777" w:rsidR="00540A6D" w:rsidRDefault="00540A6D" w:rsidP="00540A6D">
      <w:r>
        <w:t xml:space="preserve">        &lt;</w:t>
      </w:r>
      <w:proofErr w:type="spellStart"/>
      <w:proofErr w:type="gramStart"/>
      <w:r>
        <w:t>xs:simpleType</w:t>
      </w:r>
      <w:proofErr w:type="spellEnd"/>
      <w:proofErr w:type="gramEnd"/>
      <w:r>
        <w:t>&gt;</w:t>
      </w:r>
    </w:p>
    <w:p w14:paraId="44AC216C" w14:textId="77777777" w:rsidR="00540A6D" w:rsidRDefault="00540A6D" w:rsidP="00540A6D">
      <w:r>
        <w:t xml:space="preserve">            </w:t>
      </w:r>
      <w:proofErr w:type="gramStart"/>
      <w:r>
        <w:t>&lt;!--</w:t>
      </w:r>
      <w:proofErr w:type="gramEnd"/>
      <w:r>
        <w:t>FORMATO--&gt;</w:t>
      </w:r>
    </w:p>
    <w:p w14:paraId="1A8AF511"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5FE855EE" w14:textId="77777777" w:rsidR="00540A6D" w:rsidRDefault="00540A6D" w:rsidP="00540A6D">
      <w:r>
        <w:t xml:space="preserve">                </w:t>
      </w:r>
      <w:proofErr w:type="gramStart"/>
      <w:r>
        <w:t>&lt;!--</w:t>
      </w:r>
      <w:proofErr w:type="gramEnd"/>
      <w:r>
        <w:t>VALORI AMMESSI--&gt;</w:t>
      </w:r>
    </w:p>
    <w:p w14:paraId="6F35739C"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="([0-</w:t>
      </w:r>
      <w:proofErr w:type="gramStart"/>
      <w:r>
        <w:t>9]|</w:t>
      </w:r>
      <w:proofErr w:type="gramEnd"/>
      <w:r>
        <w:t>1[0-</w:t>
      </w:r>
      <w:proofErr w:type="gramStart"/>
      <w:r>
        <w:t>9]|</w:t>
      </w:r>
      <w:proofErr w:type="gramEnd"/>
      <w:r>
        <w:t>20|99)?"/&gt;</w:t>
      </w:r>
    </w:p>
    <w:p w14:paraId="70A113F1" w14:textId="77777777" w:rsidR="00540A6D" w:rsidRDefault="00540A6D" w:rsidP="00540A6D">
      <w:r>
        <w:t xml:space="preserve">            &lt;/</w:t>
      </w:r>
      <w:proofErr w:type="spellStart"/>
      <w:proofErr w:type="gramStart"/>
      <w:r>
        <w:t>xs:restriction</w:t>
      </w:r>
      <w:proofErr w:type="spellEnd"/>
      <w:proofErr w:type="gramEnd"/>
      <w:r>
        <w:t>&gt;</w:t>
      </w:r>
    </w:p>
    <w:p w14:paraId="6E86F085" w14:textId="77777777" w:rsidR="00540A6D" w:rsidRDefault="00540A6D" w:rsidP="00540A6D">
      <w:r>
        <w:t xml:space="preserve">        &lt;/</w:t>
      </w:r>
      <w:proofErr w:type="spellStart"/>
      <w:proofErr w:type="gramStart"/>
      <w:r>
        <w:t>xs:simpleType</w:t>
      </w:r>
      <w:proofErr w:type="spellEnd"/>
      <w:proofErr w:type="gramEnd"/>
      <w:r>
        <w:t>&gt;</w:t>
      </w:r>
    </w:p>
    <w:p w14:paraId="49C614C7" w14:textId="77777777" w:rsidR="00540A6D" w:rsidRDefault="00540A6D" w:rsidP="00540A6D">
      <w:r>
        <w:t xml:space="preserve">    &lt;/</w:t>
      </w:r>
      <w:proofErr w:type="spellStart"/>
      <w:proofErr w:type="gramStart"/>
      <w:r>
        <w:t>xs:element</w:t>
      </w:r>
      <w:proofErr w:type="spellEnd"/>
      <w:proofErr w:type="gramEnd"/>
      <w:r>
        <w:t>&gt;</w:t>
      </w:r>
    </w:p>
    <w:p w14:paraId="4F17F6E0" w14:textId="77777777" w:rsidR="00540A6D" w:rsidRDefault="00540A6D" w:rsidP="00540A6D">
      <w:r>
        <w:t xml:space="preserve">    &lt;</w:t>
      </w:r>
      <w:proofErr w:type="spellStart"/>
      <w:proofErr w:type="gramStart"/>
      <w:r>
        <w:t>xs:element</w:t>
      </w:r>
      <w:proofErr w:type="spellEnd"/>
      <w:proofErr w:type="gramEnd"/>
      <w:r>
        <w:t xml:space="preserve"> name="esitoValutazineDisabilita4"&gt;</w:t>
      </w:r>
    </w:p>
    <w:p w14:paraId="6566CE62" w14:textId="77777777" w:rsidR="00540A6D" w:rsidRDefault="00540A6D" w:rsidP="00540A6D">
      <w:r>
        <w:t xml:space="preserve">        &lt;</w:t>
      </w:r>
      <w:proofErr w:type="spellStart"/>
      <w:proofErr w:type="gramStart"/>
      <w:r>
        <w:t>xs:simpleType</w:t>
      </w:r>
      <w:proofErr w:type="spellEnd"/>
      <w:proofErr w:type="gramEnd"/>
      <w:r>
        <w:t>&gt;</w:t>
      </w:r>
    </w:p>
    <w:p w14:paraId="34086BBB" w14:textId="77777777" w:rsidR="00540A6D" w:rsidRDefault="00540A6D" w:rsidP="00540A6D">
      <w:r>
        <w:t xml:space="preserve">            </w:t>
      </w:r>
      <w:proofErr w:type="gramStart"/>
      <w:r>
        <w:t>&lt;!--</w:t>
      </w:r>
      <w:proofErr w:type="gramEnd"/>
      <w:r>
        <w:t>FORMATO--&gt;</w:t>
      </w:r>
    </w:p>
    <w:p w14:paraId="4219AE83"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E48BFAA" w14:textId="77777777" w:rsidR="00540A6D" w:rsidRDefault="00540A6D" w:rsidP="00540A6D">
      <w:r>
        <w:t xml:space="preserve">                </w:t>
      </w:r>
      <w:proofErr w:type="gramStart"/>
      <w:r>
        <w:t>&lt;!--</w:t>
      </w:r>
      <w:proofErr w:type="gramEnd"/>
      <w:r>
        <w:t>VALORI AMMESSI--&gt;</w:t>
      </w:r>
    </w:p>
    <w:p w14:paraId="77EDC20F"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="[A-Za-z0-</w:t>
      </w:r>
      <w:proofErr w:type="gramStart"/>
      <w:r>
        <w:t>9]{</w:t>
      </w:r>
      <w:proofErr w:type="gramEnd"/>
      <w:r>
        <w:t>1,5}?"/&gt;</w:t>
      </w:r>
    </w:p>
    <w:p w14:paraId="773AA977" w14:textId="77777777" w:rsidR="00540A6D" w:rsidRDefault="00540A6D" w:rsidP="00540A6D">
      <w:r>
        <w:t xml:space="preserve">            &lt;/</w:t>
      </w:r>
      <w:proofErr w:type="spellStart"/>
      <w:proofErr w:type="gramStart"/>
      <w:r>
        <w:t>xs:restriction</w:t>
      </w:r>
      <w:proofErr w:type="spellEnd"/>
      <w:proofErr w:type="gramEnd"/>
      <w:r>
        <w:t>&gt;</w:t>
      </w:r>
    </w:p>
    <w:p w14:paraId="2084295A" w14:textId="77777777" w:rsidR="00540A6D" w:rsidRDefault="00540A6D" w:rsidP="00540A6D">
      <w:r>
        <w:t xml:space="preserve">        &lt;/</w:t>
      </w:r>
      <w:proofErr w:type="spellStart"/>
      <w:proofErr w:type="gramStart"/>
      <w:r>
        <w:t>xs:simpleType</w:t>
      </w:r>
      <w:proofErr w:type="spellEnd"/>
      <w:proofErr w:type="gramEnd"/>
      <w:r>
        <w:t>&gt;</w:t>
      </w:r>
    </w:p>
    <w:p w14:paraId="09332390" w14:textId="77777777" w:rsidR="00540A6D" w:rsidRDefault="00540A6D" w:rsidP="00540A6D">
      <w:r>
        <w:t xml:space="preserve">    &lt;/</w:t>
      </w:r>
      <w:proofErr w:type="spellStart"/>
      <w:proofErr w:type="gramStart"/>
      <w:r>
        <w:t>xs:element</w:t>
      </w:r>
      <w:proofErr w:type="spellEnd"/>
      <w:proofErr w:type="gramEnd"/>
      <w:r>
        <w:t>&gt;</w:t>
      </w:r>
    </w:p>
    <w:p w14:paraId="09E7F1D4" w14:textId="77777777" w:rsidR="00540A6D" w:rsidRDefault="00540A6D" w:rsidP="00540A6D">
      <w:r>
        <w:t xml:space="preserve">    &lt;</w:t>
      </w:r>
      <w:proofErr w:type="spellStart"/>
      <w:proofErr w:type="gramStart"/>
      <w:r>
        <w:t>xs:element</w:t>
      </w:r>
      <w:proofErr w:type="spellEnd"/>
      <w:proofErr w:type="gramEnd"/>
      <w:r>
        <w:t xml:space="preserve"> name="ambitoInterventoPRI5"&gt;</w:t>
      </w:r>
    </w:p>
    <w:p w14:paraId="2235136E" w14:textId="77777777" w:rsidR="00540A6D" w:rsidRDefault="00540A6D" w:rsidP="00540A6D">
      <w:r>
        <w:t xml:space="preserve">        &lt;</w:t>
      </w:r>
      <w:proofErr w:type="spellStart"/>
      <w:proofErr w:type="gramStart"/>
      <w:r>
        <w:t>xs:simpleType</w:t>
      </w:r>
      <w:proofErr w:type="spellEnd"/>
      <w:proofErr w:type="gramEnd"/>
      <w:r>
        <w:t>&gt;</w:t>
      </w:r>
    </w:p>
    <w:p w14:paraId="69372C63" w14:textId="77777777" w:rsidR="00540A6D" w:rsidRDefault="00540A6D" w:rsidP="00540A6D">
      <w:r>
        <w:t xml:space="preserve">            </w:t>
      </w:r>
      <w:proofErr w:type="gramStart"/>
      <w:r>
        <w:t>&lt;!--</w:t>
      </w:r>
      <w:proofErr w:type="gramEnd"/>
      <w:r>
        <w:t>FORMATO--&gt;</w:t>
      </w:r>
    </w:p>
    <w:p w14:paraId="04AED279"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41CD0CC7" w14:textId="77777777" w:rsidR="00540A6D" w:rsidRDefault="00540A6D" w:rsidP="00540A6D">
      <w:r>
        <w:t xml:space="preserve">                </w:t>
      </w:r>
      <w:proofErr w:type="gramStart"/>
      <w:r>
        <w:t>&lt;!--</w:t>
      </w:r>
      <w:proofErr w:type="gramEnd"/>
      <w:r>
        <w:t>VALORI AMMESSI--&gt;</w:t>
      </w:r>
    </w:p>
    <w:p w14:paraId="726FF732"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="(b[1-</w:t>
      </w:r>
      <w:proofErr w:type="gramStart"/>
      <w:r>
        <w:t>8]|</w:t>
      </w:r>
      <w:proofErr w:type="gramEnd"/>
      <w:r>
        <w:t>s[1-</w:t>
      </w:r>
      <w:proofErr w:type="gramStart"/>
      <w:r>
        <w:t>8]|</w:t>
      </w:r>
      <w:proofErr w:type="gramEnd"/>
      <w:r>
        <w:t>d[1-</w:t>
      </w:r>
      <w:proofErr w:type="gramStart"/>
      <w:r>
        <w:t>9]|e[</w:t>
      </w:r>
      <w:proofErr w:type="gramEnd"/>
      <w:r>
        <w:t>1-5])?"/&gt;</w:t>
      </w:r>
    </w:p>
    <w:p w14:paraId="4C6B2F40" w14:textId="77777777" w:rsidR="00540A6D" w:rsidRDefault="00540A6D" w:rsidP="00540A6D">
      <w:r>
        <w:t xml:space="preserve">            &lt;/</w:t>
      </w:r>
      <w:proofErr w:type="spellStart"/>
      <w:proofErr w:type="gramStart"/>
      <w:r>
        <w:t>xs:restriction</w:t>
      </w:r>
      <w:proofErr w:type="spellEnd"/>
      <w:proofErr w:type="gramEnd"/>
      <w:r>
        <w:t>&gt;</w:t>
      </w:r>
    </w:p>
    <w:p w14:paraId="47008E47" w14:textId="77777777" w:rsidR="00540A6D" w:rsidRDefault="00540A6D" w:rsidP="00540A6D">
      <w:r>
        <w:t xml:space="preserve">        &lt;/</w:t>
      </w:r>
      <w:proofErr w:type="spellStart"/>
      <w:proofErr w:type="gramStart"/>
      <w:r>
        <w:t>xs:simpleType</w:t>
      </w:r>
      <w:proofErr w:type="spellEnd"/>
      <w:proofErr w:type="gramEnd"/>
      <w:r>
        <w:t>&gt;</w:t>
      </w:r>
    </w:p>
    <w:p w14:paraId="7B5F2670" w14:textId="77777777" w:rsidR="00540A6D" w:rsidRDefault="00540A6D" w:rsidP="00540A6D">
      <w:r>
        <w:t xml:space="preserve">    &lt;/</w:t>
      </w:r>
      <w:proofErr w:type="spellStart"/>
      <w:proofErr w:type="gramStart"/>
      <w:r>
        <w:t>xs:element</w:t>
      </w:r>
      <w:proofErr w:type="spellEnd"/>
      <w:proofErr w:type="gramEnd"/>
      <w:r>
        <w:t>&gt;</w:t>
      </w:r>
    </w:p>
    <w:p w14:paraId="0C527F11" w14:textId="77777777" w:rsidR="00540A6D" w:rsidRDefault="00540A6D" w:rsidP="00540A6D">
      <w:r>
        <w:t xml:space="preserve">    &lt;</w:t>
      </w:r>
      <w:proofErr w:type="spellStart"/>
      <w:proofErr w:type="gramStart"/>
      <w:r>
        <w:t>xs:element</w:t>
      </w:r>
      <w:proofErr w:type="spellEnd"/>
      <w:proofErr w:type="gramEnd"/>
      <w:r>
        <w:t xml:space="preserve"> name="scalaClassificazioneDisabilita5"&gt;</w:t>
      </w:r>
    </w:p>
    <w:p w14:paraId="53E163B3" w14:textId="77777777" w:rsidR="00540A6D" w:rsidRDefault="00540A6D" w:rsidP="00540A6D">
      <w:r>
        <w:t xml:space="preserve">        &lt;</w:t>
      </w:r>
      <w:proofErr w:type="spellStart"/>
      <w:proofErr w:type="gramStart"/>
      <w:r>
        <w:t>xs:simpleType</w:t>
      </w:r>
      <w:proofErr w:type="spellEnd"/>
      <w:proofErr w:type="gramEnd"/>
      <w:r>
        <w:t>&gt;</w:t>
      </w:r>
    </w:p>
    <w:p w14:paraId="08BAB088" w14:textId="77777777" w:rsidR="00540A6D" w:rsidRDefault="00540A6D" w:rsidP="00540A6D">
      <w:r>
        <w:t xml:space="preserve">            </w:t>
      </w:r>
      <w:proofErr w:type="gramStart"/>
      <w:r>
        <w:t>&lt;!--</w:t>
      </w:r>
      <w:proofErr w:type="gramEnd"/>
      <w:r>
        <w:t>FORMATO--&gt;</w:t>
      </w:r>
    </w:p>
    <w:p w14:paraId="7D131776"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07803B3" w14:textId="77777777" w:rsidR="00540A6D" w:rsidRDefault="00540A6D" w:rsidP="00540A6D">
      <w:r>
        <w:t xml:space="preserve">                </w:t>
      </w:r>
      <w:proofErr w:type="gramStart"/>
      <w:r>
        <w:t>&lt;!--</w:t>
      </w:r>
      <w:proofErr w:type="gramEnd"/>
      <w:r>
        <w:t>VALORI AMMESSI--&gt;</w:t>
      </w:r>
    </w:p>
    <w:p w14:paraId="7732D15A"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="([0-</w:t>
      </w:r>
      <w:proofErr w:type="gramStart"/>
      <w:r>
        <w:t>9]|</w:t>
      </w:r>
      <w:proofErr w:type="gramEnd"/>
      <w:r>
        <w:t>1[0-</w:t>
      </w:r>
      <w:proofErr w:type="gramStart"/>
      <w:r>
        <w:t>9]|</w:t>
      </w:r>
      <w:proofErr w:type="gramEnd"/>
      <w:r>
        <w:t>20|99)?"/&gt;</w:t>
      </w:r>
    </w:p>
    <w:p w14:paraId="7396560A" w14:textId="77777777" w:rsidR="00540A6D" w:rsidRDefault="00540A6D" w:rsidP="00540A6D">
      <w:r>
        <w:t xml:space="preserve">            &lt;/</w:t>
      </w:r>
      <w:proofErr w:type="spellStart"/>
      <w:proofErr w:type="gramStart"/>
      <w:r>
        <w:t>xs:restriction</w:t>
      </w:r>
      <w:proofErr w:type="spellEnd"/>
      <w:proofErr w:type="gramEnd"/>
      <w:r>
        <w:t>&gt;</w:t>
      </w:r>
    </w:p>
    <w:p w14:paraId="696FB0A5" w14:textId="77777777" w:rsidR="00540A6D" w:rsidRDefault="00540A6D" w:rsidP="00540A6D">
      <w:r>
        <w:t xml:space="preserve">        &lt;/</w:t>
      </w:r>
      <w:proofErr w:type="spellStart"/>
      <w:proofErr w:type="gramStart"/>
      <w:r>
        <w:t>xs:simpleType</w:t>
      </w:r>
      <w:proofErr w:type="spellEnd"/>
      <w:proofErr w:type="gramEnd"/>
      <w:r>
        <w:t>&gt;</w:t>
      </w:r>
    </w:p>
    <w:p w14:paraId="7CD8A33F" w14:textId="77777777" w:rsidR="00540A6D" w:rsidRDefault="00540A6D" w:rsidP="00540A6D">
      <w:r>
        <w:t xml:space="preserve">    &lt;/</w:t>
      </w:r>
      <w:proofErr w:type="spellStart"/>
      <w:proofErr w:type="gramStart"/>
      <w:r>
        <w:t>xs:element</w:t>
      </w:r>
      <w:proofErr w:type="spellEnd"/>
      <w:proofErr w:type="gramEnd"/>
      <w:r>
        <w:t>&gt;</w:t>
      </w:r>
    </w:p>
    <w:p w14:paraId="1DFBAB03" w14:textId="77777777" w:rsidR="00540A6D" w:rsidRDefault="00540A6D" w:rsidP="00540A6D">
      <w:r>
        <w:t xml:space="preserve">    &lt;</w:t>
      </w:r>
      <w:proofErr w:type="spellStart"/>
      <w:proofErr w:type="gramStart"/>
      <w:r>
        <w:t>xs:element</w:t>
      </w:r>
      <w:proofErr w:type="spellEnd"/>
      <w:proofErr w:type="gramEnd"/>
      <w:r>
        <w:t xml:space="preserve"> name="esitoValutazineDisabilita5"&gt;</w:t>
      </w:r>
    </w:p>
    <w:p w14:paraId="5ADC6722" w14:textId="77777777" w:rsidR="00540A6D" w:rsidRDefault="00540A6D" w:rsidP="00540A6D">
      <w:r>
        <w:t xml:space="preserve">        &lt;</w:t>
      </w:r>
      <w:proofErr w:type="spellStart"/>
      <w:proofErr w:type="gramStart"/>
      <w:r>
        <w:t>xs:simpleType</w:t>
      </w:r>
      <w:proofErr w:type="spellEnd"/>
      <w:proofErr w:type="gramEnd"/>
      <w:r>
        <w:t>&gt;</w:t>
      </w:r>
    </w:p>
    <w:p w14:paraId="546D6369" w14:textId="77777777" w:rsidR="00540A6D" w:rsidRDefault="00540A6D" w:rsidP="00540A6D">
      <w:r>
        <w:t xml:space="preserve">            </w:t>
      </w:r>
      <w:proofErr w:type="gramStart"/>
      <w:r>
        <w:t>&lt;!--</w:t>
      </w:r>
      <w:proofErr w:type="gramEnd"/>
      <w:r>
        <w:t>FORMATO--&gt;</w:t>
      </w:r>
    </w:p>
    <w:p w14:paraId="038B87BE"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1AE33A46" w14:textId="77777777" w:rsidR="00540A6D" w:rsidRDefault="00540A6D" w:rsidP="00540A6D">
      <w:r>
        <w:t xml:space="preserve">                </w:t>
      </w:r>
      <w:proofErr w:type="gramStart"/>
      <w:r>
        <w:t>&lt;!--</w:t>
      </w:r>
      <w:proofErr w:type="gramEnd"/>
      <w:r>
        <w:t>VALORI AMMESSI--&gt;</w:t>
      </w:r>
    </w:p>
    <w:p w14:paraId="1A3F5664"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="[A-Za-z0-</w:t>
      </w:r>
      <w:proofErr w:type="gramStart"/>
      <w:r>
        <w:t>9]{</w:t>
      </w:r>
      <w:proofErr w:type="gramEnd"/>
      <w:r>
        <w:t>1,5}?"/&gt;</w:t>
      </w:r>
    </w:p>
    <w:p w14:paraId="0AE1EE55" w14:textId="77777777" w:rsidR="00540A6D" w:rsidRDefault="00540A6D" w:rsidP="00540A6D">
      <w:r>
        <w:t xml:space="preserve">            &lt;/</w:t>
      </w:r>
      <w:proofErr w:type="spellStart"/>
      <w:proofErr w:type="gramStart"/>
      <w:r>
        <w:t>xs:restriction</w:t>
      </w:r>
      <w:proofErr w:type="spellEnd"/>
      <w:proofErr w:type="gramEnd"/>
      <w:r>
        <w:t>&gt;</w:t>
      </w:r>
    </w:p>
    <w:p w14:paraId="1880E89B" w14:textId="77777777" w:rsidR="00540A6D" w:rsidRDefault="00540A6D" w:rsidP="00540A6D">
      <w:r>
        <w:t xml:space="preserve">        &lt;/</w:t>
      </w:r>
      <w:proofErr w:type="spellStart"/>
      <w:proofErr w:type="gramStart"/>
      <w:r>
        <w:t>xs:simpleType</w:t>
      </w:r>
      <w:proofErr w:type="spellEnd"/>
      <w:proofErr w:type="gramEnd"/>
      <w:r>
        <w:t>&gt;</w:t>
      </w:r>
    </w:p>
    <w:p w14:paraId="24683EDA" w14:textId="77777777" w:rsidR="00540A6D" w:rsidRDefault="00540A6D" w:rsidP="00540A6D">
      <w:r>
        <w:t xml:space="preserve">    &lt;/</w:t>
      </w:r>
      <w:proofErr w:type="spellStart"/>
      <w:proofErr w:type="gramStart"/>
      <w:r>
        <w:t>xs:element</w:t>
      </w:r>
      <w:proofErr w:type="spellEnd"/>
      <w:proofErr w:type="gramEnd"/>
      <w:r>
        <w:t>&gt;</w:t>
      </w:r>
    </w:p>
    <w:p w14:paraId="4E40020B" w14:textId="77777777" w:rsidR="00540A6D" w:rsidRDefault="00540A6D" w:rsidP="00540A6D">
      <w:r>
        <w:t xml:space="preserve">    &lt;</w:t>
      </w:r>
      <w:proofErr w:type="spellStart"/>
      <w:proofErr w:type="gramStart"/>
      <w:r>
        <w:t>xs:element</w:t>
      </w:r>
      <w:proofErr w:type="spellEnd"/>
      <w:proofErr w:type="gramEnd"/>
      <w:r>
        <w:t xml:space="preserve"> name="ambitoInterventoPRI6"&gt;</w:t>
      </w:r>
    </w:p>
    <w:p w14:paraId="089B3977" w14:textId="77777777" w:rsidR="00540A6D" w:rsidRDefault="00540A6D" w:rsidP="00540A6D">
      <w:r>
        <w:t xml:space="preserve">        &lt;</w:t>
      </w:r>
      <w:proofErr w:type="spellStart"/>
      <w:proofErr w:type="gramStart"/>
      <w:r>
        <w:t>xs:simpleType</w:t>
      </w:r>
      <w:proofErr w:type="spellEnd"/>
      <w:proofErr w:type="gramEnd"/>
      <w:r>
        <w:t>&gt;</w:t>
      </w:r>
    </w:p>
    <w:p w14:paraId="45F83910" w14:textId="77777777" w:rsidR="00540A6D" w:rsidRDefault="00540A6D" w:rsidP="00540A6D">
      <w:r>
        <w:t xml:space="preserve">            </w:t>
      </w:r>
      <w:proofErr w:type="gramStart"/>
      <w:r>
        <w:t>&lt;!--</w:t>
      </w:r>
      <w:proofErr w:type="gramEnd"/>
      <w:r>
        <w:t>FORMATO--&gt;</w:t>
      </w:r>
    </w:p>
    <w:p w14:paraId="5EB1E271" w14:textId="77777777" w:rsidR="00540A6D" w:rsidRDefault="00540A6D" w:rsidP="00540A6D">
      <w:r>
        <w:lastRenderedPageBreak/>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948FBC4" w14:textId="77777777" w:rsidR="00540A6D" w:rsidRDefault="00540A6D" w:rsidP="00540A6D">
      <w:r>
        <w:t xml:space="preserve">                </w:t>
      </w:r>
      <w:proofErr w:type="gramStart"/>
      <w:r>
        <w:t>&lt;!--</w:t>
      </w:r>
      <w:proofErr w:type="gramEnd"/>
      <w:r>
        <w:t>VALORI AMMESSI--&gt;</w:t>
      </w:r>
    </w:p>
    <w:p w14:paraId="2FEF6B91"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="(b[1-</w:t>
      </w:r>
      <w:proofErr w:type="gramStart"/>
      <w:r>
        <w:t>8]|</w:t>
      </w:r>
      <w:proofErr w:type="gramEnd"/>
      <w:r>
        <w:t>s[1-</w:t>
      </w:r>
      <w:proofErr w:type="gramStart"/>
      <w:r>
        <w:t>8]|</w:t>
      </w:r>
      <w:proofErr w:type="gramEnd"/>
      <w:r>
        <w:t>d[1-</w:t>
      </w:r>
      <w:proofErr w:type="gramStart"/>
      <w:r>
        <w:t>9]|e[</w:t>
      </w:r>
      <w:proofErr w:type="gramEnd"/>
      <w:r>
        <w:t>1-5])?"/&gt;</w:t>
      </w:r>
    </w:p>
    <w:p w14:paraId="0EFE5998" w14:textId="77777777" w:rsidR="00540A6D" w:rsidRDefault="00540A6D" w:rsidP="00540A6D">
      <w:r>
        <w:t xml:space="preserve">            &lt;/</w:t>
      </w:r>
      <w:proofErr w:type="spellStart"/>
      <w:proofErr w:type="gramStart"/>
      <w:r>
        <w:t>xs:restriction</w:t>
      </w:r>
      <w:proofErr w:type="spellEnd"/>
      <w:proofErr w:type="gramEnd"/>
      <w:r>
        <w:t>&gt;</w:t>
      </w:r>
    </w:p>
    <w:p w14:paraId="4EBFCD5F" w14:textId="77777777" w:rsidR="00540A6D" w:rsidRDefault="00540A6D" w:rsidP="00540A6D">
      <w:r>
        <w:t xml:space="preserve">        &lt;/</w:t>
      </w:r>
      <w:proofErr w:type="spellStart"/>
      <w:proofErr w:type="gramStart"/>
      <w:r>
        <w:t>xs:simpleType</w:t>
      </w:r>
      <w:proofErr w:type="spellEnd"/>
      <w:proofErr w:type="gramEnd"/>
      <w:r>
        <w:t>&gt;</w:t>
      </w:r>
    </w:p>
    <w:p w14:paraId="2F369559" w14:textId="77777777" w:rsidR="00540A6D" w:rsidRDefault="00540A6D" w:rsidP="00540A6D">
      <w:r>
        <w:t xml:space="preserve">    &lt;/</w:t>
      </w:r>
      <w:proofErr w:type="spellStart"/>
      <w:proofErr w:type="gramStart"/>
      <w:r>
        <w:t>xs:element</w:t>
      </w:r>
      <w:proofErr w:type="spellEnd"/>
      <w:proofErr w:type="gramEnd"/>
      <w:r>
        <w:t>&gt;</w:t>
      </w:r>
    </w:p>
    <w:p w14:paraId="5C0C3705" w14:textId="77777777" w:rsidR="00540A6D" w:rsidRDefault="00540A6D" w:rsidP="00540A6D">
      <w:r>
        <w:t xml:space="preserve">    &lt;</w:t>
      </w:r>
      <w:proofErr w:type="spellStart"/>
      <w:proofErr w:type="gramStart"/>
      <w:r>
        <w:t>xs:element</w:t>
      </w:r>
      <w:proofErr w:type="spellEnd"/>
      <w:proofErr w:type="gramEnd"/>
      <w:r>
        <w:t xml:space="preserve"> name="scalaClassificazioneDisabilita6"&gt;</w:t>
      </w:r>
    </w:p>
    <w:p w14:paraId="5BA7A3CA" w14:textId="77777777" w:rsidR="00540A6D" w:rsidRDefault="00540A6D" w:rsidP="00540A6D">
      <w:r>
        <w:t xml:space="preserve">        &lt;</w:t>
      </w:r>
      <w:proofErr w:type="spellStart"/>
      <w:proofErr w:type="gramStart"/>
      <w:r>
        <w:t>xs:simpleType</w:t>
      </w:r>
      <w:proofErr w:type="spellEnd"/>
      <w:proofErr w:type="gramEnd"/>
      <w:r>
        <w:t>&gt;</w:t>
      </w:r>
    </w:p>
    <w:p w14:paraId="49436894" w14:textId="77777777" w:rsidR="00540A6D" w:rsidRDefault="00540A6D" w:rsidP="00540A6D">
      <w:r>
        <w:t xml:space="preserve">            </w:t>
      </w:r>
      <w:proofErr w:type="gramStart"/>
      <w:r>
        <w:t>&lt;!--</w:t>
      </w:r>
      <w:proofErr w:type="gramEnd"/>
      <w:r>
        <w:t>FORMATO--&gt;</w:t>
      </w:r>
    </w:p>
    <w:p w14:paraId="3A0FDAB2"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D45ABD8" w14:textId="77777777" w:rsidR="00540A6D" w:rsidRDefault="00540A6D" w:rsidP="00540A6D">
      <w:r>
        <w:t xml:space="preserve">                </w:t>
      </w:r>
      <w:proofErr w:type="gramStart"/>
      <w:r>
        <w:t>&lt;!--</w:t>
      </w:r>
      <w:proofErr w:type="gramEnd"/>
      <w:r>
        <w:t>VALORI AMMESSI--&gt;</w:t>
      </w:r>
    </w:p>
    <w:p w14:paraId="44DE3464"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="([0-</w:t>
      </w:r>
      <w:proofErr w:type="gramStart"/>
      <w:r>
        <w:t>9]|</w:t>
      </w:r>
      <w:proofErr w:type="gramEnd"/>
      <w:r>
        <w:t>1[0-</w:t>
      </w:r>
      <w:proofErr w:type="gramStart"/>
      <w:r>
        <w:t>9]|</w:t>
      </w:r>
      <w:proofErr w:type="gramEnd"/>
      <w:r>
        <w:t>20|99)?"/&gt;</w:t>
      </w:r>
    </w:p>
    <w:p w14:paraId="1B8CBFA4" w14:textId="77777777" w:rsidR="00540A6D" w:rsidRDefault="00540A6D" w:rsidP="00540A6D">
      <w:r>
        <w:t xml:space="preserve">            &lt;/</w:t>
      </w:r>
      <w:proofErr w:type="spellStart"/>
      <w:proofErr w:type="gramStart"/>
      <w:r>
        <w:t>xs:restriction</w:t>
      </w:r>
      <w:proofErr w:type="spellEnd"/>
      <w:proofErr w:type="gramEnd"/>
      <w:r>
        <w:t>&gt;</w:t>
      </w:r>
    </w:p>
    <w:p w14:paraId="01A0ABDB" w14:textId="77777777" w:rsidR="00540A6D" w:rsidRDefault="00540A6D" w:rsidP="00540A6D">
      <w:r>
        <w:t xml:space="preserve">        &lt;/</w:t>
      </w:r>
      <w:proofErr w:type="spellStart"/>
      <w:proofErr w:type="gramStart"/>
      <w:r>
        <w:t>xs:simpleType</w:t>
      </w:r>
      <w:proofErr w:type="spellEnd"/>
      <w:proofErr w:type="gramEnd"/>
      <w:r>
        <w:t>&gt;</w:t>
      </w:r>
    </w:p>
    <w:p w14:paraId="0BEDA9A8" w14:textId="77777777" w:rsidR="00540A6D" w:rsidRDefault="00540A6D" w:rsidP="00540A6D">
      <w:r>
        <w:t xml:space="preserve">    &lt;/</w:t>
      </w:r>
      <w:proofErr w:type="spellStart"/>
      <w:proofErr w:type="gramStart"/>
      <w:r>
        <w:t>xs:element</w:t>
      </w:r>
      <w:proofErr w:type="spellEnd"/>
      <w:proofErr w:type="gramEnd"/>
      <w:r>
        <w:t>&gt;</w:t>
      </w:r>
    </w:p>
    <w:p w14:paraId="3792553E" w14:textId="77777777" w:rsidR="00540A6D" w:rsidRDefault="00540A6D" w:rsidP="00540A6D">
      <w:r>
        <w:t xml:space="preserve">    &lt;</w:t>
      </w:r>
      <w:proofErr w:type="spellStart"/>
      <w:proofErr w:type="gramStart"/>
      <w:r>
        <w:t>xs:element</w:t>
      </w:r>
      <w:proofErr w:type="spellEnd"/>
      <w:proofErr w:type="gramEnd"/>
      <w:r>
        <w:t xml:space="preserve"> name="esitoValutazineDisabilita6"&gt;</w:t>
      </w:r>
    </w:p>
    <w:p w14:paraId="03DD0E3F" w14:textId="77777777" w:rsidR="00540A6D" w:rsidRDefault="00540A6D" w:rsidP="00540A6D">
      <w:r>
        <w:t xml:space="preserve">        &lt;</w:t>
      </w:r>
      <w:proofErr w:type="spellStart"/>
      <w:proofErr w:type="gramStart"/>
      <w:r>
        <w:t>xs:simpleType</w:t>
      </w:r>
      <w:proofErr w:type="spellEnd"/>
      <w:proofErr w:type="gramEnd"/>
      <w:r>
        <w:t>&gt;</w:t>
      </w:r>
    </w:p>
    <w:p w14:paraId="52783318" w14:textId="77777777" w:rsidR="00540A6D" w:rsidRDefault="00540A6D" w:rsidP="00540A6D">
      <w:r>
        <w:t xml:space="preserve">            </w:t>
      </w:r>
      <w:proofErr w:type="gramStart"/>
      <w:r>
        <w:t>&lt;!--</w:t>
      </w:r>
      <w:proofErr w:type="gramEnd"/>
      <w:r>
        <w:t>FORMATO--&gt;</w:t>
      </w:r>
    </w:p>
    <w:p w14:paraId="684D0000"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6D05E97F" w14:textId="77777777" w:rsidR="00540A6D" w:rsidRDefault="00540A6D" w:rsidP="00540A6D">
      <w:r>
        <w:t xml:space="preserve">                </w:t>
      </w:r>
      <w:proofErr w:type="gramStart"/>
      <w:r>
        <w:t>&lt;!--</w:t>
      </w:r>
      <w:proofErr w:type="gramEnd"/>
      <w:r>
        <w:t>VALORI AMMESSI--&gt;</w:t>
      </w:r>
    </w:p>
    <w:p w14:paraId="16DBA3C0"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="[A-Za-z0-</w:t>
      </w:r>
      <w:proofErr w:type="gramStart"/>
      <w:r>
        <w:t>9]{</w:t>
      </w:r>
      <w:proofErr w:type="gramEnd"/>
      <w:r>
        <w:t>1,5}?"/&gt;</w:t>
      </w:r>
    </w:p>
    <w:p w14:paraId="0325C4E9" w14:textId="77777777" w:rsidR="00540A6D" w:rsidRDefault="00540A6D" w:rsidP="00540A6D">
      <w:r>
        <w:t xml:space="preserve">            &lt;/</w:t>
      </w:r>
      <w:proofErr w:type="spellStart"/>
      <w:proofErr w:type="gramStart"/>
      <w:r>
        <w:t>xs:restriction</w:t>
      </w:r>
      <w:proofErr w:type="spellEnd"/>
      <w:proofErr w:type="gramEnd"/>
      <w:r>
        <w:t>&gt;</w:t>
      </w:r>
    </w:p>
    <w:p w14:paraId="5AFFCF0C" w14:textId="77777777" w:rsidR="00540A6D" w:rsidRDefault="00540A6D" w:rsidP="00540A6D">
      <w:r>
        <w:t xml:space="preserve">        &lt;/</w:t>
      </w:r>
      <w:proofErr w:type="spellStart"/>
      <w:proofErr w:type="gramStart"/>
      <w:r>
        <w:t>xs:simpleType</w:t>
      </w:r>
      <w:proofErr w:type="spellEnd"/>
      <w:proofErr w:type="gramEnd"/>
      <w:r>
        <w:t>&gt;</w:t>
      </w:r>
    </w:p>
    <w:p w14:paraId="22B6E63E" w14:textId="77777777" w:rsidR="00540A6D" w:rsidRDefault="00540A6D" w:rsidP="00540A6D">
      <w:r>
        <w:t xml:space="preserve">    &lt;/</w:t>
      </w:r>
      <w:proofErr w:type="spellStart"/>
      <w:proofErr w:type="gramStart"/>
      <w:r>
        <w:t>xs:element</w:t>
      </w:r>
      <w:proofErr w:type="spellEnd"/>
      <w:proofErr w:type="gramEnd"/>
      <w:r>
        <w:t>&gt;</w:t>
      </w:r>
    </w:p>
    <w:p w14:paraId="5DAB8BB3"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eventoTrattamento</w:t>
      </w:r>
      <w:proofErr w:type="spellEnd"/>
      <w:r>
        <w:t>"&gt;</w:t>
      </w:r>
    </w:p>
    <w:p w14:paraId="191B2E31" w14:textId="77777777" w:rsidR="00540A6D" w:rsidRDefault="00540A6D" w:rsidP="00540A6D">
      <w:r>
        <w:t xml:space="preserve">        &lt;</w:t>
      </w:r>
      <w:proofErr w:type="spellStart"/>
      <w:proofErr w:type="gramStart"/>
      <w:r>
        <w:t>xs:complexType</w:t>
      </w:r>
      <w:proofErr w:type="spellEnd"/>
      <w:proofErr w:type="gramEnd"/>
      <w:r>
        <w:t>&gt;</w:t>
      </w:r>
    </w:p>
    <w:p w14:paraId="42C7D150" w14:textId="77777777" w:rsidR="00540A6D" w:rsidRDefault="00540A6D" w:rsidP="00540A6D">
      <w:r>
        <w:t xml:space="preserve">            &lt;</w:t>
      </w:r>
      <w:proofErr w:type="spellStart"/>
      <w:proofErr w:type="gramStart"/>
      <w:r>
        <w:t>xs:sequence</w:t>
      </w:r>
      <w:proofErr w:type="spellEnd"/>
      <w:proofErr w:type="gramEnd"/>
      <w:r>
        <w:t>&gt;</w:t>
      </w:r>
    </w:p>
    <w:p w14:paraId="06B5B6CB"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dataInizioTrattamento</w:t>
      </w:r>
      <w:proofErr w:type="spellEnd"/>
      <w:r>
        <w:t>"/&gt;</w:t>
      </w:r>
    </w:p>
    <w:p w14:paraId="04323D3A"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dataFineTrattamento</w:t>
      </w:r>
      <w:proofErr w:type="spellEnd"/>
      <w:r>
        <w:t>"/&gt;</w:t>
      </w:r>
    </w:p>
    <w:p w14:paraId="16638562"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durataComplessiva</w:t>
      </w:r>
      <w:proofErr w:type="spellEnd"/>
      <w:r>
        <w:t>"/&gt;</w:t>
      </w:r>
    </w:p>
    <w:p w14:paraId="0300B3A2"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durataMediaGiornaliera</w:t>
      </w:r>
      <w:proofErr w:type="spellEnd"/>
      <w:r>
        <w:t>"/&gt;</w:t>
      </w:r>
    </w:p>
    <w:p w14:paraId="4CF7F5B7" w14:textId="77777777" w:rsidR="00540A6D" w:rsidRDefault="00540A6D" w:rsidP="00540A6D">
      <w:r>
        <w:t xml:space="preserve">            &lt;/</w:t>
      </w:r>
      <w:proofErr w:type="spellStart"/>
      <w:proofErr w:type="gramStart"/>
      <w:r>
        <w:t>xs:sequence</w:t>
      </w:r>
      <w:proofErr w:type="spellEnd"/>
      <w:proofErr w:type="gramEnd"/>
      <w:r>
        <w:t>&gt;</w:t>
      </w:r>
    </w:p>
    <w:p w14:paraId="5F9A393C" w14:textId="77777777" w:rsidR="00540A6D" w:rsidRDefault="00540A6D" w:rsidP="00540A6D">
      <w:r>
        <w:t xml:space="preserve">        &lt;/</w:t>
      </w:r>
      <w:proofErr w:type="spellStart"/>
      <w:proofErr w:type="gramStart"/>
      <w:r>
        <w:t>xs:complexType</w:t>
      </w:r>
      <w:proofErr w:type="spellEnd"/>
      <w:proofErr w:type="gramEnd"/>
      <w:r>
        <w:t>&gt;</w:t>
      </w:r>
    </w:p>
    <w:p w14:paraId="3A9295C7" w14:textId="77777777" w:rsidR="00540A6D" w:rsidRDefault="00540A6D" w:rsidP="00540A6D">
      <w:r>
        <w:t xml:space="preserve">    &lt;/</w:t>
      </w:r>
      <w:proofErr w:type="spellStart"/>
      <w:proofErr w:type="gramStart"/>
      <w:r>
        <w:t>xs:element</w:t>
      </w:r>
      <w:proofErr w:type="spellEnd"/>
      <w:proofErr w:type="gramEnd"/>
      <w:r>
        <w:t>&gt;</w:t>
      </w:r>
    </w:p>
    <w:p w14:paraId="2488CB1C"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dataInizioTrattamento</w:t>
      </w:r>
      <w:proofErr w:type="spellEnd"/>
      <w:r>
        <w:t>"&gt;</w:t>
      </w:r>
    </w:p>
    <w:p w14:paraId="2EE4C684" w14:textId="77777777" w:rsidR="00540A6D" w:rsidRDefault="00540A6D" w:rsidP="00540A6D">
      <w:r>
        <w:t xml:space="preserve">        &lt;</w:t>
      </w:r>
      <w:proofErr w:type="spellStart"/>
      <w:proofErr w:type="gramStart"/>
      <w:r>
        <w:t>xs:simpleType</w:t>
      </w:r>
      <w:proofErr w:type="spellEnd"/>
      <w:proofErr w:type="gramEnd"/>
      <w:r>
        <w:t>&gt;</w:t>
      </w:r>
    </w:p>
    <w:p w14:paraId="19A08B86" w14:textId="77777777" w:rsidR="00540A6D" w:rsidRDefault="00540A6D" w:rsidP="00540A6D">
      <w:r>
        <w:t xml:space="preserve">            </w:t>
      </w:r>
      <w:proofErr w:type="gramStart"/>
      <w:r>
        <w:t>&lt;!--</w:t>
      </w:r>
      <w:proofErr w:type="gramEnd"/>
      <w:r>
        <w:t>FORMATO--&gt;</w:t>
      </w:r>
    </w:p>
    <w:p w14:paraId="3F1557CA"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30D5BE7E" w14:textId="77777777" w:rsidR="00540A6D" w:rsidRDefault="00540A6D" w:rsidP="00540A6D">
      <w:r>
        <w:t xml:space="preserve">                </w:t>
      </w:r>
      <w:proofErr w:type="gramStart"/>
      <w:r>
        <w:t>&lt;!--</w:t>
      </w:r>
      <w:proofErr w:type="gramEnd"/>
      <w:r>
        <w:t xml:space="preserve">VALORI AMMESSI </w:t>
      </w:r>
      <w:proofErr w:type="spellStart"/>
      <w:r>
        <w:t>ddmmyyyy</w:t>
      </w:r>
      <w:proofErr w:type="spellEnd"/>
      <w:r>
        <w:t xml:space="preserve"> dal 01011900 a 31122099--&gt;</w:t>
      </w:r>
    </w:p>
    <w:p w14:paraId="12F9C703" w14:textId="77777777" w:rsidR="00540A6D" w:rsidRDefault="00540A6D" w:rsidP="00540A6D">
      <w:r>
        <w:t xml:space="preserve">                &lt;</w:t>
      </w:r>
      <w:proofErr w:type="spellStart"/>
      <w:proofErr w:type="gramStart"/>
      <w:r>
        <w:t>xs:pattern</w:t>
      </w:r>
      <w:proofErr w:type="spellEnd"/>
      <w:proofErr w:type="gramEnd"/>
      <w:r>
        <w:t xml:space="preserve"> value="(([</w:t>
      </w:r>
      <w:proofErr w:type="gramStart"/>
      <w:r>
        <w:t>0][</w:t>
      </w:r>
      <w:proofErr w:type="gramEnd"/>
      <w:r>
        <w:t>1-</w:t>
      </w:r>
      <w:proofErr w:type="gramStart"/>
      <w:r>
        <w:t>9]|</w:t>
      </w:r>
      <w:proofErr w:type="gramEnd"/>
      <w:r>
        <w:t>[1-</w:t>
      </w:r>
      <w:proofErr w:type="gramStart"/>
      <w:r>
        <w:t>2][</w:t>
      </w:r>
      <w:proofErr w:type="gramEnd"/>
      <w:r>
        <w:t>0-</w:t>
      </w:r>
      <w:proofErr w:type="gramStart"/>
      <w:r>
        <w:t>9]|</w:t>
      </w:r>
      <w:proofErr w:type="gramEnd"/>
      <w:r>
        <w:t>[</w:t>
      </w:r>
      <w:proofErr w:type="gramStart"/>
      <w:r>
        <w:t>3][</w:t>
      </w:r>
      <w:proofErr w:type="gramEnd"/>
      <w:r>
        <w:t>0-1</w:t>
      </w:r>
      <w:proofErr w:type="gramStart"/>
      <w:r>
        <w:t>])(</w:t>
      </w:r>
      <w:proofErr w:type="gramEnd"/>
      <w:r>
        <w:t>01|02|03|04|05|06|07|08|09|10|11|</w:t>
      </w:r>
      <w:proofErr w:type="gramStart"/>
      <w:r>
        <w:t>12)(</w:t>
      </w:r>
      <w:proofErr w:type="gramEnd"/>
      <w:r>
        <w:t>19|</w:t>
      </w:r>
      <w:proofErr w:type="gramStart"/>
      <w:r>
        <w:t>20)[</w:t>
      </w:r>
      <w:proofErr w:type="gramEnd"/>
      <w:r>
        <w:t>0-9]{2})"/&gt;</w:t>
      </w:r>
    </w:p>
    <w:p w14:paraId="13546C66" w14:textId="77777777" w:rsidR="00540A6D" w:rsidRDefault="00540A6D" w:rsidP="00540A6D">
      <w:r>
        <w:t xml:space="preserve">            &lt;/</w:t>
      </w:r>
      <w:proofErr w:type="spellStart"/>
      <w:proofErr w:type="gramStart"/>
      <w:r>
        <w:t>xs:restriction</w:t>
      </w:r>
      <w:proofErr w:type="spellEnd"/>
      <w:proofErr w:type="gramEnd"/>
      <w:r>
        <w:t>&gt;</w:t>
      </w:r>
    </w:p>
    <w:p w14:paraId="28CF4246" w14:textId="77777777" w:rsidR="00540A6D" w:rsidRDefault="00540A6D" w:rsidP="00540A6D">
      <w:r>
        <w:t xml:space="preserve">        &lt;/</w:t>
      </w:r>
      <w:proofErr w:type="spellStart"/>
      <w:proofErr w:type="gramStart"/>
      <w:r>
        <w:t>xs:simpleType</w:t>
      </w:r>
      <w:proofErr w:type="spellEnd"/>
      <w:proofErr w:type="gramEnd"/>
      <w:r>
        <w:t>&gt;</w:t>
      </w:r>
    </w:p>
    <w:p w14:paraId="322E3A44" w14:textId="77777777" w:rsidR="00540A6D" w:rsidRDefault="00540A6D" w:rsidP="00540A6D">
      <w:r>
        <w:t xml:space="preserve">    &lt;/</w:t>
      </w:r>
      <w:proofErr w:type="spellStart"/>
      <w:proofErr w:type="gramStart"/>
      <w:r>
        <w:t>xs:element</w:t>
      </w:r>
      <w:proofErr w:type="spellEnd"/>
      <w:proofErr w:type="gramEnd"/>
      <w:r>
        <w:t>&gt;</w:t>
      </w:r>
    </w:p>
    <w:p w14:paraId="327E1D71"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dataFineTrattamento</w:t>
      </w:r>
      <w:proofErr w:type="spellEnd"/>
      <w:r>
        <w:t>"&gt;</w:t>
      </w:r>
    </w:p>
    <w:p w14:paraId="2B3C509E" w14:textId="77777777" w:rsidR="00540A6D" w:rsidRDefault="00540A6D" w:rsidP="00540A6D">
      <w:r>
        <w:t xml:space="preserve">        &lt;</w:t>
      </w:r>
      <w:proofErr w:type="spellStart"/>
      <w:proofErr w:type="gramStart"/>
      <w:r>
        <w:t>xs:simpleType</w:t>
      </w:r>
      <w:proofErr w:type="spellEnd"/>
      <w:proofErr w:type="gramEnd"/>
      <w:r>
        <w:t>&gt;</w:t>
      </w:r>
    </w:p>
    <w:p w14:paraId="43ED8BB3" w14:textId="77777777" w:rsidR="00540A6D" w:rsidRDefault="00540A6D" w:rsidP="00540A6D">
      <w:r>
        <w:t xml:space="preserve">            </w:t>
      </w:r>
      <w:proofErr w:type="gramStart"/>
      <w:r>
        <w:t>&lt;!--</w:t>
      </w:r>
      <w:proofErr w:type="gramEnd"/>
      <w:r>
        <w:t>FORMATO--&gt;</w:t>
      </w:r>
    </w:p>
    <w:p w14:paraId="0B1524C0"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452FA19B" w14:textId="77777777" w:rsidR="00540A6D" w:rsidRDefault="00540A6D" w:rsidP="00540A6D">
      <w:r>
        <w:t xml:space="preserve">                </w:t>
      </w:r>
      <w:proofErr w:type="gramStart"/>
      <w:r>
        <w:t>&lt;!--</w:t>
      </w:r>
      <w:proofErr w:type="gramEnd"/>
      <w:r>
        <w:t xml:space="preserve">VALORI AMMESSI </w:t>
      </w:r>
      <w:proofErr w:type="spellStart"/>
      <w:r>
        <w:t>ddmmyyyy</w:t>
      </w:r>
      <w:proofErr w:type="spellEnd"/>
      <w:r>
        <w:t xml:space="preserve"> dal 01011900 a 31122099--&gt;</w:t>
      </w:r>
    </w:p>
    <w:p w14:paraId="4F579891" w14:textId="77777777" w:rsidR="00540A6D" w:rsidRDefault="00540A6D" w:rsidP="00540A6D">
      <w:r>
        <w:lastRenderedPageBreak/>
        <w:t xml:space="preserve">                &lt;</w:t>
      </w:r>
      <w:proofErr w:type="spellStart"/>
      <w:proofErr w:type="gramStart"/>
      <w:r>
        <w:t>xs:pattern</w:t>
      </w:r>
      <w:proofErr w:type="spellEnd"/>
      <w:proofErr w:type="gramEnd"/>
      <w:r>
        <w:t xml:space="preserve"> value="(([</w:t>
      </w:r>
      <w:proofErr w:type="gramStart"/>
      <w:r>
        <w:t>0][</w:t>
      </w:r>
      <w:proofErr w:type="gramEnd"/>
      <w:r>
        <w:t>1-</w:t>
      </w:r>
      <w:proofErr w:type="gramStart"/>
      <w:r>
        <w:t>9]|</w:t>
      </w:r>
      <w:proofErr w:type="gramEnd"/>
      <w:r>
        <w:t>[1-</w:t>
      </w:r>
      <w:proofErr w:type="gramStart"/>
      <w:r>
        <w:t>2][</w:t>
      </w:r>
      <w:proofErr w:type="gramEnd"/>
      <w:r>
        <w:t>0-</w:t>
      </w:r>
      <w:proofErr w:type="gramStart"/>
      <w:r>
        <w:t>9]|</w:t>
      </w:r>
      <w:proofErr w:type="gramEnd"/>
      <w:r>
        <w:t>[</w:t>
      </w:r>
      <w:proofErr w:type="gramStart"/>
      <w:r>
        <w:t>3][</w:t>
      </w:r>
      <w:proofErr w:type="gramEnd"/>
      <w:r>
        <w:t>0-1</w:t>
      </w:r>
      <w:proofErr w:type="gramStart"/>
      <w:r>
        <w:t>])(</w:t>
      </w:r>
      <w:proofErr w:type="gramEnd"/>
      <w:r>
        <w:t>01|02|03|04|05|06|07|08|09|10|11|</w:t>
      </w:r>
      <w:proofErr w:type="gramStart"/>
      <w:r>
        <w:t>12)(</w:t>
      </w:r>
      <w:proofErr w:type="gramEnd"/>
      <w:r>
        <w:t>19|</w:t>
      </w:r>
      <w:proofErr w:type="gramStart"/>
      <w:r>
        <w:t>20)[</w:t>
      </w:r>
      <w:proofErr w:type="gramEnd"/>
      <w:r>
        <w:t>0-9]{2})"/&gt;</w:t>
      </w:r>
    </w:p>
    <w:p w14:paraId="6E84C3AC" w14:textId="77777777" w:rsidR="00540A6D" w:rsidRDefault="00540A6D" w:rsidP="00540A6D">
      <w:r>
        <w:t xml:space="preserve">            &lt;/</w:t>
      </w:r>
      <w:proofErr w:type="spellStart"/>
      <w:proofErr w:type="gramStart"/>
      <w:r>
        <w:t>xs:restriction</w:t>
      </w:r>
      <w:proofErr w:type="spellEnd"/>
      <w:proofErr w:type="gramEnd"/>
      <w:r>
        <w:t>&gt;</w:t>
      </w:r>
    </w:p>
    <w:p w14:paraId="765384E2" w14:textId="77777777" w:rsidR="00540A6D" w:rsidRDefault="00540A6D" w:rsidP="00540A6D">
      <w:r>
        <w:t xml:space="preserve">        &lt;/</w:t>
      </w:r>
      <w:proofErr w:type="spellStart"/>
      <w:proofErr w:type="gramStart"/>
      <w:r>
        <w:t>xs:simpleType</w:t>
      </w:r>
      <w:proofErr w:type="spellEnd"/>
      <w:proofErr w:type="gramEnd"/>
      <w:r>
        <w:t>&gt;</w:t>
      </w:r>
    </w:p>
    <w:p w14:paraId="7D1DC56A" w14:textId="77777777" w:rsidR="00540A6D" w:rsidRDefault="00540A6D" w:rsidP="00540A6D">
      <w:r>
        <w:t xml:space="preserve">    &lt;/</w:t>
      </w:r>
      <w:proofErr w:type="spellStart"/>
      <w:proofErr w:type="gramStart"/>
      <w:r>
        <w:t>xs:element</w:t>
      </w:r>
      <w:proofErr w:type="spellEnd"/>
      <w:proofErr w:type="gramEnd"/>
      <w:r>
        <w:t>&gt;</w:t>
      </w:r>
    </w:p>
    <w:p w14:paraId="7A2B6253"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durataComplessiva</w:t>
      </w:r>
      <w:proofErr w:type="spellEnd"/>
      <w:r>
        <w:t>"&gt;</w:t>
      </w:r>
    </w:p>
    <w:p w14:paraId="6D67FCDD" w14:textId="77777777" w:rsidR="00540A6D" w:rsidRDefault="00540A6D" w:rsidP="00540A6D">
      <w:r>
        <w:t xml:space="preserve">        &lt;</w:t>
      </w:r>
      <w:proofErr w:type="spellStart"/>
      <w:proofErr w:type="gramStart"/>
      <w:r>
        <w:t>xs:simpleType</w:t>
      </w:r>
      <w:proofErr w:type="spellEnd"/>
      <w:proofErr w:type="gramEnd"/>
      <w:r>
        <w:t>&gt;</w:t>
      </w:r>
    </w:p>
    <w:p w14:paraId="495CAE15" w14:textId="77777777" w:rsidR="00540A6D" w:rsidRDefault="00540A6D" w:rsidP="00540A6D">
      <w:r>
        <w:t xml:space="preserve">            </w:t>
      </w:r>
      <w:proofErr w:type="gramStart"/>
      <w:r>
        <w:t>&lt;!--</w:t>
      </w:r>
      <w:proofErr w:type="gramEnd"/>
      <w:r>
        <w:t>FORMATO--&gt;</w:t>
      </w:r>
    </w:p>
    <w:p w14:paraId="038F48F4"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xs:integer</w:t>
      </w:r>
      <w:proofErr w:type="spellEnd"/>
      <w:proofErr w:type="gramEnd"/>
      <w:r>
        <w:t>"&gt;</w:t>
      </w:r>
    </w:p>
    <w:p w14:paraId="2AEE6CA4" w14:textId="77777777" w:rsidR="00540A6D" w:rsidRDefault="00540A6D" w:rsidP="00540A6D">
      <w:r>
        <w:t xml:space="preserve">                </w:t>
      </w:r>
      <w:proofErr w:type="gramStart"/>
      <w:r>
        <w:t>&lt;!--</w:t>
      </w:r>
      <w:proofErr w:type="gramEnd"/>
      <w:r>
        <w:t>VALORI AMMESSI--&gt;</w:t>
      </w:r>
    </w:p>
    <w:p w14:paraId="17CAABAB" w14:textId="77777777" w:rsidR="00540A6D" w:rsidRDefault="00540A6D" w:rsidP="00540A6D">
      <w:r>
        <w:t xml:space="preserve">                &lt;</w:t>
      </w:r>
      <w:proofErr w:type="spellStart"/>
      <w:proofErr w:type="gramStart"/>
      <w:r>
        <w:t>xs:minInclusive</w:t>
      </w:r>
      <w:proofErr w:type="spellEnd"/>
      <w:proofErr w:type="gramEnd"/>
      <w:r>
        <w:t xml:space="preserve"> </w:t>
      </w:r>
      <w:proofErr w:type="spellStart"/>
      <w:r>
        <w:t>value</w:t>
      </w:r>
      <w:proofErr w:type="spellEnd"/>
      <w:r>
        <w:t>="1"/&gt;</w:t>
      </w:r>
    </w:p>
    <w:p w14:paraId="55287BAA" w14:textId="77777777" w:rsidR="00540A6D" w:rsidRDefault="00540A6D" w:rsidP="00540A6D">
      <w:r>
        <w:t xml:space="preserve">                &lt;</w:t>
      </w:r>
      <w:proofErr w:type="spellStart"/>
      <w:proofErr w:type="gramStart"/>
      <w:r>
        <w:t>xs:maxInclusive</w:t>
      </w:r>
      <w:proofErr w:type="spellEnd"/>
      <w:proofErr w:type="gramEnd"/>
      <w:r>
        <w:t xml:space="preserve"> </w:t>
      </w:r>
      <w:proofErr w:type="spellStart"/>
      <w:r>
        <w:t>value</w:t>
      </w:r>
      <w:proofErr w:type="spellEnd"/>
      <w:r>
        <w:t>="999"/&gt;</w:t>
      </w:r>
    </w:p>
    <w:p w14:paraId="0D1CF99C" w14:textId="77777777" w:rsidR="00540A6D" w:rsidRDefault="00540A6D" w:rsidP="00540A6D">
      <w:r>
        <w:t xml:space="preserve">            &lt;/</w:t>
      </w:r>
      <w:proofErr w:type="spellStart"/>
      <w:proofErr w:type="gramStart"/>
      <w:r>
        <w:t>xs:restriction</w:t>
      </w:r>
      <w:proofErr w:type="spellEnd"/>
      <w:proofErr w:type="gramEnd"/>
      <w:r>
        <w:t>&gt;</w:t>
      </w:r>
    </w:p>
    <w:p w14:paraId="2BA088C6" w14:textId="77777777" w:rsidR="00540A6D" w:rsidRDefault="00540A6D" w:rsidP="00540A6D">
      <w:r>
        <w:t xml:space="preserve">        &lt;/</w:t>
      </w:r>
      <w:proofErr w:type="spellStart"/>
      <w:proofErr w:type="gramStart"/>
      <w:r>
        <w:t>xs:simpleType</w:t>
      </w:r>
      <w:proofErr w:type="spellEnd"/>
      <w:proofErr w:type="gramEnd"/>
      <w:r>
        <w:t>&gt;</w:t>
      </w:r>
    </w:p>
    <w:p w14:paraId="48ABE91F" w14:textId="77777777" w:rsidR="00540A6D" w:rsidRDefault="00540A6D" w:rsidP="00540A6D">
      <w:r>
        <w:t xml:space="preserve">    &lt;/</w:t>
      </w:r>
      <w:proofErr w:type="spellStart"/>
      <w:proofErr w:type="gramStart"/>
      <w:r>
        <w:t>xs:element</w:t>
      </w:r>
      <w:proofErr w:type="spellEnd"/>
      <w:proofErr w:type="gramEnd"/>
      <w:r>
        <w:t>&gt;</w:t>
      </w:r>
    </w:p>
    <w:p w14:paraId="061B3843"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durataMediaGiornaliera</w:t>
      </w:r>
      <w:proofErr w:type="spellEnd"/>
      <w:r>
        <w:t xml:space="preserve">"&gt;       </w:t>
      </w:r>
    </w:p>
    <w:p w14:paraId="5D4A0854" w14:textId="77777777" w:rsidR="00540A6D" w:rsidRDefault="00540A6D" w:rsidP="00540A6D">
      <w:r>
        <w:t xml:space="preserve">            &lt;</w:t>
      </w:r>
      <w:proofErr w:type="spellStart"/>
      <w:proofErr w:type="gramStart"/>
      <w:r>
        <w:t>xs:simpleType</w:t>
      </w:r>
      <w:proofErr w:type="spellEnd"/>
      <w:proofErr w:type="gramEnd"/>
      <w:r>
        <w:t>&gt;</w:t>
      </w:r>
    </w:p>
    <w:p w14:paraId="7C2E5BDF" w14:textId="77777777" w:rsidR="00540A6D" w:rsidRDefault="00540A6D" w:rsidP="00540A6D">
      <w:r>
        <w:t xml:space="preserve">                </w:t>
      </w:r>
      <w:proofErr w:type="gramStart"/>
      <w:r>
        <w:t>&lt;!--</w:t>
      </w:r>
      <w:proofErr w:type="gramEnd"/>
      <w:r>
        <w:t>FORMATO--&gt;</w:t>
      </w:r>
    </w:p>
    <w:p w14:paraId="198786A8"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xs:decimal</w:t>
      </w:r>
      <w:proofErr w:type="spellEnd"/>
      <w:proofErr w:type="gramEnd"/>
      <w:r>
        <w:t>"&gt;</w:t>
      </w:r>
    </w:p>
    <w:p w14:paraId="7F458C41" w14:textId="77777777" w:rsidR="00540A6D" w:rsidRDefault="00540A6D" w:rsidP="00540A6D">
      <w:r>
        <w:t xml:space="preserve">                    </w:t>
      </w:r>
      <w:proofErr w:type="gramStart"/>
      <w:r>
        <w:t>&lt;!--</w:t>
      </w:r>
      <w:proofErr w:type="gramEnd"/>
      <w:r>
        <w:t>VALORI AMMESSI--&gt;</w:t>
      </w:r>
    </w:p>
    <w:p w14:paraId="2A22A6C8" w14:textId="77777777" w:rsidR="00540A6D" w:rsidRDefault="00540A6D" w:rsidP="00540A6D">
      <w:r>
        <w:t xml:space="preserve">                    &lt;</w:t>
      </w:r>
      <w:proofErr w:type="spellStart"/>
      <w:proofErr w:type="gramStart"/>
      <w:r>
        <w:t>xs:fractionDigits</w:t>
      </w:r>
      <w:proofErr w:type="spellEnd"/>
      <w:proofErr w:type="gramEnd"/>
      <w:r>
        <w:t xml:space="preserve"> </w:t>
      </w:r>
      <w:proofErr w:type="spellStart"/>
      <w:r>
        <w:t>value</w:t>
      </w:r>
      <w:proofErr w:type="spellEnd"/>
      <w:r>
        <w:t>="1"/&gt;</w:t>
      </w:r>
    </w:p>
    <w:p w14:paraId="0E65023A" w14:textId="77777777" w:rsidR="00540A6D" w:rsidRDefault="00540A6D" w:rsidP="00540A6D">
      <w:r>
        <w:t xml:space="preserve">                    &lt;</w:t>
      </w:r>
      <w:proofErr w:type="spellStart"/>
      <w:proofErr w:type="gramStart"/>
      <w:r>
        <w:t>xs:minInclusive</w:t>
      </w:r>
      <w:proofErr w:type="spellEnd"/>
      <w:proofErr w:type="gramEnd"/>
      <w:r>
        <w:t xml:space="preserve"> </w:t>
      </w:r>
      <w:proofErr w:type="spellStart"/>
      <w:r>
        <w:t>value</w:t>
      </w:r>
      <w:proofErr w:type="spellEnd"/>
      <w:r>
        <w:t>="0.5"/&gt;</w:t>
      </w:r>
    </w:p>
    <w:p w14:paraId="54132E0E" w14:textId="77777777" w:rsidR="00540A6D" w:rsidRDefault="00540A6D" w:rsidP="00540A6D">
      <w:r>
        <w:t xml:space="preserve">                    &lt;</w:t>
      </w:r>
      <w:proofErr w:type="spellStart"/>
      <w:proofErr w:type="gramStart"/>
      <w:r>
        <w:t>xs:maxInclusive</w:t>
      </w:r>
      <w:proofErr w:type="spellEnd"/>
      <w:proofErr w:type="gramEnd"/>
      <w:r>
        <w:t xml:space="preserve"> </w:t>
      </w:r>
      <w:proofErr w:type="spellStart"/>
      <w:r>
        <w:t>value</w:t>
      </w:r>
      <w:proofErr w:type="spellEnd"/>
      <w:r>
        <w:t>="24.0"/&gt;</w:t>
      </w:r>
    </w:p>
    <w:p w14:paraId="7EDAB7C2" w14:textId="77777777" w:rsidR="00540A6D" w:rsidRDefault="00540A6D" w:rsidP="00540A6D">
      <w:r>
        <w:t xml:space="preserve">                &lt;/</w:t>
      </w:r>
      <w:proofErr w:type="spellStart"/>
      <w:proofErr w:type="gramStart"/>
      <w:r>
        <w:t>xs:restriction</w:t>
      </w:r>
      <w:proofErr w:type="spellEnd"/>
      <w:proofErr w:type="gramEnd"/>
      <w:r>
        <w:t>&gt;</w:t>
      </w:r>
    </w:p>
    <w:p w14:paraId="27C8842A" w14:textId="77777777" w:rsidR="00540A6D" w:rsidRDefault="00540A6D" w:rsidP="00540A6D">
      <w:r>
        <w:t xml:space="preserve">            &lt;/</w:t>
      </w:r>
      <w:proofErr w:type="spellStart"/>
      <w:proofErr w:type="gramStart"/>
      <w:r>
        <w:t>xs:simpleType</w:t>
      </w:r>
      <w:proofErr w:type="spellEnd"/>
      <w:proofErr w:type="gramEnd"/>
      <w:r>
        <w:t>&gt;</w:t>
      </w:r>
    </w:p>
    <w:p w14:paraId="52830E4E" w14:textId="77777777" w:rsidR="00540A6D" w:rsidRDefault="00540A6D" w:rsidP="00540A6D">
      <w:r>
        <w:t xml:space="preserve">    &lt;/</w:t>
      </w:r>
      <w:proofErr w:type="spellStart"/>
      <w:proofErr w:type="gramStart"/>
      <w:r>
        <w:t>xs:element</w:t>
      </w:r>
      <w:proofErr w:type="spellEnd"/>
      <w:proofErr w:type="gramEnd"/>
      <w:r>
        <w:t>&gt;</w:t>
      </w:r>
    </w:p>
    <w:p w14:paraId="08C8B861"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eventoSospensione</w:t>
      </w:r>
      <w:proofErr w:type="spellEnd"/>
      <w:r>
        <w:t>"&gt;</w:t>
      </w:r>
    </w:p>
    <w:p w14:paraId="17562640" w14:textId="77777777" w:rsidR="00540A6D" w:rsidRDefault="00540A6D" w:rsidP="00540A6D">
      <w:r>
        <w:t xml:space="preserve">        &lt;</w:t>
      </w:r>
      <w:proofErr w:type="spellStart"/>
      <w:proofErr w:type="gramStart"/>
      <w:r>
        <w:t>xs:complexType</w:t>
      </w:r>
      <w:proofErr w:type="spellEnd"/>
      <w:proofErr w:type="gramEnd"/>
      <w:r>
        <w:t>&gt;</w:t>
      </w:r>
    </w:p>
    <w:p w14:paraId="5F0623E3" w14:textId="77777777" w:rsidR="00540A6D" w:rsidRDefault="00540A6D" w:rsidP="00540A6D">
      <w:r>
        <w:t xml:space="preserve">            &lt;</w:t>
      </w:r>
      <w:proofErr w:type="spellStart"/>
      <w:proofErr w:type="gramStart"/>
      <w:r>
        <w:t>xs:sequence</w:t>
      </w:r>
      <w:proofErr w:type="spellEnd"/>
      <w:proofErr w:type="gramEnd"/>
      <w:r>
        <w:t>&gt;</w:t>
      </w:r>
    </w:p>
    <w:p w14:paraId="099BB5FA"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dataInizioSospensione</w:t>
      </w:r>
      <w:proofErr w:type="spellEnd"/>
      <w:r>
        <w:t>"/&gt;</w:t>
      </w:r>
    </w:p>
    <w:p w14:paraId="35A0EA9F"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motivoSospensione</w:t>
      </w:r>
      <w:proofErr w:type="spellEnd"/>
      <w:r>
        <w:t>"/&gt;</w:t>
      </w:r>
    </w:p>
    <w:p w14:paraId="7955B571"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dataFineSospensione</w:t>
      </w:r>
      <w:proofErr w:type="spellEnd"/>
      <w:r>
        <w:t>"/&gt;</w:t>
      </w:r>
    </w:p>
    <w:p w14:paraId="681EAE87" w14:textId="77777777" w:rsidR="00540A6D" w:rsidRDefault="00540A6D" w:rsidP="00540A6D">
      <w:r>
        <w:t xml:space="preserve">            &lt;/</w:t>
      </w:r>
      <w:proofErr w:type="spellStart"/>
      <w:proofErr w:type="gramStart"/>
      <w:r>
        <w:t>xs:sequence</w:t>
      </w:r>
      <w:proofErr w:type="spellEnd"/>
      <w:proofErr w:type="gramEnd"/>
      <w:r>
        <w:t>&gt;</w:t>
      </w:r>
    </w:p>
    <w:p w14:paraId="7C1A6242" w14:textId="77777777" w:rsidR="00540A6D" w:rsidRDefault="00540A6D" w:rsidP="00540A6D">
      <w:r>
        <w:t xml:space="preserve">        &lt;/</w:t>
      </w:r>
      <w:proofErr w:type="spellStart"/>
      <w:proofErr w:type="gramStart"/>
      <w:r>
        <w:t>xs:complexType</w:t>
      </w:r>
      <w:proofErr w:type="spellEnd"/>
      <w:proofErr w:type="gramEnd"/>
      <w:r>
        <w:t>&gt;</w:t>
      </w:r>
    </w:p>
    <w:p w14:paraId="1B38696D" w14:textId="77777777" w:rsidR="00540A6D" w:rsidRDefault="00540A6D" w:rsidP="00540A6D">
      <w:r>
        <w:t xml:space="preserve">    &lt;/</w:t>
      </w:r>
      <w:proofErr w:type="spellStart"/>
      <w:proofErr w:type="gramStart"/>
      <w:r>
        <w:t>xs:element</w:t>
      </w:r>
      <w:proofErr w:type="spellEnd"/>
      <w:proofErr w:type="gramEnd"/>
      <w:r>
        <w:t>&gt;</w:t>
      </w:r>
    </w:p>
    <w:p w14:paraId="5E31405B"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dataInizioSospensione</w:t>
      </w:r>
      <w:proofErr w:type="spellEnd"/>
      <w:r>
        <w:t>"&gt;</w:t>
      </w:r>
    </w:p>
    <w:p w14:paraId="227EC105" w14:textId="77777777" w:rsidR="00540A6D" w:rsidRDefault="00540A6D" w:rsidP="00540A6D">
      <w:r>
        <w:t xml:space="preserve">        &lt;</w:t>
      </w:r>
      <w:proofErr w:type="spellStart"/>
      <w:proofErr w:type="gramStart"/>
      <w:r>
        <w:t>xs:simpleType</w:t>
      </w:r>
      <w:proofErr w:type="spellEnd"/>
      <w:proofErr w:type="gramEnd"/>
      <w:r>
        <w:t>&gt;</w:t>
      </w:r>
    </w:p>
    <w:p w14:paraId="73BFAE1C" w14:textId="77777777" w:rsidR="00540A6D" w:rsidRDefault="00540A6D" w:rsidP="00540A6D">
      <w:r>
        <w:t xml:space="preserve">            </w:t>
      </w:r>
      <w:proofErr w:type="gramStart"/>
      <w:r>
        <w:t>&lt;!--</w:t>
      </w:r>
      <w:proofErr w:type="gramEnd"/>
      <w:r>
        <w:t>FORMATO--&gt;</w:t>
      </w:r>
    </w:p>
    <w:p w14:paraId="1B876B73"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3531D73F" w14:textId="77777777" w:rsidR="00540A6D" w:rsidRDefault="00540A6D" w:rsidP="00540A6D">
      <w:r>
        <w:t xml:space="preserve">                </w:t>
      </w:r>
      <w:proofErr w:type="gramStart"/>
      <w:r>
        <w:t>&lt;!--</w:t>
      </w:r>
      <w:proofErr w:type="gramEnd"/>
      <w:r>
        <w:t xml:space="preserve">VALORI AMMESSI </w:t>
      </w:r>
      <w:proofErr w:type="spellStart"/>
      <w:r>
        <w:t>ddmmyyyy</w:t>
      </w:r>
      <w:proofErr w:type="spellEnd"/>
      <w:r>
        <w:t xml:space="preserve"> dal 01011900 a 31122099--&gt;</w:t>
      </w:r>
    </w:p>
    <w:p w14:paraId="541B55C4" w14:textId="77777777" w:rsidR="00540A6D" w:rsidRDefault="00540A6D" w:rsidP="00540A6D">
      <w:r>
        <w:t xml:space="preserve">                &lt;</w:t>
      </w:r>
      <w:proofErr w:type="spellStart"/>
      <w:proofErr w:type="gramStart"/>
      <w:r>
        <w:t>xs:pattern</w:t>
      </w:r>
      <w:proofErr w:type="spellEnd"/>
      <w:proofErr w:type="gramEnd"/>
      <w:r>
        <w:t xml:space="preserve"> value="(([</w:t>
      </w:r>
      <w:proofErr w:type="gramStart"/>
      <w:r>
        <w:t>0][</w:t>
      </w:r>
      <w:proofErr w:type="gramEnd"/>
      <w:r>
        <w:t>1-</w:t>
      </w:r>
      <w:proofErr w:type="gramStart"/>
      <w:r>
        <w:t>9]|</w:t>
      </w:r>
      <w:proofErr w:type="gramEnd"/>
      <w:r>
        <w:t>[1-</w:t>
      </w:r>
      <w:proofErr w:type="gramStart"/>
      <w:r>
        <w:t>2][</w:t>
      </w:r>
      <w:proofErr w:type="gramEnd"/>
      <w:r>
        <w:t>0-</w:t>
      </w:r>
      <w:proofErr w:type="gramStart"/>
      <w:r>
        <w:t>9]|</w:t>
      </w:r>
      <w:proofErr w:type="gramEnd"/>
      <w:r>
        <w:t>[</w:t>
      </w:r>
      <w:proofErr w:type="gramStart"/>
      <w:r>
        <w:t>3][</w:t>
      </w:r>
      <w:proofErr w:type="gramEnd"/>
      <w:r>
        <w:t>0-1</w:t>
      </w:r>
      <w:proofErr w:type="gramStart"/>
      <w:r>
        <w:t>])(</w:t>
      </w:r>
      <w:proofErr w:type="gramEnd"/>
      <w:r>
        <w:t>01|02|03|04|05|06|07|08|09|10|11|</w:t>
      </w:r>
      <w:proofErr w:type="gramStart"/>
      <w:r>
        <w:t>12)(</w:t>
      </w:r>
      <w:proofErr w:type="gramEnd"/>
      <w:r>
        <w:t>19|</w:t>
      </w:r>
      <w:proofErr w:type="gramStart"/>
      <w:r>
        <w:t>20)[</w:t>
      </w:r>
      <w:proofErr w:type="gramEnd"/>
      <w:r>
        <w:t>0-9]{2})"/&gt;</w:t>
      </w:r>
    </w:p>
    <w:p w14:paraId="37B61DCA" w14:textId="77777777" w:rsidR="00540A6D" w:rsidRDefault="00540A6D" w:rsidP="00540A6D">
      <w:r>
        <w:t xml:space="preserve">            &lt;/</w:t>
      </w:r>
      <w:proofErr w:type="spellStart"/>
      <w:proofErr w:type="gramStart"/>
      <w:r>
        <w:t>xs:restriction</w:t>
      </w:r>
      <w:proofErr w:type="spellEnd"/>
      <w:proofErr w:type="gramEnd"/>
      <w:r>
        <w:t>&gt;</w:t>
      </w:r>
    </w:p>
    <w:p w14:paraId="60A1A333" w14:textId="77777777" w:rsidR="00540A6D" w:rsidRDefault="00540A6D" w:rsidP="00540A6D">
      <w:r>
        <w:t xml:space="preserve">        &lt;/</w:t>
      </w:r>
      <w:proofErr w:type="spellStart"/>
      <w:proofErr w:type="gramStart"/>
      <w:r>
        <w:t>xs:simpleType</w:t>
      </w:r>
      <w:proofErr w:type="spellEnd"/>
      <w:proofErr w:type="gramEnd"/>
      <w:r>
        <w:t>&gt;</w:t>
      </w:r>
    </w:p>
    <w:p w14:paraId="33FECD0B" w14:textId="77777777" w:rsidR="00540A6D" w:rsidRDefault="00540A6D" w:rsidP="00540A6D">
      <w:r>
        <w:t xml:space="preserve">    &lt;/</w:t>
      </w:r>
      <w:proofErr w:type="spellStart"/>
      <w:proofErr w:type="gramStart"/>
      <w:r>
        <w:t>xs:element</w:t>
      </w:r>
      <w:proofErr w:type="spellEnd"/>
      <w:proofErr w:type="gramEnd"/>
      <w:r>
        <w:t>&gt;</w:t>
      </w:r>
    </w:p>
    <w:p w14:paraId="510CFFF4"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motivoSospensione</w:t>
      </w:r>
      <w:proofErr w:type="spellEnd"/>
      <w:r>
        <w:t>"&gt;</w:t>
      </w:r>
    </w:p>
    <w:p w14:paraId="7AC40F20" w14:textId="77777777" w:rsidR="00540A6D" w:rsidRDefault="00540A6D" w:rsidP="00540A6D">
      <w:r>
        <w:t xml:space="preserve">        &lt;</w:t>
      </w:r>
      <w:proofErr w:type="spellStart"/>
      <w:proofErr w:type="gramStart"/>
      <w:r>
        <w:t>xs:simpleType</w:t>
      </w:r>
      <w:proofErr w:type="spellEnd"/>
      <w:proofErr w:type="gramEnd"/>
      <w:r>
        <w:t>&gt;</w:t>
      </w:r>
    </w:p>
    <w:p w14:paraId="4E853682" w14:textId="77777777" w:rsidR="00540A6D" w:rsidRDefault="00540A6D" w:rsidP="00540A6D">
      <w:r>
        <w:t xml:space="preserve">            </w:t>
      </w:r>
      <w:proofErr w:type="gramStart"/>
      <w:r>
        <w:t>&lt;!--</w:t>
      </w:r>
      <w:proofErr w:type="gramEnd"/>
      <w:r>
        <w:t>FORMATO--&gt;</w:t>
      </w:r>
    </w:p>
    <w:p w14:paraId="67890B0A"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F797B77" w14:textId="77777777" w:rsidR="00540A6D" w:rsidRDefault="00540A6D" w:rsidP="00540A6D">
      <w:r>
        <w:lastRenderedPageBreak/>
        <w:t xml:space="preserve">                </w:t>
      </w:r>
      <w:proofErr w:type="gramStart"/>
      <w:r>
        <w:t>&lt;!--</w:t>
      </w:r>
      <w:proofErr w:type="gramEnd"/>
      <w:r>
        <w:t>VALORI AMMESSI--&gt;</w:t>
      </w:r>
    </w:p>
    <w:p w14:paraId="42824F3C"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1C2683D2"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0C9BCCA9"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="3"/&gt;</w:t>
      </w:r>
    </w:p>
    <w:p w14:paraId="500719CE" w14:textId="77777777" w:rsidR="00540A6D" w:rsidRDefault="00540A6D" w:rsidP="00540A6D">
      <w:r>
        <w:t xml:space="preserve">            &lt;/</w:t>
      </w:r>
      <w:proofErr w:type="spellStart"/>
      <w:proofErr w:type="gramStart"/>
      <w:r>
        <w:t>xs:restriction</w:t>
      </w:r>
      <w:proofErr w:type="spellEnd"/>
      <w:proofErr w:type="gramEnd"/>
      <w:r>
        <w:t>&gt;</w:t>
      </w:r>
    </w:p>
    <w:p w14:paraId="3B75C655" w14:textId="77777777" w:rsidR="00540A6D" w:rsidRDefault="00540A6D" w:rsidP="00540A6D">
      <w:r>
        <w:t xml:space="preserve">        &lt;/</w:t>
      </w:r>
      <w:proofErr w:type="spellStart"/>
      <w:proofErr w:type="gramStart"/>
      <w:r>
        <w:t>xs:simpleType</w:t>
      </w:r>
      <w:proofErr w:type="spellEnd"/>
      <w:proofErr w:type="gramEnd"/>
      <w:r>
        <w:t>&gt;</w:t>
      </w:r>
    </w:p>
    <w:p w14:paraId="30468432" w14:textId="77777777" w:rsidR="00540A6D" w:rsidRDefault="00540A6D" w:rsidP="00540A6D">
      <w:r>
        <w:t xml:space="preserve">    &lt;/</w:t>
      </w:r>
      <w:proofErr w:type="spellStart"/>
      <w:proofErr w:type="gramStart"/>
      <w:r>
        <w:t>xs:element</w:t>
      </w:r>
      <w:proofErr w:type="spellEnd"/>
      <w:proofErr w:type="gramEnd"/>
      <w:r>
        <w:t>&gt;</w:t>
      </w:r>
    </w:p>
    <w:p w14:paraId="1C4A396C"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dataFineSospensione</w:t>
      </w:r>
      <w:proofErr w:type="spellEnd"/>
      <w:r>
        <w:t>"&gt;</w:t>
      </w:r>
    </w:p>
    <w:p w14:paraId="6689B41B" w14:textId="77777777" w:rsidR="00540A6D" w:rsidRDefault="00540A6D" w:rsidP="00540A6D">
      <w:r>
        <w:t xml:space="preserve">        &lt;</w:t>
      </w:r>
      <w:proofErr w:type="spellStart"/>
      <w:proofErr w:type="gramStart"/>
      <w:r>
        <w:t>xs:simpleType</w:t>
      </w:r>
      <w:proofErr w:type="spellEnd"/>
      <w:proofErr w:type="gramEnd"/>
      <w:r>
        <w:t>&gt;</w:t>
      </w:r>
    </w:p>
    <w:p w14:paraId="4BCF61C6" w14:textId="77777777" w:rsidR="00540A6D" w:rsidRDefault="00540A6D" w:rsidP="00540A6D">
      <w:r>
        <w:t xml:space="preserve">            </w:t>
      </w:r>
      <w:proofErr w:type="gramStart"/>
      <w:r>
        <w:t>&lt;!--</w:t>
      </w:r>
      <w:proofErr w:type="gramEnd"/>
      <w:r>
        <w:t>FORMATO--&gt;</w:t>
      </w:r>
    </w:p>
    <w:p w14:paraId="6DE6CD55"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4A601F01" w14:textId="77777777" w:rsidR="00540A6D" w:rsidRDefault="00540A6D" w:rsidP="00540A6D">
      <w:r>
        <w:t xml:space="preserve">                </w:t>
      </w:r>
      <w:proofErr w:type="gramStart"/>
      <w:r>
        <w:t>&lt;!--</w:t>
      </w:r>
      <w:proofErr w:type="gramEnd"/>
      <w:r>
        <w:t xml:space="preserve">VALORI AMMESSI </w:t>
      </w:r>
      <w:proofErr w:type="spellStart"/>
      <w:r>
        <w:t>ddmmyyyy</w:t>
      </w:r>
      <w:proofErr w:type="spellEnd"/>
      <w:r>
        <w:t xml:space="preserve"> dal 01011900 a 31122099--&gt;</w:t>
      </w:r>
    </w:p>
    <w:p w14:paraId="64923D35" w14:textId="77777777" w:rsidR="00540A6D" w:rsidRDefault="00540A6D" w:rsidP="00540A6D">
      <w:r>
        <w:t xml:space="preserve">                &lt;</w:t>
      </w:r>
      <w:proofErr w:type="spellStart"/>
      <w:proofErr w:type="gramStart"/>
      <w:r>
        <w:t>xs:pattern</w:t>
      </w:r>
      <w:proofErr w:type="spellEnd"/>
      <w:proofErr w:type="gramEnd"/>
      <w:r>
        <w:t xml:space="preserve"> value="(([</w:t>
      </w:r>
      <w:proofErr w:type="gramStart"/>
      <w:r>
        <w:t>0][</w:t>
      </w:r>
      <w:proofErr w:type="gramEnd"/>
      <w:r>
        <w:t>1-</w:t>
      </w:r>
      <w:proofErr w:type="gramStart"/>
      <w:r>
        <w:t>9]|</w:t>
      </w:r>
      <w:proofErr w:type="gramEnd"/>
      <w:r>
        <w:t>[1-</w:t>
      </w:r>
      <w:proofErr w:type="gramStart"/>
      <w:r>
        <w:t>2][</w:t>
      </w:r>
      <w:proofErr w:type="gramEnd"/>
      <w:r>
        <w:t>0-</w:t>
      </w:r>
      <w:proofErr w:type="gramStart"/>
      <w:r>
        <w:t>9]|</w:t>
      </w:r>
      <w:proofErr w:type="gramEnd"/>
      <w:r>
        <w:t>[</w:t>
      </w:r>
      <w:proofErr w:type="gramStart"/>
      <w:r>
        <w:t>3][</w:t>
      </w:r>
      <w:proofErr w:type="gramEnd"/>
      <w:r>
        <w:t>0-1</w:t>
      </w:r>
      <w:proofErr w:type="gramStart"/>
      <w:r>
        <w:t>])(</w:t>
      </w:r>
      <w:proofErr w:type="gramEnd"/>
      <w:r>
        <w:t>01|02|03|04|05|06|07|08|09|10|11|</w:t>
      </w:r>
      <w:proofErr w:type="gramStart"/>
      <w:r>
        <w:t>12)(</w:t>
      </w:r>
      <w:proofErr w:type="gramEnd"/>
      <w:r>
        <w:t>19|</w:t>
      </w:r>
      <w:proofErr w:type="gramStart"/>
      <w:r>
        <w:t>20)[</w:t>
      </w:r>
      <w:proofErr w:type="gramEnd"/>
      <w:r>
        <w:t>0-9]{2})?"/&gt;</w:t>
      </w:r>
    </w:p>
    <w:p w14:paraId="5942FDE8" w14:textId="77777777" w:rsidR="00540A6D" w:rsidRDefault="00540A6D" w:rsidP="00540A6D">
      <w:r>
        <w:t xml:space="preserve">            &lt;/</w:t>
      </w:r>
      <w:proofErr w:type="spellStart"/>
      <w:proofErr w:type="gramStart"/>
      <w:r>
        <w:t>xs:restriction</w:t>
      </w:r>
      <w:proofErr w:type="spellEnd"/>
      <w:proofErr w:type="gramEnd"/>
      <w:r>
        <w:t>&gt;</w:t>
      </w:r>
    </w:p>
    <w:p w14:paraId="7A139D72" w14:textId="77777777" w:rsidR="00540A6D" w:rsidRDefault="00540A6D" w:rsidP="00540A6D">
      <w:r>
        <w:t xml:space="preserve">        &lt;/</w:t>
      </w:r>
      <w:proofErr w:type="spellStart"/>
      <w:proofErr w:type="gramStart"/>
      <w:r>
        <w:t>xs:simpleType</w:t>
      </w:r>
      <w:proofErr w:type="spellEnd"/>
      <w:proofErr w:type="gramEnd"/>
      <w:r>
        <w:t>&gt;</w:t>
      </w:r>
    </w:p>
    <w:p w14:paraId="5D8C1B65" w14:textId="77777777" w:rsidR="00540A6D" w:rsidRDefault="00540A6D" w:rsidP="00540A6D">
      <w:r>
        <w:t xml:space="preserve">    &lt;/</w:t>
      </w:r>
      <w:proofErr w:type="spellStart"/>
      <w:proofErr w:type="gramStart"/>
      <w:r>
        <w:t>xs:element</w:t>
      </w:r>
      <w:proofErr w:type="spellEnd"/>
      <w:proofErr w:type="gramEnd"/>
      <w:r>
        <w:t>&gt;</w:t>
      </w:r>
    </w:p>
    <w:p w14:paraId="6303CAA1"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eventoConclusione</w:t>
      </w:r>
      <w:proofErr w:type="spellEnd"/>
      <w:r>
        <w:t>"&gt;</w:t>
      </w:r>
    </w:p>
    <w:p w14:paraId="238173A2" w14:textId="77777777" w:rsidR="00540A6D" w:rsidRDefault="00540A6D" w:rsidP="00540A6D">
      <w:r>
        <w:t xml:space="preserve">        &lt;</w:t>
      </w:r>
      <w:proofErr w:type="spellStart"/>
      <w:proofErr w:type="gramStart"/>
      <w:r>
        <w:t>xs:complexType</w:t>
      </w:r>
      <w:proofErr w:type="spellEnd"/>
      <w:proofErr w:type="gramEnd"/>
      <w:r>
        <w:t>&gt;</w:t>
      </w:r>
    </w:p>
    <w:p w14:paraId="383DCBF8" w14:textId="77777777" w:rsidR="00540A6D" w:rsidRDefault="00540A6D" w:rsidP="00540A6D">
      <w:r>
        <w:t xml:space="preserve">            &lt;</w:t>
      </w:r>
      <w:proofErr w:type="spellStart"/>
      <w:proofErr w:type="gramStart"/>
      <w:r>
        <w:t>xs:sequence</w:t>
      </w:r>
      <w:proofErr w:type="spellEnd"/>
      <w:proofErr w:type="gramEnd"/>
      <w:r>
        <w:t>&gt;</w:t>
      </w:r>
    </w:p>
    <w:p w14:paraId="35C6B2D3"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dataConclusione</w:t>
      </w:r>
      <w:proofErr w:type="spellEnd"/>
      <w:r>
        <w:t>"/&gt;</w:t>
      </w:r>
    </w:p>
    <w:p w14:paraId="22C7184E"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dataRiunioneFinale</w:t>
      </w:r>
      <w:proofErr w:type="spellEnd"/>
      <w:r>
        <w:t>"/&gt;</w:t>
      </w:r>
    </w:p>
    <w:p w14:paraId="4AFC1F09"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w:t>
      </w:r>
      <w:proofErr w:type="spellStart"/>
      <w:r>
        <w:t>modalitaConclusione</w:t>
      </w:r>
      <w:proofErr w:type="spellEnd"/>
      <w:r>
        <w:t>"/&gt;</w:t>
      </w:r>
    </w:p>
    <w:p w14:paraId="453F66AC"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="esitoDisabilitaUscita1"/&gt;</w:t>
      </w:r>
    </w:p>
    <w:p w14:paraId="2C52BC7D"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="esitoDisabilitaUscita2"/&gt;</w:t>
      </w:r>
    </w:p>
    <w:p w14:paraId="7D15BF61"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="esitoDisabilitaUscita3"/&gt;</w:t>
      </w:r>
    </w:p>
    <w:p w14:paraId="465BE061"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="esitoDisabilitaUscita4"/&gt;</w:t>
      </w:r>
    </w:p>
    <w:p w14:paraId="4DBBB1B2"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="esitoDisabilitaUscita5"/&gt;</w:t>
      </w:r>
    </w:p>
    <w:p w14:paraId="349CC5F1" w14:textId="77777777" w:rsidR="00540A6D" w:rsidRDefault="00540A6D" w:rsidP="00540A6D">
      <w:r>
        <w:t xml:space="preserve">                &lt;</w:t>
      </w:r>
      <w:proofErr w:type="spellStart"/>
      <w:proofErr w:type="gramStart"/>
      <w:r>
        <w:t>xs:element</w:t>
      </w:r>
      <w:proofErr w:type="spellEnd"/>
      <w:proofErr w:type="gramEnd"/>
      <w:r>
        <w:t xml:space="preserve"> </w:t>
      </w:r>
      <w:proofErr w:type="spellStart"/>
      <w:r>
        <w:t>ref</w:t>
      </w:r>
      <w:proofErr w:type="spellEnd"/>
      <w:r>
        <w:t>="esitoDisabilitaUscita6"/&gt;</w:t>
      </w:r>
    </w:p>
    <w:p w14:paraId="7D6284F1" w14:textId="77777777" w:rsidR="00540A6D" w:rsidRDefault="00540A6D" w:rsidP="00540A6D">
      <w:r>
        <w:t xml:space="preserve">            &lt;/</w:t>
      </w:r>
      <w:proofErr w:type="spellStart"/>
      <w:proofErr w:type="gramStart"/>
      <w:r>
        <w:t>xs:sequence</w:t>
      </w:r>
      <w:proofErr w:type="spellEnd"/>
      <w:proofErr w:type="gramEnd"/>
      <w:r>
        <w:t>&gt;</w:t>
      </w:r>
    </w:p>
    <w:p w14:paraId="4792FBF3" w14:textId="77777777" w:rsidR="00540A6D" w:rsidRDefault="00540A6D" w:rsidP="00540A6D">
      <w:r>
        <w:t xml:space="preserve">        &lt;/</w:t>
      </w:r>
      <w:proofErr w:type="spellStart"/>
      <w:proofErr w:type="gramStart"/>
      <w:r>
        <w:t>xs:complexType</w:t>
      </w:r>
      <w:proofErr w:type="spellEnd"/>
      <w:proofErr w:type="gramEnd"/>
      <w:r>
        <w:t>&gt;</w:t>
      </w:r>
    </w:p>
    <w:p w14:paraId="6CD8706B" w14:textId="77777777" w:rsidR="00540A6D" w:rsidRDefault="00540A6D" w:rsidP="00540A6D">
      <w:r>
        <w:t xml:space="preserve">    &lt;/</w:t>
      </w:r>
      <w:proofErr w:type="spellStart"/>
      <w:proofErr w:type="gramStart"/>
      <w:r>
        <w:t>xs:element</w:t>
      </w:r>
      <w:proofErr w:type="spellEnd"/>
      <w:proofErr w:type="gramEnd"/>
      <w:r>
        <w:t>&gt;</w:t>
      </w:r>
    </w:p>
    <w:p w14:paraId="465D9C3A"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dataConclusione</w:t>
      </w:r>
      <w:proofErr w:type="spellEnd"/>
      <w:r>
        <w:t>"&gt;</w:t>
      </w:r>
    </w:p>
    <w:p w14:paraId="103F3185" w14:textId="77777777" w:rsidR="00540A6D" w:rsidRDefault="00540A6D" w:rsidP="00540A6D">
      <w:r>
        <w:t xml:space="preserve">        &lt;</w:t>
      </w:r>
      <w:proofErr w:type="spellStart"/>
      <w:proofErr w:type="gramStart"/>
      <w:r>
        <w:t>xs:simpleType</w:t>
      </w:r>
      <w:proofErr w:type="spellEnd"/>
      <w:proofErr w:type="gramEnd"/>
      <w:r>
        <w:t>&gt;</w:t>
      </w:r>
    </w:p>
    <w:p w14:paraId="635B63A0" w14:textId="77777777" w:rsidR="00540A6D" w:rsidRDefault="00540A6D" w:rsidP="00540A6D">
      <w:r>
        <w:t xml:space="preserve">            </w:t>
      </w:r>
      <w:proofErr w:type="gramStart"/>
      <w:r>
        <w:t>&lt;!--</w:t>
      </w:r>
      <w:proofErr w:type="gramEnd"/>
      <w:r>
        <w:t>FORMATO--&gt;</w:t>
      </w:r>
    </w:p>
    <w:p w14:paraId="4409E6B0"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4AE3C78D" w14:textId="77777777" w:rsidR="00540A6D" w:rsidRDefault="00540A6D" w:rsidP="00540A6D">
      <w:r>
        <w:t xml:space="preserve">                </w:t>
      </w:r>
      <w:proofErr w:type="gramStart"/>
      <w:r>
        <w:t>&lt;!--</w:t>
      </w:r>
      <w:proofErr w:type="gramEnd"/>
      <w:r>
        <w:t xml:space="preserve">VALORI AMMESSI </w:t>
      </w:r>
      <w:proofErr w:type="spellStart"/>
      <w:r>
        <w:t>ddmmyyyy</w:t>
      </w:r>
      <w:proofErr w:type="spellEnd"/>
      <w:r>
        <w:t xml:space="preserve"> dal 01011900 a 31122099--&gt;</w:t>
      </w:r>
    </w:p>
    <w:p w14:paraId="1F6B4F5B" w14:textId="77777777" w:rsidR="00540A6D" w:rsidRDefault="00540A6D" w:rsidP="00540A6D">
      <w:r>
        <w:t xml:space="preserve">                &lt;</w:t>
      </w:r>
      <w:proofErr w:type="spellStart"/>
      <w:proofErr w:type="gramStart"/>
      <w:r>
        <w:t>xs:pattern</w:t>
      </w:r>
      <w:proofErr w:type="spellEnd"/>
      <w:proofErr w:type="gramEnd"/>
      <w:r>
        <w:t xml:space="preserve"> value="(([</w:t>
      </w:r>
      <w:proofErr w:type="gramStart"/>
      <w:r>
        <w:t>0][</w:t>
      </w:r>
      <w:proofErr w:type="gramEnd"/>
      <w:r>
        <w:t>1-</w:t>
      </w:r>
      <w:proofErr w:type="gramStart"/>
      <w:r>
        <w:t>9]|</w:t>
      </w:r>
      <w:proofErr w:type="gramEnd"/>
      <w:r>
        <w:t>[1-</w:t>
      </w:r>
      <w:proofErr w:type="gramStart"/>
      <w:r>
        <w:t>2][</w:t>
      </w:r>
      <w:proofErr w:type="gramEnd"/>
      <w:r>
        <w:t>0-</w:t>
      </w:r>
      <w:proofErr w:type="gramStart"/>
      <w:r>
        <w:t>9]|</w:t>
      </w:r>
      <w:proofErr w:type="gramEnd"/>
      <w:r>
        <w:t>[</w:t>
      </w:r>
      <w:proofErr w:type="gramStart"/>
      <w:r>
        <w:t>3][</w:t>
      </w:r>
      <w:proofErr w:type="gramEnd"/>
      <w:r>
        <w:t>0-1</w:t>
      </w:r>
      <w:proofErr w:type="gramStart"/>
      <w:r>
        <w:t>])(</w:t>
      </w:r>
      <w:proofErr w:type="gramEnd"/>
      <w:r>
        <w:t>01|02|03|04|05|06|07|08|09|10|11|</w:t>
      </w:r>
      <w:proofErr w:type="gramStart"/>
      <w:r>
        <w:t>12)(</w:t>
      </w:r>
      <w:proofErr w:type="gramEnd"/>
      <w:r>
        <w:t>19|</w:t>
      </w:r>
      <w:proofErr w:type="gramStart"/>
      <w:r>
        <w:t>20)[</w:t>
      </w:r>
      <w:proofErr w:type="gramEnd"/>
      <w:r>
        <w:t>0-9]{2})"/&gt;</w:t>
      </w:r>
    </w:p>
    <w:p w14:paraId="72D01572" w14:textId="77777777" w:rsidR="00540A6D" w:rsidRDefault="00540A6D" w:rsidP="00540A6D">
      <w:r>
        <w:t xml:space="preserve">            &lt;/</w:t>
      </w:r>
      <w:proofErr w:type="spellStart"/>
      <w:proofErr w:type="gramStart"/>
      <w:r>
        <w:t>xs:restriction</w:t>
      </w:r>
      <w:proofErr w:type="spellEnd"/>
      <w:proofErr w:type="gramEnd"/>
      <w:r>
        <w:t>&gt;</w:t>
      </w:r>
    </w:p>
    <w:p w14:paraId="33D3A9E1" w14:textId="77777777" w:rsidR="00540A6D" w:rsidRDefault="00540A6D" w:rsidP="00540A6D">
      <w:r>
        <w:t xml:space="preserve">        &lt;/</w:t>
      </w:r>
      <w:proofErr w:type="spellStart"/>
      <w:proofErr w:type="gramStart"/>
      <w:r>
        <w:t>xs:simpleType</w:t>
      </w:r>
      <w:proofErr w:type="spellEnd"/>
      <w:proofErr w:type="gramEnd"/>
      <w:r>
        <w:t>&gt;</w:t>
      </w:r>
    </w:p>
    <w:p w14:paraId="5A28F321" w14:textId="77777777" w:rsidR="00540A6D" w:rsidRDefault="00540A6D" w:rsidP="00540A6D">
      <w:r>
        <w:t xml:space="preserve">    &lt;/</w:t>
      </w:r>
      <w:proofErr w:type="spellStart"/>
      <w:proofErr w:type="gramStart"/>
      <w:r>
        <w:t>xs:element</w:t>
      </w:r>
      <w:proofErr w:type="spellEnd"/>
      <w:proofErr w:type="gramEnd"/>
      <w:r>
        <w:t>&gt;</w:t>
      </w:r>
    </w:p>
    <w:p w14:paraId="70042362"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dataRiunioneFinale</w:t>
      </w:r>
      <w:proofErr w:type="spellEnd"/>
      <w:r>
        <w:t>"&gt;</w:t>
      </w:r>
    </w:p>
    <w:p w14:paraId="69CE641B" w14:textId="77777777" w:rsidR="00540A6D" w:rsidRDefault="00540A6D" w:rsidP="00540A6D">
      <w:r>
        <w:t xml:space="preserve">        &lt;</w:t>
      </w:r>
      <w:proofErr w:type="spellStart"/>
      <w:proofErr w:type="gramStart"/>
      <w:r>
        <w:t>xs:simpleType</w:t>
      </w:r>
      <w:proofErr w:type="spellEnd"/>
      <w:proofErr w:type="gramEnd"/>
      <w:r>
        <w:t>&gt;</w:t>
      </w:r>
    </w:p>
    <w:p w14:paraId="2DE3433D" w14:textId="77777777" w:rsidR="00540A6D" w:rsidRDefault="00540A6D" w:rsidP="00540A6D">
      <w:r>
        <w:t xml:space="preserve">            </w:t>
      </w:r>
      <w:proofErr w:type="gramStart"/>
      <w:r>
        <w:t>&lt;!--</w:t>
      </w:r>
      <w:proofErr w:type="gramEnd"/>
      <w:r>
        <w:t>FORMATO--&gt;</w:t>
      </w:r>
    </w:p>
    <w:p w14:paraId="0297566D"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2DB5038" w14:textId="77777777" w:rsidR="00540A6D" w:rsidRDefault="00540A6D" w:rsidP="00540A6D">
      <w:r>
        <w:t xml:space="preserve">                </w:t>
      </w:r>
      <w:proofErr w:type="gramStart"/>
      <w:r>
        <w:t>&lt;!--</w:t>
      </w:r>
      <w:proofErr w:type="gramEnd"/>
      <w:r>
        <w:t xml:space="preserve">VALORI AMMESSI </w:t>
      </w:r>
      <w:proofErr w:type="spellStart"/>
      <w:r>
        <w:t>ddmmyyyy</w:t>
      </w:r>
      <w:proofErr w:type="spellEnd"/>
      <w:r>
        <w:t xml:space="preserve"> dal 01011900 a 31122099--&gt;</w:t>
      </w:r>
    </w:p>
    <w:p w14:paraId="32A125CD" w14:textId="77777777" w:rsidR="00540A6D" w:rsidRDefault="00540A6D" w:rsidP="00540A6D">
      <w:r>
        <w:t xml:space="preserve">                &lt;</w:t>
      </w:r>
      <w:proofErr w:type="spellStart"/>
      <w:proofErr w:type="gramStart"/>
      <w:r>
        <w:t>xs:pattern</w:t>
      </w:r>
      <w:proofErr w:type="spellEnd"/>
      <w:proofErr w:type="gramEnd"/>
      <w:r>
        <w:t xml:space="preserve"> value="(([</w:t>
      </w:r>
      <w:proofErr w:type="gramStart"/>
      <w:r>
        <w:t>0][</w:t>
      </w:r>
      <w:proofErr w:type="gramEnd"/>
      <w:r>
        <w:t>1-</w:t>
      </w:r>
      <w:proofErr w:type="gramStart"/>
      <w:r>
        <w:t>9]|</w:t>
      </w:r>
      <w:proofErr w:type="gramEnd"/>
      <w:r>
        <w:t>[1-</w:t>
      </w:r>
      <w:proofErr w:type="gramStart"/>
      <w:r>
        <w:t>2][</w:t>
      </w:r>
      <w:proofErr w:type="gramEnd"/>
      <w:r>
        <w:t>0-</w:t>
      </w:r>
      <w:proofErr w:type="gramStart"/>
      <w:r>
        <w:t>9]|</w:t>
      </w:r>
      <w:proofErr w:type="gramEnd"/>
      <w:r>
        <w:t>[</w:t>
      </w:r>
      <w:proofErr w:type="gramStart"/>
      <w:r>
        <w:t>3][</w:t>
      </w:r>
      <w:proofErr w:type="gramEnd"/>
      <w:r>
        <w:t>0-1</w:t>
      </w:r>
      <w:proofErr w:type="gramStart"/>
      <w:r>
        <w:t>])(</w:t>
      </w:r>
      <w:proofErr w:type="gramEnd"/>
      <w:r>
        <w:t>01|02|03|04|05|06|07|08|09|10|11|</w:t>
      </w:r>
      <w:proofErr w:type="gramStart"/>
      <w:r>
        <w:t>12)(</w:t>
      </w:r>
      <w:proofErr w:type="gramEnd"/>
      <w:r>
        <w:t>19|</w:t>
      </w:r>
      <w:proofErr w:type="gramStart"/>
      <w:r>
        <w:t>20)[</w:t>
      </w:r>
      <w:proofErr w:type="gramEnd"/>
      <w:r>
        <w:t>0-9]{2})"/&gt;</w:t>
      </w:r>
    </w:p>
    <w:p w14:paraId="6B33EF73" w14:textId="77777777" w:rsidR="00540A6D" w:rsidRDefault="00540A6D" w:rsidP="00540A6D">
      <w:r>
        <w:lastRenderedPageBreak/>
        <w:t xml:space="preserve">            &lt;/</w:t>
      </w:r>
      <w:proofErr w:type="spellStart"/>
      <w:proofErr w:type="gramStart"/>
      <w:r>
        <w:t>xs:restriction</w:t>
      </w:r>
      <w:proofErr w:type="spellEnd"/>
      <w:proofErr w:type="gramEnd"/>
      <w:r>
        <w:t>&gt;</w:t>
      </w:r>
    </w:p>
    <w:p w14:paraId="4275FA00" w14:textId="77777777" w:rsidR="00540A6D" w:rsidRDefault="00540A6D" w:rsidP="00540A6D">
      <w:r>
        <w:t xml:space="preserve">        &lt;/</w:t>
      </w:r>
      <w:proofErr w:type="spellStart"/>
      <w:proofErr w:type="gramStart"/>
      <w:r>
        <w:t>xs:simpleType</w:t>
      </w:r>
      <w:proofErr w:type="spellEnd"/>
      <w:proofErr w:type="gramEnd"/>
      <w:r>
        <w:t>&gt;</w:t>
      </w:r>
    </w:p>
    <w:p w14:paraId="4304A924" w14:textId="77777777" w:rsidR="00540A6D" w:rsidRDefault="00540A6D" w:rsidP="00540A6D">
      <w:r>
        <w:t xml:space="preserve">    &lt;/</w:t>
      </w:r>
      <w:proofErr w:type="spellStart"/>
      <w:proofErr w:type="gramStart"/>
      <w:r>
        <w:t>xs:element</w:t>
      </w:r>
      <w:proofErr w:type="spellEnd"/>
      <w:proofErr w:type="gramEnd"/>
      <w:r>
        <w:t>&gt;</w:t>
      </w:r>
    </w:p>
    <w:p w14:paraId="24D9AD6F" w14:textId="77777777" w:rsidR="00540A6D" w:rsidRDefault="00540A6D" w:rsidP="00540A6D">
      <w:r>
        <w:t xml:space="preserve">    &lt;</w:t>
      </w:r>
      <w:proofErr w:type="spellStart"/>
      <w:proofErr w:type="gramStart"/>
      <w:r>
        <w:t>xs:element</w:t>
      </w:r>
      <w:proofErr w:type="spellEnd"/>
      <w:proofErr w:type="gramEnd"/>
      <w:r>
        <w:t xml:space="preserve"> name="</w:t>
      </w:r>
      <w:proofErr w:type="spellStart"/>
      <w:r>
        <w:t>modalitaConclusione</w:t>
      </w:r>
      <w:proofErr w:type="spellEnd"/>
      <w:r>
        <w:t>"&gt;</w:t>
      </w:r>
    </w:p>
    <w:p w14:paraId="4DDF4F9E" w14:textId="77777777" w:rsidR="00540A6D" w:rsidRDefault="00540A6D" w:rsidP="00540A6D">
      <w:r>
        <w:t xml:space="preserve">        &lt;</w:t>
      </w:r>
      <w:proofErr w:type="spellStart"/>
      <w:proofErr w:type="gramStart"/>
      <w:r>
        <w:t>xs:simpleType</w:t>
      </w:r>
      <w:proofErr w:type="spellEnd"/>
      <w:proofErr w:type="gramEnd"/>
      <w:r>
        <w:t>&gt;</w:t>
      </w:r>
    </w:p>
    <w:p w14:paraId="0AFE4781" w14:textId="77777777" w:rsidR="00540A6D" w:rsidRDefault="00540A6D" w:rsidP="00540A6D">
      <w:r>
        <w:t xml:space="preserve">            </w:t>
      </w:r>
      <w:proofErr w:type="gramStart"/>
      <w:r>
        <w:t>&lt;!--</w:t>
      </w:r>
      <w:proofErr w:type="gramEnd"/>
      <w:r>
        <w:t>FORMATO--&gt;</w:t>
      </w:r>
    </w:p>
    <w:p w14:paraId="5809D0F1"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0BA1866B" w14:textId="77777777" w:rsidR="00540A6D" w:rsidRDefault="00540A6D" w:rsidP="00540A6D">
      <w:r>
        <w:t xml:space="preserve">                </w:t>
      </w:r>
      <w:proofErr w:type="gramStart"/>
      <w:r>
        <w:t>&lt;!--</w:t>
      </w:r>
      <w:proofErr w:type="gramEnd"/>
      <w:r>
        <w:t>VALORI AMMESSI--&gt;</w:t>
      </w:r>
    </w:p>
    <w:p w14:paraId="4EAE7AAE"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="1"/&gt;</w:t>
      </w:r>
    </w:p>
    <w:p w14:paraId="16A54DD0"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="2"/&gt;</w:t>
      </w:r>
    </w:p>
    <w:p w14:paraId="5EA6EDEA"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="3"/&gt;</w:t>
      </w:r>
    </w:p>
    <w:p w14:paraId="4502238B"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="4"/&gt;</w:t>
      </w:r>
    </w:p>
    <w:p w14:paraId="7E1A56CC"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="5"/&gt;</w:t>
      </w:r>
    </w:p>
    <w:p w14:paraId="5380BF01"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="6"/&gt;</w:t>
      </w:r>
    </w:p>
    <w:p w14:paraId="0D2C5C9D"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="7"/&gt;</w:t>
      </w:r>
    </w:p>
    <w:p w14:paraId="79E99EF1"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="8"/&gt;</w:t>
      </w:r>
    </w:p>
    <w:p w14:paraId="12836E54"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="9"/&gt;</w:t>
      </w:r>
    </w:p>
    <w:p w14:paraId="572C39D9"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="10"/&gt;</w:t>
      </w:r>
    </w:p>
    <w:p w14:paraId="56B40F8D"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="97"/&gt;</w:t>
      </w:r>
    </w:p>
    <w:p w14:paraId="54C56645" w14:textId="77777777" w:rsidR="00540A6D" w:rsidRDefault="00540A6D" w:rsidP="00540A6D">
      <w:r>
        <w:t xml:space="preserve">                &lt;</w:t>
      </w:r>
      <w:proofErr w:type="spellStart"/>
      <w:proofErr w:type="gramStart"/>
      <w:r>
        <w:t>xs:enumeration</w:t>
      </w:r>
      <w:proofErr w:type="spellEnd"/>
      <w:proofErr w:type="gramEnd"/>
      <w:r>
        <w:t xml:space="preserve"> </w:t>
      </w:r>
      <w:proofErr w:type="spellStart"/>
      <w:r>
        <w:t>value</w:t>
      </w:r>
      <w:proofErr w:type="spellEnd"/>
      <w:r>
        <w:t>="98"/&gt;</w:t>
      </w:r>
    </w:p>
    <w:p w14:paraId="33F13AEF" w14:textId="77777777" w:rsidR="00540A6D" w:rsidRDefault="00540A6D" w:rsidP="00540A6D">
      <w:r>
        <w:t xml:space="preserve">            &lt;/</w:t>
      </w:r>
      <w:proofErr w:type="spellStart"/>
      <w:proofErr w:type="gramStart"/>
      <w:r>
        <w:t>xs:restriction</w:t>
      </w:r>
      <w:proofErr w:type="spellEnd"/>
      <w:proofErr w:type="gramEnd"/>
      <w:r>
        <w:t>&gt;</w:t>
      </w:r>
    </w:p>
    <w:p w14:paraId="486EC2CF" w14:textId="77777777" w:rsidR="00540A6D" w:rsidRDefault="00540A6D" w:rsidP="00540A6D">
      <w:r>
        <w:t xml:space="preserve">        &lt;/</w:t>
      </w:r>
      <w:proofErr w:type="spellStart"/>
      <w:proofErr w:type="gramStart"/>
      <w:r>
        <w:t>xs:simpleType</w:t>
      </w:r>
      <w:proofErr w:type="spellEnd"/>
      <w:proofErr w:type="gramEnd"/>
      <w:r>
        <w:t>&gt;</w:t>
      </w:r>
    </w:p>
    <w:p w14:paraId="5C344CD3" w14:textId="77777777" w:rsidR="00540A6D" w:rsidRDefault="00540A6D" w:rsidP="00540A6D">
      <w:r>
        <w:t xml:space="preserve">    &lt;/</w:t>
      </w:r>
      <w:proofErr w:type="spellStart"/>
      <w:proofErr w:type="gramStart"/>
      <w:r>
        <w:t>xs:element</w:t>
      </w:r>
      <w:proofErr w:type="spellEnd"/>
      <w:proofErr w:type="gramEnd"/>
      <w:r>
        <w:t>&gt;</w:t>
      </w:r>
    </w:p>
    <w:p w14:paraId="5D741B62" w14:textId="77777777" w:rsidR="00540A6D" w:rsidRDefault="00540A6D" w:rsidP="00540A6D">
      <w:r>
        <w:t xml:space="preserve">    &lt;</w:t>
      </w:r>
      <w:proofErr w:type="spellStart"/>
      <w:proofErr w:type="gramStart"/>
      <w:r>
        <w:t>xs:element</w:t>
      </w:r>
      <w:proofErr w:type="spellEnd"/>
      <w:proofErr w:type="gramEnd"/>
      <w:r>
        <w:t xml:space="preserve"> name="esitoDisabilitaUscita1"&gt;</w:t>
      </w:r>
    </w:p>
    <w:p w14:paraId="4A4B6B8C" w14:textId="77777777" w:rsidR="00540A6D" w:rsidRDefault="00540A6D" w:rsidP="00540A6D">
      <w:r>
        <w:t xml:space="preserve">        &lt;</w:t>
      </w:r>
      <w:proofErr w:type="spellStart"/>
      <w:proofErr w:type="gramStart"/>
      <w:r>
        <w:t>xs:simpleType</w:t>
      </w:r>
      <w:proofErr w:type="spellEnd"/>
      <w:proofErr w:type="gramEnd"/>
      <w:r>
        <w:t>&gt;</w:t>
      </w:r>
    </w:p>
    <w:p w14:paraId="4A69B7BF" w14:textId="77777777" w:rsidR="00540A6D" w:rsidRDefault="00540A6D" w:rsidP="00540A6D">
      <w:r>
        <w:t xml:space="preserve">            </w:t>
      </w:r>
      <w:proofErr w:type="gramStart"/>
      <w:r>
        <w:t>&lt;!--</w:t>
      </w:r>
      <w:proofErr w:type="gramEnd"/>
      <w:r>
        <w:t>FORMATO--&gt;</w:t>
      </w:r>
    </w:p>
    <w:p w14:paraId="54BAE4B7"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20E52184" w14:textId="77777777" w:rsidR="00540A6D" w:rsidRDefault="00540A6D" w:rsidP="00540A6D">
      <w:r>
        <w:t xml:space="preserve">                </w:t>
      </w:r>
      <w:proofErr w:type="gramStart"/>
      <w:r>
        <w:t>&lt;!--</w:t>
      </w:r>
      <w:proofErr w:type="gramEnd"/>
      <w:r>
        <w:t>VALORI AMMESSI--&gt;</w:t>
      </w:r>
    </w:p>
    <w:p w14:paraId="1143810C"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="[A-Za-z0-</w:t>
      </w:r>
      <w:proofErr w:type="gramStart"/>
      <w:r>
        <w:t>9]{</w:t>
      </w:r>
      <w:proofErr w:type="gramEnd"/>
      <w:r>
        <w:t>1,5}"/&gt;</w:t>
      </w:r>
    </w:p>
    <w:p w14:paraId="65BA76C2" w14:textId="77777777" w:rsidR="00540A6D" w:rsidRDefault="00540A6D" w:rsidP="00540A6D">
      <w:r>
        <w:t xml:space="preserve">            &lt;/</w:t>
      </w:r>
      <w:proofErr w:type="spellStart"/>
      <w:proofErr w:type="gramStart"/>
      <w:r>
        <w:t>xs:restriction</w:t>
      </w:r>
      <w:proofErr w:type="spellEnd"/>
      <w:proofErr w:type="gramEnd"/>
      <w:r>
        <w:t>&gt;</w:t>
      </w:r>
    </w:p>
    <w:p w14:paraId="3D6AE2AB" w14:textId="77777777" w:rsidR="00540A6D" w:rsidRDefault="00540A6D" w:rsidP="00540A6D">
      <w:r>
        <w:t xml:space="preserve">        &lt;/</w:t>
      </w:r>
      <w:proofErr w:type="spellStart"/>
      <w:proofErr w:type="gramStart"/>
      <w:r>
        <w:t>xs:simpleType</w:t>
      </w:r>
      <w:proofErr w:type="spellEnd"/>
      <w:proofErr w:type="gramEnd"/>
      <w:r>
        <w:t>&gt;</w:t>
      </w:r>
    </w:p>
    <w:p w14:paraId="48868D11" w14:textId="77777777" w:rsidR="00540A6D" w:rsidRDefault="00540A6D" w:rsidP="00540A6D">
      <w:r>
        <w:t xml:space="preserve">    &lt;/</w:t>
      </w:r>
      <w:proofErr w:type="spellStart"/>
      <w:proofErr w:type="gramStart"/>
      <w:r>
        <w:t>xs:element</w:t>
      </w:r>
      <w:proofErr w:type="spellEnd"/>
      <w:proofErr w:type="gramEnd"/>
      <w:r>
        <w:t>&gt;</w:t>
      </w:r>
    </w:p>
    <w:p w14:paraId="6CDEA1EF" w14:textId="77777777" w:rsidR="00540A6D" w:rsidRDefault="00540A6D" w:rsidP="00540A6D">
      <w:r>
        <w:t xml:space="preserve">    &lt;</w:t>
      </w:r>
      <w:proofErr w:type="spellStart"/>
      <w:proofErr w:type="gramStart"/>
      <w:r>
        <w:t>xs:element</w:t>
      </w:r>
      <w:proofErr w:type="spellEnd"/>
      <w:proofErr w:type="gramEnd"/>
      <w:r>
        <w:t xml:space="preserve"> name="esitoDisabilitaUscita2"&gt;</w:t>
      </w:r>
    </w:p>
    <w:p w14:paraId="33F74915" w14:textId="77777777" w:rsidR="00540A6D" w:rsidRDefault="00540A6D" w:rsidP="00540A6D">
      <w:r>
        <w:t xml:space="preserve">        &lt;</w:t>
      </w:r>
      <w:proofErr w:type="spellStart"/>
      <w:proofErr w:type="gramStart"/>
      <w:r>
        <w:t>xs:simpleType</w:t>
      </w:r>
      <w:proofErr w:type="spellEnd"/>
      <w:proofErr w:type="gramEnd"/>
      <w:r>
        <w:t>&gt;</w:t>
      </w:r>
    </w:p>
    <w:p w14:paraId="30BB7CD4" w14:textId="77777777" w:rsidR="00540A6D" w:rsidRDefault="00540A6D" w:rsidP="00540A6D">
      <w:r>
        <w:t xml:space="preserve">            </w:t>
      </w:r>
      <w:proofErr w:type="gramStart"/>
      <w:r>
        <w:t>&lt;!--</w:t>
      </w:r>
      <w:proofErr w:type="gramEnd"/>
      <w:r>
        <w:t>FORMATO--&gt;</w:t>
      </w:r>
    </w:p>
    <w:p w14:paraId="23B08E75"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4755F63F" w14:textId="77777777" w:rsidR="00540A6D" w:rsidRDefault="00540A6D" w:rsidP="00540A6D">
      <w:r>
        <w:t xml:space="preserve">                </w:t>
      </w:r>
      <w:proofErr w:type="gramStart"/>
      <w:r>
        <w:t>&lt;!--</w:t>
      </w:r>
      <w:proofErr w:type="gramEnd"/>
      <w:r>
        <w:t>VALORI AMMESSI--&gt;</w:t>
      </w:r>
    </w:p>
    <w:p w14:paraId="47D49D43"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="[A-Za-z0-</w:t>
      </w:r>
      <w:proofErr w:type="gramStart"/>
      <w:r>
        <w:t>9]{</w:t>
      </w:r>
      <w:proofErr w:type="gramEnd"/>
      <w:r>
        <w:t>1,5}"/&gt;</w:t>
      </w:r>
    </w:p>
    <w:p w14:paraId="42A1ED07" w14:textId="77777777" w:rsidR="00540A6D" w:rsidRDefault="00540A6D" w:rsidP="00540A6D">
      <w:r>
        <w:t xml:space="preserve">            &lt;/</w:t>
      </w:r>
      <w:proofErr w:type="spellStart"/>
      <w:proofErr w:type="gramStart"/>
      <w:r>
        <w:t>xs:restriction</w:t>
      </w:r>
      <w:proofErr w:type="spellEnd"/>
      <w:proofErr w:type="gramEnd"/>
      <w:r>
        <w:t>&gt;</w:t>
      </w:r>
    </w:p>
    <w:p w14:paraId="590F0FA4" w14:textId="77777777" w:rsidR="00540A6D" w:rsidRDefault="00540A6D" w:rsidP="00540A6D">
      <w:r>
        <w:t xml:space="preserve">        &lt;/</w:t>
      </w:r>
      <w:proofErr w:type="spellStart"/>
      <w:proofErr w:type="gramStart"/>
      <w:r>
        <w:t>xs:simpleType</w:t>
      </w:r>
      <w:proofErr w:type="spellEnd"/>
      <w:proofErr w:type="gramEnd"/>
      <w:r>
        <w:t>&gt;</w:t>
      </w:r>
    </w:p>
    <w:p w14:paraId="31D7E836" w14:textId="77777777" w:rsidR="00540A6D" w:rsidRDefault="00540A6D" w:rsidP="00540A6D">
      <w:r>
        <w:t xml:space="preserve">    &lt;/</w:t>
      </w:r>
      <w:proofErr w:type="spellStart"/>
      <w:proofErr w:type="gramStart"/>
      <w:r>
        <w:t>xs:element</w:t>
      </w:r>
      <w:proofErr w:type="spellEnd"/>
      <w:proofErr w:type="gramEnd"/>
      <w:r>
        <w:t>&gt;</w:t>
      </w:r>
    </w:p>
    <w:p w14:paraId="42F42D18" w14:textId="77777777" w:rsidR="00540A6D" w:rsidRDefault="00540A6D" w:rsidP="00540A6D">
      <w:r>
        <w:t xml:space="preserve">    &lt;</w:t>
      </w:r>
      <w:proofErr w:type="spellStart"/>
      <w:proofErr w:type="gramStart"/>
      <w:r>
        <w:t>xs:element</w:t>
      </w:r>
      <w:proofErr w:type="spellEnd"/>
      <w:proofErr w:type="gramEnd"/>
      <w:r>
        <w:t xml:space="preserve"> name="esitoDisabilitaUscita3"&gt;</w:t>
      </w:r>
    </w:p>
    <w:p w14:paraId="2C72C484" w14:textId="77777777" w:rsidR="00540A6D" w:rsidRDefault="00540A6D" w:rsidP="00540A6D">
      <w:r>
        <w:t xml:space="preserve">        &lt;</w:t>
      </w:r>
      <w:proofErr w:type="spellStart"/>
      <w:proofErr w:type="gramStart"/>
      <w:r>
        <w:t>xs:simpleType</w:t>
      </w:r>
      <w:proofErr w:type="spellEnd"/>
      <w:proofErr w:type="gramEnd"/>
      <w:r>
        <w:t>&gt;</w:t>
      </w:r>
    </w:p>
    <w:p w14:paraId="49E9CAC7" w14:textId="77777777" w:rsidR="00540A6D" w:rsidRDefault="00540A6D" w:rsidP="00540A6D">
      <w:r>
        <w:t xml:space="preserve">            </w:t>
      </w:r>
      <w:proofErr w:type="gramStart"/>
      <w:r>
        <w:t>&lt;!--</w:t>
      </w:r>
      <w:proofErr w:type="gramEnd"/>
      <w:r>
        <w:t>FORMATO--&gt;</w:t>
      </w:r>
    </w:p>
    <w:p w14:paraId="2915116E"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284A7A56" w14:textId="77777777" w:rsidR="00540A6D" w:rsidRDefault="00540A6D" w:rsidP="00540A6D">
      <w:r>
        <w:t xml:space="preserve">                </w:t>
      </w:r>
      <w:proofErr w:type="gramStart"/>
      <w:r>
        <w:t>&lt;!--</w:t>
      </w:r>
      <w:proofErr w:type="gramEnd"/>
      <w:r>
        <w:t>VALORI AMMESSI--&gt;</w:t>
      </w:r>
    </w:p>
    <w:p w14:paraId="4C43F2C2"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="[A-Za-z0-</w:t>
      </w:r>
      <w:proofErr w:type="gramStart"/>
      <w:r>
        <w:t>9]{</w:t>
      </w:r>
      <w:proofErr w:type="gramEnd"/>
      <w:r>
        <w:t>1,5}"/&gt;</w:t>
      </w:r>
    </w:p>
    <w:p w14:paraId="65C4DB2F" w14:textId="77777777" w:rsidR="00540A6D" w:rsidRDefault="00540A6D" w:rsidP="00540A6D">
      <w:r>
        <w:t xml:space="preserve">            &lt;/</w:t>
      </w:r>
      <w:proofErr w:type="spellStart"/>
      <w:proofErr w:type="gramStart"/>
      <w:r>
        <w:t>xs:restriction</w:t>
      </w:r>
      <w:proofErr w:type="spellEnd"/>
      <w:proofErr w:type="gramEnd"/>
      <w:r>
        <w:t>&gt;</w:t>
      </w:r>
    </w:p>
    <w:p w14:paraId="4C198AB1" w14:textId="77777777" w:rsidR="00540A6D" w:rsidRDefault="00540A6D" w:rsidP="00540A6D">
      <w:r>
        <w:t xml:space="preserve">        &lt;/</w:t>
      </w:r>
      <w:proofErr w:type="spellStart"/>
      <w:proofErr w:type="gramStart"/>
      <w:r>
        <w:t>xs:simpleType</w:t>
      </w:r>
      <w:proofErr w:type="spellEnd"/>
      <w:proofErr w:type="gramEnd"/>
      <w:r>
        <w:t>&gt;</w:t>
      </w:r>
    </w:p>
    <w:p w14:paraId="0AEA825E" w14:textId="77777777" w:rsidR="00540A6D" w:rsidRDefault="00540A6D" w:rsidP="00540A6D">
      <w:r>
        <w:lastRenderedPageBreak/>
        <w:t xml:space="preserve">    &lt;/</w:t>
      </w:r>
      <w:proofErr w:type="spellStart"/>
      <w:proofErr w:type="gramStart"/>
      <w:r>
        <w:t>xs:element</w:t>
      </w:r>
      <w:proofErr w:type="spellEnd"/>
      <w:proofErr w:type="gramEnd"/>
      <w:r>
        <w:t>&gt;</w:t>
      </w:r>
    </w:p>
    <w:p w14:paraId="6198105C" w14:textId="77777777" w:rsidR="00540A6D" w:rsidRDefault="00540A6D" w:rsidP="00540A6D">
      <w:r>
        <w:t xml:space="preserve">    &lt;</w:t>
      </w:r>
      <w:proofErr w:type="spellStart"/>
      <w:proofErr w:type="gramStart"/>
      <w:r>
        <w:t>xs:element</w:t>
      </w:r>
      <w:proofErr w:type="spellEnd"/>
      <w:proofErr w:type="gramEnd"/>
      <w:r>
        <w:t xml:space="preserve"> name="esitoDisabilitaUscita4"&gt;</w:t>
      </w:r>
    </w:p>
    <w:p w14:paraId="21B88CD0" w14:textId="77777777" w:rsidR="00540A6D" w:rsidRDefault="00540A6D" w:rsidP="00540A6D">
      <w:r>
        <w:t xml:space="preserve">        &lt;</w:t>
      </w:r>
      <w:proofErr w:type="spellStart"/>
      <w:proofErr w:type="gramStart"/>
      <w:r>
        <w:t>xs:simpleType</w:t>
      </w:r>
      <w:proofErr w:type="spellEnd"/>
      <w:proofErr w:type="gramEnd"/>
      <w:r>
        <w:t>&gt;</w:t>
      </w:r>
    </w:p>
    <w:p w14:paraId="3FFED6E9" w14:textId="77777777" w:rsidR="00540A6D" w:rsidRDefault="00540A6D" w:rsidP="00540A6D">
      <w:r>
        <w:t xml:space="preserve">            </w:t>
      </w:r>
      <w:proofErr w:type="gramStart"/>
      <w:r>
        <w:t>&lt;!--</w:t>
      </w:r>
      <w:proofErr w:type="gramEnd"/>
      <w:r>
        <w:t>FORMATO--&gt;</w:t>
      </w:r>
    </w:p>
    <w:p w14:paraId="2E879032"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21B3A90E" w14:textId="77777777" w:rsidR="00540A6D" w:rsidRDefault="00540A6D" w:rsidP="00540A6D">
      <w:r>
        <w:t xml:space="preserve">                </w:t>
      </w:r>
      <w:proofErr w:type="gramStart"/>
      <w:r>
        <w:t>&lt;!--</w:t>
      </w:r>
      <w:proofErr w:type="gramEnd"/>
      <w:r>
        <w:t>VALORI AMMESSI--&gt;</w:t>
      </w:r>
    </w:p>
    <w:p w14:paraId="04693E3B"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="[A-Za-z0-</w:t>
      </w:r>
      <w:proofErr w:type="gramStart"/>
      <w:r>
        <w:t>9]{</w:t>
      </w:r>
      <w:proofErr w:type="gramEnd"/>
      <w:r>
        <w:t>1,5}"/&gt;</w:t>
      </w:r>
    </w:p>
    <w:p w14:paraId="5484FD21" w14:textId="77777777" w:rsidR="00540A6D" w:rsidRDefault="00540A6D" w:rsidP="00540A6D">
      <w:r>
        <w:t xml:space="preserve">            &lt;/</w:t>
      </w:r>
      <w:proofErr w:type="spellStart"/>
      <w:proofErr w:type="gramStart"/>
      <w:r>
        <w:t>xs:restriction</w:t>
      </w:r>
      <w:proofErr w:type="spellEnd"/>
      <w:proofErr w:type="gramEnd"/>
      <w:r>
        <w:t>&gt;</w:t>
      </w:r>
    </w:p>
    <w:p w14:paraId="0CEFAE76" w14:textId="77777777" w:rsidR="00540A6D" w:rsidRDefault="00540A6D" w:rsidP="00540A6D">
      <w:r>
        <w:t xml:space="preserve">        &lt;/</w:t>
      </w:r>
      <w:proofErr w:type="spellStart"/>
      <w:proofErr w:type="gramStart"/>
      <w:r>
        <w:t>xs:simpleType</w:t>
      </w:r>
      <w:proofErr w:type="spellEnd"/>
      <w:proofErr w:type="gramEnd"/>
      <w:r>
        <w:t>&gt;</w:t>
      </w:r>
    </w:p>
    <w:p w14:paraId="6204A5AE" w14:textId="77777777" w:rsidR="00540A6D" w:rsidRDefault="00540A6D" w:rsidP="00540A6D">
      <w:r>
        <w:t xml:space="preserve">    &lt;/</w:t>
      </w:r>
      <w:proofErr w:type="spellStart"/>
      <w:proofErr w:type="gramStart"/>
      <w:r>
        <w:t>xs:element</w:t>
      </w:r>
      <w:proofErr w:type="spellEnd"/>
      <w:proofErr w:type="gramEnd"/>
      <w:r>
        <w:t>&gt;</w:t>
      </w:r>
    </w:p>
    <w:p w14:paraId="6754E29E" w14:textId="77777777" w:rsidR="00540A6D" w:rsidRDefault="00540A6D" w:rsidP="00540A6D">
      <w:r>
        <w:t xml:space="preserve">    &lt;</w:t>
      </w:r>
      <w:proofErr w:type="spellStart"/>
      <w:proofErr w:type="gramStart"/>
      <w:r>
        <w:t>xs:element</w:t>
      </w:r>
      <w:proofErr w:type="spellEnd"/>
      <w:proofErr w:type="gramEnd"/>
      <w:r>
        <w:t xml:space="preserve"> name="esitoDisabilitaUscita5"&gt;</w:t>
      </w:r>
    </w:p>
    <w:p w14:paraId="3E86C282" w14:textId="77777777" w:rsidR="00540A6D" w:rsidRDefault="00540A6D" w:rsidP="00540A6D">
      <w:r>
        <w:t xml:space="preserve">        &lt;</w:t>
      </w:r>
      <w:proofErr w:type="spellStart"/>
      <w:proofErr w:type="gramStart"/>
      <w:r>
        <w:t>xs:simpleType</w:t>
      </w:r>
      <w:proofErr w:type="spellEnd"/>
      <w:proofErr w:type="gramEnd"/>
      <w:r>
        <w:t>&gt;</w:t>
      </w:r>
    </w:p>
    <w:p w14:paraId="52E0B969" w14:textId="77777777" w:rsidR="00540A6D" w:rsidRDefault="00540A6D" w:rsidP="00540A6D">
      <w:r>
        <w:t xml:space="preserve">            </w:t>
      </w:r>
      <w:proofErr w:type="gramStart"/>
      <w:r>
        <w:t>&lt;!--</w:t>
      </w:r>
      <w:proofErr w:type="gramEnd"/>
      <w:r>
        <w:t>FORMATO--&gt;</w:t>
      </w:r>
    </w:p>
    <w:p w14:paraId="1235D63A"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366823D2" w14:textId="77777777" w:rsidR="00540A6D" w:rsidRDefault="00540A6D" w:rsidP="00540A6D">
      <w:r>
        <w:t xml:space="preserve">                </w:t>
      </w:r>
      <w:proofErr w:type="gramStart"/>
      <w:r>
        <w:t>&lt;!--</w:t>
      </w:r>
      <w:proofErr w:type="gramEnd"/>
      <w:r>
        <w:t>VALORI AMMESSI--&gt;</w:t>
      </w:r>
    </w:p>
    <w:p w14:paraId="54330455"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="[A-Za-z0-</w:t>
      </w:r>
      <w:proofErr w:type="gramStart"/>
      <w:r>
        <w:t>9]{</w:t>
      </w:r>
      <w:proofErr w:type="gramEnd"/>
      <w:r>
        <w:t>1,5}"/&gt;</w:t>
      </w:r>
    </w:p>
    <w:p w14:paraId="443A10F0" w14:textId="77777777" w:rsidR="00540A6D" w:rsidRDefault="00540A6D" w:rsidP="00540A6D">
      <w:r>
        <w:t xml:space="preserve">            &lt;/</w:t>
      </w:r>
      <w:proofErr w:type="spellStart"/>
      <w:proofErr w:type="gramStart"/>
      <w:r>
        <w:t>xs:restriction</w:t>
      </w:r>
      <w:proofErr w:type="spellEnd"/>
      <w:proofErr w:type="gramEnd"/>
      <w:r>
        <w:t>&gt;</w:t>
      </w:r>
    </w:p>
    <w:p w14:paraId="02A89BC9" w14:textId="77777777" w:rsidR="00540A6D" w:rsidRDefault="00540A6D" w:rsidP="00540A6D">
      <w:r>
        <w:t xml:space="preserve">        &lt;/</w:t>
      </w:r>
      <w:proofErr w:type="spellStart"/>
      <w:proofErr w:type="gramStart"/>
      <w:r>
        <w:t>xs:simpleType</w:t>
      </w:r>
      <w:proofErr w:type="spellEnd"/>
      <w:proofErr w:type="gramEnd"/>
      <w:r>
        <w:t>&gt;</w:t>
      </w:r>
    </w:p>
    <w:p w14:paraId="196D2445" w14:textId="77777777" w:rsidR="00540A6D" w:rsidRDefault="00540A6D" w:rsidP="00540A6D">
      <w:r>
        <w:t xml:space="preserve">    &lt;/</w:t>
      </w:r>
      <w:proofErr w:type="spellStart"/>
      <w:proofErr w:type="gramStart"/>
      <w:r>
        <w:t>xs:element</w:t>
      </w:r>
      <w:proofErr w:type="spellEnd"/>
      <w:proofErr w:type="gramEnd"/>
      <w:r>
        <w:t>&gt;</w:t>
      </w:r>
    </w:p>
    <w:p w14:paraId="0B153208" w14:textId="77777777" w:rsidR="00540A6D" w:rsidRDefault="00540A6D" w:rsidP="00540A6D">
      <w:r>
        <w:t xml:space="preserve">    &lt;</w:t>
      </w:r>
      <w:proofErr w:type="spellStart"/>
      <w:proofErr w:type="gramStart"/>
      <w:r>
        <w:t>xs:element</w:t>
      </w:r>
      <w:proofErr w:type="spellEnd"/>
      <w:proofErr w:type="gramEnd"/>
      <w:r>
        <w:t xml:space="preserve"> name="esitoDisabilitaUscita6"&gt;</w:t>
      </w:r>
    </w:p>
    <w:p w14:paraId="472D018C" w14:textId="77777777" w:rsidR="00540A6D" w:rsidRDefault="00540A6D" w:rsidP="00540A6D">
      <w:r>
        <w:t xml:space="preserve">        &lt;</w:t>
      </w:r>
      <w:proofErr w:type="spellStart"/>
      <w:proofErr w:type="gramStart"/>
      <w:r>
        <w:t>xs:simpleType</w:t>
      </w:r>
      <w:proofErr w:type="spellEnd"/>
      <w:proofErr w:type="gramEnd"/>
      <w:r>
        <w:t>&gt;</w:t>
      </w:r>
    </w:p>
    <w:p w14:paraId="24A12AE2" w14:textId="77777777" w:rsidR="00540A6D" w:rsidRDefault="00540A6D" w:rsidP="00540A6D">
      <w:r>
        <w:t xml:space="preserve">            </w:t>
      </w:r>
      <w:proofErr w:type="gramStart"/>
      <w:r>
        <w:t>&lt;!--</w:t>
      </w:r>
      <w:proofErr w:type="gramEnd"/>
      <w:r>
        <w:t>FORMATO--&gt;</w:t>
      </w:r>
    </w:p>
    <w:p w14:paraId="55F6DD78" w14:textId="77777777" w:rsidR="00540A6D" w:rsidRDefault="00540A6D" w:rsidP="00540A6D">
      <w:r>
        <w:t xml:space="preserve">            &lt;</w:t>
      </w:r>
      <w:proofErr w:type="spellStart"/>
      <w:proofErr w:type="gramStart"/>
      <w:r>
        <w:t>xs:restriction</w:t>
      </w:r>
      <w:proofErr w:type="spellEnd"/>
      <w:proofErr w:type="gramEnd"/>
      <w:r>
        <w:t xml:space="preserve"> base="</w:t>
      </w:r>
      <w:proofErr w:type="spellStart"/>
      <w:proofErr w:type="gramStart"/>
      <w:r>
        <w:t>xs:string</w:t>
      </w:r>
      <w:proofErr w:type="spellEnd"/>
      <w:proofErr w:type="gramEnd"/>
      <w:r>
        <w:t>"&gt;</w:t>
      </w:r>
    </w:p>
    <w:p w14:paraId="7A9B155D" w14:textId="77777777" w:rsidR="00540A6D" w:rsidRDefault="00540A6D" w:rsidP="00540A6D">
      <w:r>
        <w:t xml:space="preserve">                </w:t>
      </w:r>
      <w:proofErr w:type="gramStart"/>
      <w:r>
        <w:t>&lt;!--</w:t>
      </w:r>
      <w:proofErr w:type="gramEnd"/>
      <w:r>
        <w:t>VALORI AMMESSI--&gt;</w:t>
      </w:r>
    </w:p>
    <w:p w14:paraId="2A8F89A5" w14:textId="77777777" w:rsidR="00540A6D" w:rsidRDefault="00540A6D" w:rsidP="00540A6D">
      <w:r>
        <w:t xml:space="preserve">                &lt;</w:t>
      </w:r>
      <w:proofErr w:type="spellStart"/>
      <w:proofErr w:type="gramStart"/>
      <w:r>
        <w:t>xs:pattern</w:t>
      </w:r>
      <w:proofErr w:type="spellEnd"/>
      <w:proofErr w:type="gramEnd"/>
      <w:r>
        <w:t xml:space="preserve"> </w:t>
      </w:r>
      <w:proofErr w:type="spellStart"/>
      <w:r>
        <w:t>value</w:t>
      </w:r>
      <w:proofErr w:type="spellEnd"/>
      <w:r>
        <w:t>="[A-Za-z0-</w:t>
      </w:r>
      <w:proofErr w:type="gramStart"/>
      <w:r>
        <w:t>9]{</w:t>
      </w:r>
      <w:proofErr w:type="gramEnd"/>
      <w:r>
        <w:t>1,5}"/&gt;</w:t>
      </w:r>
    </w:p>
    <w:p w14:paraId="5FA05854" w14:textId="77777777" w:rsidR="00540A6D" w:rsidRDefault="00540A6D" w:rsidP="00540A6D">
      <w:r>
        <w:t xml:space="preserve">            &lt;/</w:t>
      </w:r>
      <w:proofErr w:type="spellStart"/>
      <w:proofErr w:type="gramStart"/>
      <w:r>
        <w:t>xs:restriction</w:t>
      </w:r>
      <w:proofErr w:type="spellEnd"/>
      <w:proofErr w:type="gramEnd"/>
      <w:r>
        <w:t>&gt;</w:t>
      </w:r>
    </w:p>
    <w:p w14:paraId="2569831B" w14:textId="77777777" w:rsidR="00540A6D" w:rsidRDefault="00540A6D" w:rsidP="00540A6D">
      <w:r>
        <w:t xml:space="preserve">        &lt;/</w:t>
      </w:r>
      <w:proofErr w:type="spellStart"/>
      <w:proofErr w:type="gramStart"/>
      <w:r>
        <w:t>xs:simpleType</w:t>
      </w:r>
      <w:proofErr w:type="spellEnd"/>
      <w:proofErr w:type="gramEnd"/>
      <w:r>
        <w:t>&gt;</w:t>
      </w:r>
    </w:p>
    <w:p w14:paraId="5BD76E8F" w14:textId="77777777" w:rsidR="00540A6D" w:rsidRDefault="00540A6D" w:rsidP="00540A6D">
      <w:r>
        <w:t xml:space="preserve">    &lt;/</w:t>
      </w:r>
      <w:proofErr w:type="spellStart"/>
      <w:proofErr w:type="gramStart"/>
      <w:r>
        <w:t>xs:element</w:t>
      </w:r>
      <w:proofErr w:type="spellEnd"/>
      <w:proofErr w:type="gramEnd"/>
      <w:r>
        <w:t>&gt;</w:t>
      </w:r>
    </w:p>
    <w:p w14:paraId="48045858" w14:textId="72B95649" w:rsidR="000331AE" w:rsidRDefault="00540A6D" w:rsidP="00540A6D">
      <w:r>
        <w:t>&lt;/</w:t>
      </w:r>
      <w:proofErr w:type="spellStart"/>
      <w:proofErr w:type="gramStart"/>
      <w:r>
        <w:t>xs:schema</w:t>
      </w:r>
      <w:proofErr w:type="spellEnd"/>
      <w:proofErr w:type="gramEnd"/>
      <w:r>
        <w:t>&gt;</w:t>
      </w:r>
    </w:p>
    <w:p w14:paraId="77373296" w14:textId="77777777" w:rsidR="00E5700D" w:rsidRPr="00EF4827" w:rsidRDefault="00E5700D">
      <w:pPr>
        <w:pageBreakBefore/>
        <w:rPr>
          <w:lang w:val="en-US"/>
        </w:rPr>
      </w:pPr>
    </w:p>
    <w:p w14:paraId="1B9C9AF5" w14:textId="77777777" w:rsidR="00E5700D" w:rsidRPr="00EF4827" w:rsidRDefault="00E5700D">
      <w:pPr>
        <w:pStyle w:val="Titolo2"/>
      </w:pPr>
      <w:bookmarkStart w:id="70" w:name="__RefHeading__67_299485111"/>
      <w:bookmarkStart w:id="71" w:name="_Toc212036825"/>
      <w:bookmarkEnd w:id="70"/>
      <w:r w:rsidRPr="00EF4827">
        <w:t xml:space="preserve">Schemi </w:t>
      </w:r>
      <w:r w:rsidR="00935571" w:rsidRPr="00EF4827">
        <w:t>XML</w:t>
      </w:r>
      <w:r w:rsidRPr="00EF4827">
        <w:t xml:space="preserve"> di Restituzione</w:t>
      </w:r>
      <w:bookmarkEnd w:id="71"/>
    </w:p>
    <w:p w14:paraId="61F16339" w14:textId="77777777" w:rsidR="00E5700D" w:rsidRPr="00EF4827" w:rsidRDefault="00E5700D"/>
    <w:p w14:paraId="047860B8" w14:textId="77777777" w:rsidR="00E5700D" w:rsidRPr="00EF4827" w:rsidRDefault="00E5700D">
      <w:pPr>
        <w:pStyle w:val="Titolo3"/>
      </w:pPr>
      <w:bookmarkStart w:id="72" w:name="__RefHeading__69_299485111"/>
      <w:bookmarkStart w:id="73" w:name="_Toc212036826"/>
      <w:bookmarkEnd w:id="72"/>
      <w:r w:rsidRPr="00EF4827">
        <w:t>Tracciato XML di QUADRATURA</w:t>
      </w:r>
      <w:bookmarkEnd w:id="73"/>
    </w:p>
    <w:p w14:paraId="1923329C" w14:textId="77777777" w:rsidR="00E5700D" w:rsidRPr="00EF4827" w:rsidRDefault="00E5700D" w:rsidP="00F511F0">
      <w:pPr>
        <w:jc w:val="both"/>
      </w:pPr>
      <w:r w:rsidRPr="00EF4827">
        <w:t xml:space="preserve">Obiettivo indicare per il codice supporto (rispetto agli allegati logici, sezione anagrafica clinica, </w:t>
      </w:r>
      <w:r w:rsidR="00480D59" w:rsidRPr="00EF4827">
        <w:t>etc.</w:t>
      </w:r>
      <w:r w:rsidRPr="00EF4827">
        <w:t>) come le schede sono state elaborate a livello centrale.</w:t>
      </w:r>
    </w:p>
    <w:p w14:paraId="76595440" w14:textId="77777777" w:rsidR="00E5700D" w:rsidRPr="00EF4827" w:rsidRDefault="00E5700D" w:rsidP="00F511F0">
      <w:pPr>
        <w:pStyle w:val="Corpodeltesto31"/>
        <w:jc w:val="both"/>
      </w:pPr>
      <w:r w:rsidRPr="00EF4827">
        <w:t>N.B. I TAG ripetibili sono evidenziati in grassetto e sottolineati, mentre i valori modificabili sono di colore blu.</w:t>
      </w:r>
    </w:p>
    <w:p w14:paraId="5C020353" w14:textId="77777777" w:rsidR="00E5700D" w:rsidRPr="00EF4827" w:rsidRDefault="00E5700D"/>
    <w:p w14:paraId="54466C88" w14:textId="77777777" w:rsidR="00E5700D" w:rsidRPr="00EF4827" w:rsidRDefault="00E5700D">
      <w:pPr>
        <w:rPr>
          <w:sz w:val="36"/>
        </w:rPr>
      </w:pPr>
    </w:p>
    <w:p w14:paraId="2CBE6E08"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208FED78"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/quadratura.xsl"?&gt;</w:t>
      </w:r>
    </w:p>
    <w:p w14:paraId="4C95CFC9" w14:textId="77777777" w:rsidR="00E5700D" w:rsidRPr="00EF4827" w:rsidRDefault="00E5700D">
      <w:r w:rsidRPr="00EF4827">
        <w:t>&lt;QUADRATURA&gt;</w:t>
      </w:r>
    </w:p>
    <w:p w14:paraId="2A513EE4" w14:textId="77777777" w:rsidR="00E5700D" w:rsidRPr="00EF4827" w:rsidRDefault="00E5700D">
      <w:r w:rsidRPr="00EF4827">
        <w:t xml:space="preserve">   &lt;CODICE_SUPPORTO&gt;valore&lt;/CODICE_SUPPORTO&gt;</w:t>
      </w:r>
    </w:p>
    <w:p w14:paraId="09E687C0" w14:textId="77777777" w:rsidR="00E5700D" w:rsidRPr="00EF4827" w:rsidRDefault="00E5700D">
      <w:pPr>
        <w:pStyle w:val="Intestazione1"/>
        <w:tabs>
          <w:tab w:val="clear" w:pos="4320"/>
          <w:tab w:val="clear" w:pos="8640"/>
        </w:tabs>
      </w:pPr>
      <w:r w:rsidRPr="00EF4827">
        <w:t xml:space="preserve">      &lt;ALLEGATI&gt;</w:t>
      </w:r>
    </w:p>
    <w:p w14:paraId="6BF278D6" w14:textId="77777777" w:rsidR="009277AE" w:rsidRPr="00EF4827" w:rsidRDefault="00E5700D" w:rsidP="00AB5F69">
      <w:r w:rsidRPr="00EF4827">
        <w:t xml:space="preserve">         &lt;ALLEGATO&gt;</w:t>
      </w:r>
    </w:p>
    <w:p w14:paraId="50128A66" w14:textId="77777777" w:rsidR="00E5700D" w:rsidRPr="00EF4827" w:rsidRDefault="00E5700D">
      <w:r w:rsidRPr="00EF4827">
        <w:t xml:space="preserve">            &lt;campo id="sezione"&gt;Eventi Valutazione&lt;/campo&gt;</w:t>
      </w:r>
    </w:p>
    <w:p w14:paraId="7254512E" w14:textId="77777777" w:rsidR="00E5700D" w:rsidRPr="00EF4827" w:rsidRDefault="00E5700D">
      <w:r w:rsidRPr="00EF4827">
        <w:t xml:space="preserve">            &lt;campo id="</w:t>
      </w:r>
      <w:proofErr w:type="spellStart"/>
      <w:r w:rsidRPr="00EF4827">
        <w:t>ValutazioniInviate</w:t>
      </w:r>
      <w:proofErr w:type="spellEnd"/>
      <w:r w:rsidRPr="00EF4827">
        <w:t>"&gt;valore&lt;/campo&gt;</w:t>
      </w:r>
    </w:p>
    <w:p w14:paraId="27BB41A8" w14:textId="77777777" w:rsidR="00E5700D" w:rsidRPr="00EF4827" w:rsidRDefault="00E5700D">
      <w:r w:rsidRPr="00EF4827">
        <w:t xml:space="preserve">            &lt;campo id="</w:t>
      </w:r>
      <w:proofErr w:type="spellStart"/>
      <w:r w:rsidRPr="00EF4827">
        <w:t>ValutazioniCaricate</w:t>
      </w:r>
      <w:proofErr w:type="spellEnd"/>
      <w:r w:rsidRPr="00EF4827">
        <w:t>"&gt;valore&lt;/campo&gt;</w:t>
      </w:r>
    </w:p>
    <w:p w14:paraId="55D28BE4" w14:textId="77777777" w:rsidR="00E5700D" w:rsidRPr="00EF4827" w:rsidRDefault="00E5700D">
      <w:r w:rsidRPr="00EF4827">
        <w:t xml:space="preserve">            &lt;campo id="</w:t>
      </w:r>
      <w:proofErr w:type="spellStart"/>
      <w:r w:rsidRPr="00EF4827">
        <w:t>ValutazioniErrate</w:t>
      </w:r>
      <w:proofErr w:type="spellEnd"/>
      <w:r w:rsidRPr="00EF4827">
        <w:t>"&gt;valore&lt;/campo&gt;</w:t>
      </w:r>
    </w:p>
    <w:p w14:paraId="094D9D12" w14:textId="77777777" w:rsidR="00E5700D" w:rsidRPr="00EF4827" w:rsidRDefault="00E5700D">
      <w:r w:rsidRPr="00EF4827">
        <w:t xml:space="preserve">            &lt;campo id="</w:t>
      </w:r>
      <w:proofErr w:type="spellStart"/>
      <w:r w:rsidRPr="00EF4827">
        <w:t>ValutazioniInserite</w:t>
      </w:r>
      <w:proofErr w:type="spellEnd"/>
      <w:r w:rsidRPr="00EF4827">
        <w:t>"&gt;valore&lt;/campo&gt;</w:t>
      </w:r>
    </w:p>
    <w:p w14:paraId="018F7CF5" w14:textId="77777777" w:rsidR="00E5700D" w:rsidRPr="00EF4827" w:rsidRDefault="00E5700D">
      <w:r w:rsidRPr="00EF4827">
        <w:t xml:space="preserve">            &lt;campo id="</w:t>
      </w:r>
      <w:proofErr w:type="spellStart"/>
      <w:r w:rsidRPr="00EF4827">
        <w:t>ValutazioniAggiornate</w:t>
      </w:r>
      <w:proofErr w:type="spellEnd"/>
      <w:r w:rsidRPr="00EF4827">
        <w:t>"&gt;valore&lt;/campo&gt;</w:t>
      </w:r>
    </w:p>
    <w:p w14:paraId="78B96611" w14:textId="77777777" w:rsidR="00E5700D" w:rsidRPr="00EF4827" w:rsidRDefault="00E5700D">
      <w:r w:rsidRPr="00EF4827">
        <w:t xml:space="preserve">            &lt;campo id="</w:t>
      </w:r>
      <w:proofErr w:type="spellStart"/>
      <w:r w:rsidRPr="00EF4827">
        <w:t>ValutazioniCancellate</w:t>
      </w:r>
      <w:proofErr w:type="spellEnd"/>
      <w:r w:rsidRPr="00EF4827">
        <w:t>"&gt;valore&lt;/campo&gt;</w:t>
      </w:r>
    </w:p>
    <w:p w14:paraId="7B8D9AAD" w14:textId="77777777" w:rsidR="00E5700D" w:rsidRPr="00EF4827" w:rsidRDefault="00E5700D">
      <w:r w:rsidRPr="00EF4827">
        <w:t xml:space="preserve">            &lt;campo id="</w:t>
      </w:r>
      <w:proofErr w:type="spellStart"/>
      <w:r w:rsidRPr="00EF4827">
        <w:t>ValutazioniSegnalate</w:t>
      </w:r>
      <w:proofErr w:type="spellEnd"/>
      <w:r w:rsidRPr="00EF4827">
        <w:t>"&gt;valore&lt;/campo&gt;</w:t>
      </w:r>
    </w:p>
    <w:p w14:paraId="0273D803" w14:textId="0755D2B9" w:rsidR="00E5700D" w:rsidRPr="00EF4827" w:rsidRDefault="00E5700D">
      <w:r w:rsidRPr="00EF4827">
        <w:t xml:space="preserve">            &lt;campo id="sezione"&gt;Eventi </w:t>
      </w:r>
      <w:r w:rsidR="002E3D3C">
        <w:t>Trattamento</w:t>
      </w:r>
      <w:r w:rsidRPr="00EF4827">
        <w:t>&lt;/campo&gt;</w:t>
      </w:r>
    </w:p>
    <w:p w14:paraId="313293A1" w14:textId="443ED546" w:rsidR="00E5700D" w:rsidRPr="00EF4827" w:rsidRDefault="00E5700D">
      <w:r w:rsidRPr="00EF4827">
        <w:t xml:space="preserve">            &lt;campo id="</w:t>
      </w:r>
      <w:proofErr w:type="spellStart"/>
      <w:r w:rsidR="002E3D3C">
        <w:t>Trattamenti</w:t>
      </w:r>
      <w:r w:rsidRPr="00EF4827">
        <w:t>Inviate</w:t>
      </w:r>
      <w:proofErr w:type="spellEnd"/>
      <w:r w:rsidRPr="00EF4827">
        <w:t>"&gt;valore&lt;/campo&gt;</w:t>
      </w:r>
    </w:p>
    <w:p w14:paraId="7C56453A" w14:textId="4CF2792A" w:rsidR="00E5700D" w:rsidRPr="00EF4827" w:rsidRDefault="00E5700D">
      <w:r w:rsidRPr="00EF4827">
        <w:t xml:space="preserve">            &lt;campo id="</w:t>
      </w:r>
      <w:proofErr w:type="spellStart"/>
      <w:r w:rsidR="002E3D3C">
        <w:t>Trattamenti</w:t>
      </w:r>
      <w:r w:rsidRPr="00EF4827">
        <w:t>Caricate</w:t>
      </w:r>
      <w:proofErr w:type="spellEnd"/>
      <w:r w:rsidRPr="00EF4827">
        <w:t>"&gt;valore&lt;/campo&gt;</w:t>
      </w:r>
    </w:p>
    <w:p w14:paraId="14AACCB1" w14:textId="7CD74726" w:rsidR="00E5700D" w:rsidRPr="00EF4827" w:rsidRDefault="00E5700D">
      <w:r w:rsidRPr="00EF4827">
        <w:t xml:space="preserve">            &lt;campo id="</w:t>
      </w:r>
      <w:proofErr w:type="spellStart"/>
      <w:r w:rsidR="002E3D3C">
        <w:t>Trattamenti</w:t>
      </w:r>
      <w:r w:rsidRPr="00EF4827">
        <w:t>Errate</w:t>
      </w:r>
      <w:proofErr w:type="spellEnd"/>
      <w:r w:rsidRPr="00EF4827">
        <w:t>"&gt;valore&lt;/campo&gt;</w:t>
      </w:r>
    </w:p>
    <w:p w14:paraId="777B5746" w14:textId="22A49F45" w:rsidR="00E5700D" w:rsidRPr="00EF4827" w:rsidRDefault="00E5700D">
      <w:r w:rsidRPr="00EF4827">
        <w:t xml:space="preserve">            &lt;campo id="</w:t>
      </w:r>
      <w:proofErr w:type="spellStart"/>
      <w:r w:rsidR="002E3D3C">
        <w:t>Trattamenti</w:t>
      </w:r>
      <w:r w:rsidRPr="00EF4827">
        <w:t>Inserite</w:t>
      </w:r>
      <w:proofErr w:type="spellEnd"/>
      <w:r w:rsidRPr="00EF4827">
        <w:t>"&gt;valore&lt;/campo&gt;</w:t>
      </w:r>
    </w:p>
    <w:p w14:paraId="51D00261" w14:textId="41010139" w:rsidR="00E5700D" w:rsidRPr="00EF4827" w:rsidRDefault="00E5700D">
      <w:r w:rsidRPr="00EF4827">
        <w:t xml:space="preserve">            &lt;campo id="</w:t>
      </w:r>
      <w:proofErr w:type="spellStart"/>
      <w:r w:rsidR="002E3D3C">
        <w:t>Trattamenti</w:t>
      </w:r>
      <w:r w:rsidRPr="00EF4827">
        <w:t>Aggiornate</w:t>
      </w:r>
      <w:proofErr w:type="spellEnd"/>
      <w:r w:rsidRPr="00EF4827">
        <w:t>"&gt;valore&lt;/campo&gt;</w:t>
      </w:r>
    </w:p>
    <w:p w14:paraId="33F81716" w14:textId="2296E871" w:rsidR="00E5700D" w:rsidRPr="00EF4827" w:rsidRDefault="00E5700D">
      <w:r w:rsidRPr="00EF4827">
        <w:t xml:space="preserve">            &lt;campo id="</w:t>
      </w:r>
      <w:proofErr w:type="spellStart"/>
      <w:r w:rsidR="002E3D3C">
        <w:t>Trattamenti</w:t>
      </w:r>
      <w:r w:rsidRPr="00EF4827">
        <w:t>Cancellate</w:t>
      </w:r>
      <w:proofErr w:type="spellEnd"/>
      <w:r w:rsidRPr="00EF4827">
        <w:t>"&gt;valore&lt;/campo&gt;</w:t>
      </w:r>
    </w:p>
    <w:p w14:paraId="4F9A6448" w14:textId="088382E1" w:rsidR="00E5700D" w:rsidRPr="00EF4827" w:rsidRDefault="00E5700D">
      <w:r w:rsidRPr="00EF4827">
        <w:t xml:space="preserve">            &lt;campo id="</w:t>
      </w:r>
      <w:proofErr w:type="spellStart"/>
      <w:r w:rsidR="002E3D3C">
        <w:t>Trattamenti</w:t>
      </w:r>
      <w:r w:rsidRPr="00EF4827">
        <w:t>Segnalate</w:t>
      </w:r>
      <w:proofErr w:type="spellEnd"/>
      <w:r w:rsidRPr="00EF4827">
        <w:t>"&gt;valore&lt;/campo&gt;</w:t>
      </w:r>
    </w:p>
    <w:p w14:paraId="71060E52" w14:textId="3B7508D2" w:rsidR="00E5700D" w:rsidRPr="00EF4827" w:rsidRDefault="00E5700D">
      <w:r w:rsidRPr="00EF4827">
        <w:t xml:space="preserve">            &lt;campo id="sezione"&gt;Eventi </w:t>
      </w:r>
      <w:r w:rsidR="002E3D3C">
        <w:t>Sospensione</w:t>
      </w:r>
      <w:r w:rsidRPr="00EF4827">
        <w:t>&lt;/campo&gt;</w:t>
      </w:r>
    </w:p>
    <w:p w14:paraId="10605CC6" w14:textId="74609909" w:rsidR="00E5700D" w:rsidRPr="00EF4827" w:rsidRDefault="00E5700D">
      <w:r w:rsidRPr="00EF4827">
        <w:t xml:space="preserve">            &lt;campo id="</w:t>
      </w:r>
      <w:proofErr w:type="spellStart"/>
      <w:r w:rsidR="002E3D3C">
        <w:t>Sospensioni</w:t>
      </w:r>
      <w:r w:rsidRPr="00EF4827">
        <w:t>Inviate</w:t>
      </w:r>
      <w:proofErr w:type="spellEnd"/>
      <w:r w:rsidRPr="00EF4827">
        <w:t>"&gt;valore&lt;/campo&gt;</w:t>
      </w:r>
    </w:p>
    <w:p w14:paraId="5BD3CA81" w14:textId="276AFF69" w:rsidR="00E5700D" w:rsidRPr="00EF4827" w:rsidRDefault="00E5700D">
      <w:r w:rsidRPr="00EF4827">
        <w:t xml:space="preserve">            &lt;campo id="</w:t>
      </w:r>
      <w:proofErr w:type="spellStart"/>
      <w:r w:rsidR="002E3D3C">
        <w:t>Sospensioni</w:t>
      </w:r>
      <w:r w:rsidRPr="00EF4827">
        <w:t>Caricate</w:t>
      </w:r>
      <w:proofErr w:type="spellEnd"/>
      <w:r w:rsidRPr="00EF4827">
        <w:t>"&gt;valore&lt;/campo&gt;</w:t>
      </w:r>
    </w:p>
    <w:p w14:paraId="670CA801" w14:textId="6032442E" w:rsidR="00E5700D" w:rsidRPr="00EF4827" w:rsidRDefault="00E5700D">
      <w:r w:rsidRPr="00EF4827">
        <w:t xml:space="preserve">            &lt;campo id="</w:t>
      </w:r>
      <w:proofErr w:type="spellStart"/>
      <w:r w:rsidR="002E3D3C">
        <w:t>Sospensioni</w:t>
      </w:r>
      <w:r w:rsidRPr="00EF4827">
        <w:t>Errate</w:t>
      </w:r>
      <w:proofErr w:type="spellEnd"/>
      <w:r w:rsidRPr="00EF4827">
        <w:t>"&gt;valore&lt;/campo&gt;</w:t>
      </w:r>
    </w:p>
    <w:p w14:paraId="6B9612D7" w14:textId="42DF1259" w:rsidR="00E5700D" w:rsidRPr="00EF4827" w:rsidRDefault="00E5700D">
      <w:r w:rsidRPr="00EF4827">
        <w:t xml:space="preserve">            &lt;campo id="</w:t>
      </w:r>
      <w:proofErr w:type="spellStart"/>
      <w:r w:rsidR="002E3D3C">
        <w:t>Sospensioni</w:t>
      </w:r>
      <w:r w:rsidRPr="00EF4827">
        <w:t>Inserite</w:t>
      </w:r>
      <w:proofErr w:type="spellEnd"/>
      <w:r w:rsidRPr="00EF4827">
        <w:t>"&gt;valore&lt;/campo&gt;</w:t>
      </w:r>
    </w:p>
    <w:p w14:paraId="775DB232" w14:textId="741DB310" w:rsidR="00E5700D" w:rsidRPr="00EF4827" w:rsidRDefault="00E5700D">
      <w:r w:rsidRPr="00EF4827">
        <w:t xml:space="preserve">            &lt;campo id="</w:t>
      </w:r>
      <w:proofErr w:type="spellStart"/>
      <w:r w:rsidR="002E3D3C">
        <w:t>Sospensioni</w:t>
      </w:r>
      <w:r w:rsidRPr="00EF4827">
        <w:t>Aggiornate</w:t>
      </w:r>
      <w:proofErr w:type="spellEnd"/>
      <w:r w:rsidRPr="00EF4827">
        <w:t>"&gt;valore&lt;/campo&gt;</w:t>
      </w:r>
    </w:p>
    <w:p w14:paraId="608A1E2D" w14:textId="5AFDA0D6" w:rsidR="00E5700D" w:rsidRPr="00EF4827" w:rsidRDefault="00E5700D">
      <w:r w:rsidRPr="00EF4827">
        <w:t xml:space="preserve">            &lt;campo id="</w:t>
      </w:r>
      <w:proofErr w:type="spellStart"/>
      <w:r w:rsidR="002E3D3C">
        <w:t>Sospensioni</w:t>
      </w:r>
      <w:r w:rsidRPr="00EF4827">
        <w:t>Cancellate</w:t>
      </w:r>
      <w:proofErr w:type="spellEnd"/>
      <w:r w:rsidRPr="00EF4827">
        <w:t>"&gt;valore&lt;/campo&gt;</w:t>
      </w:r>
    </w:p>
    <w:p w14:paraId="2DB4817C" w14:textId="36B5B800" w:rsidR="00E5700D" w:rsidRPr="00EF4827" w:rsidRDefault="00E5700D">
      <w:r w:rsidRPr="00EF4827">
        <w:t xml:space="preserve">            &lt;campo id="</w:t>
      </w:r>
      <w:proofErr w:type="spellStart"/>
      <w:r w:rsidR="002E3D3C">
        <w:t>Sospensioni</w:t>
      </w:r>
      <w:r w:rsidRPr="00EF4827">
        <w:t>Segnalate</w:t>
      </w:r>
      <w:proofErr w:type="spellEnd"/>
      <w:r w:rsidRPr="00EF4827">
        <w:t>"&gt;valore&lt;/campo&gt;</w:t>
      </w:r>
    </w:p>
    <w:p w14:paraId="3591268B" w14:textId="18B27555" w:rsidR="00E5700D" w:rsidRPr="00EF4827" w:rsidRDefault="00AB5F69">
      <w:r w:rsidRPr="00EF4827">
        <w:t xml:space="preserve">            </w:t>
      </w:r>
      <w:r w:rsidR="00E5700D" w:rsidRPr="00EF4827">
        <w:t>&lt;campo id="sezione"&gt; Eventi Conclusione&lt;/campo&gt;</w:t>
      </w:r>
    </w:p>
    <w:p w14:paraId="1C80688E" w14:textId="77777777" w:rsidR="00E5700D" w:rsidRPr="00EF4827" w:rsidRDefault="00E5700D">
      <w:r w:rsidRPr="00EF4827">
        <w:t xml:space="preserve">            &lt;campo id="</w:t>
      </w:r>
      <w:proofErr w:type="spellStart"/>
      <w:r w:rsidRPr="00EF4827">
        <w:t>ConclusioniInviate</w:t>
      </w:r>
      <w:proofErr w:type="spellEnd"/>
      <w:r w:rsidRPr="00EF4827">
        <w:t>"&gt;valore&lt;/campo&gt;</w:t>
      </w:r>
    </w:p>
    <w:p w14:paraId="0537E30F" w14:textId="77777777" w:rsidR="00E5700D" w:rsidRPr="00EF4827" w:rsidRDefault="00E5700D">
      <w:r w:rsidRPr="00EF4827">
        <w:t xml:space="preserve">            &lt;campo id="</w:t>
      </w:r>
      <w:proofErr w:type="spellStart"/>
      <w:r w:rsidRPr="00EF4827">
        <w:t>ConclusioniCaricate</w:t>
      </w:r>
      <w:proofErr w:type="spellEnd"/>
      <w:r w:rsidRPr="00EF4827">
        <w:t>"&gt;valore&lt;/campo&gt;</w:t>
      </w:r>
    </w:p>
    <w:p w14:paraId="4C0E7743" w14:textId="77777777" w:rsidR="00E5700D" w:rsidRPr="00EF4827" w:rsidRDefault="00E5700D">
      <w:r w:rsidRPr="00EF4827">
        <w:t xml:space="preserve">            &lt;campo id="</w:t>
      </w:r>
      <w:proofErr w:type="spellStart"/>
      <w:r w:rsidRPr="00EF4827">
        <w:t>ConclusioniErrate</w:t>
      </w:r>
      <w:proofErr w:type="spellEnd"/>
      <w:r w:rsidRPr="00EF4827">
        <w:t>"&gt;valore&lt;/campo&gt;</w:t>
      </w:r>
    </w:p>
    <w:p w14:paraId="620223BF" w14:textId="77777777" w:rsidR="00E5700D" w:rsidRPr="00EF4827" w:rsidRDefault="00E5700D">
      <w:r w:rsidRPr="00EF4827">
        <w:t xml:space="preserve">            &lt;campo id="</w:t>
      </w:r>
      <w:proofErr w:type="spellStart"/>
      <w:r w:rsidRPr="00EF4827">
        <w:t>ConclusioniInserite</w:t>
      </w:r>
      <w:proofErr w:type="spellEnd"/>
      <w:r w:rsidRPr="00EF4827">
        <w:t>"&gt;valore&lt;/campo&gt;</w:t>
      </w:r>
    </w:p>
    <w:p w14:paraId="0722517F" w14:textId="77777777" w:rsidR="00E5700D" w:rsidRPr="00EF4827" w:rsidRDefault="00E5700D">
      <w:r w:rsidRPr="00EF4827">
        <w:t xml:space="preserve">            &lt;campo id="</w:t>
      </w:r>
      <w:proofErr w:type="spellStart"/>
      <w:r w:rsidRPr="00EF4827">
        <w:t>ConclusioniAggiornate</w:t>
      </w:r>
      <w:proofErr w:type="spellEnd"/>
      <w:r w:rsidRPr="00EF4827">
        <w:t>"&gt;valore&lt;/campo&gt;</w:t>
      </w:r>
    </w:p>
    <w:p w14:paraId="4A9D3952" w14:textId="77777777" w:rsidR="00E5700D" w:rsidRPr="00EF4827" w:rsidRDefault="00E5700D">
      <w:r w:rsidRPr="00EF4827">
        <w:t xml:space="preserve">            &lt;campo id="</w:t>
      </w:r>
      <w:proofErr w:type="spellStart"/>
      <w:r w:rsidRPr="00EF4827">
        <w:t>ConclusioniCancellate</w:t>
      </w:r>
      <w:proofErr w:type="spellEnd"/>
      <w:r w:rsidRPr="00EF4827">
        <w:t>"&gt;valore&lt;/campo&gt;</w:t>
      </w:r>
    </w:p>
    <w:p w14:paraId="0CACE3DF" w14:textId="77777777" w:rsidR="00E5700D" w:rsidRPr="00EF4827" w:rsidRDefault="00E5700D">
      <w:r w:rsidRPr="00EF4827">
        <w:lastRenderedPageBreak/>
        <w:t xml:space="preserve">            &lt;campo id="</w:t>
      </w:r>
      <w:proofErr w:type="spellStart"/>
      <w:r w:rsidRPr="00EF4827">
        <w:t>ConclusioniSegnalate</w:t>
      </w:r>
      <w:proofErr w:type="spellEnd"/>
      <w:r w:rsidRPr="00EF4827">
        <w:t>"&gt;valore&lt;/campo&gt;</w:t>
      </w:r>
    </w:p>
    <w:p w14:paraId="5FAE96C2" w14:textId="77777777" w:rsidR="00E5700D" w:rsidRPr="00EF4827" w:rsidRDefault="00E5700D">
      <w:r w:rsidRPr="00EF4827">
        <w:t xml:space="preserve">         &lt;/ALLEGATO&gt;</w:t>
      </w:r>
    </w:p>
    <w:p w14:paraId="47DA8BE2" w14:textId="77777777" w:rsidR="00E5700D" w:rsidRPr="00EF4827" w:rsidRDefault="00E5700D">
      <w:r w:rsidRPr="00EF4827">
        <w:t xml:space="preserve">      &lt;/ALLEGATI&gt;</w:t>
      </w:r>
    </w:p>
    <w:p w14:paraId="26353D29" w14:textId="77777777" w:rsidR="00E5700D" w:rsidRPr="00EF4827" w:rsidRDefault="00E5700D">
      <w:r w:rsidRPr="00EF4827">
        <w:t>&lt;/QUADRATURA&gt;</w:t>
      </w:r>
    </w:p>
    <w:p w14:paraId="6378227D" w14:textId="77777777" w:rsidR="00E5700D" w:rsidRPr="00EF4827" w:rsidRDefault="00E5700D">
      <w:pPr>
        <w:rPr>
          <w:sz w:val="36"/>
          <w:shd w:val="clear" w:color="auto" w:fill="FFFF00"/>
        </w:rPr>
      </w:pPr>
    </w:p>
    <w:p w14:paraId="12CFF206" w14:textId="77777777" w:rsidR="00E5700D" w:rsidRPr="00EF4827" w:rsidRDefault="00E5700D">
      <w:pPr>
        <w:pageBreakBefore/>
        <w:rPr>
          <w:shd w:val="clear" w:color="auto" w:fill="FFFF00"/>
        </w:rPr>
      </w:pPr>
    </w:p>
    <w:p w14:paraId="4E849723" w14:textId="77777777" w:rsidR="00E5700D" w:rsidRPr="00EF4827" w:rsidRDefault="00E5700D">
      <w:pPr>
        <w:pStyle w:val="Titolo3"/>
      </w:pPr>
      <w:bookmarkStart w:id="74" w:name="__RefHeading__71_299485111"/>
      <w:bookmarkStart w:id="75" w:name="_Toc212036827"/>
      <w:bookmarkEnd w:id="74"/>
      <w:r w:rsidRPr="00EF4827">
        <w:t>Tracciato XML di SINTESI CONTROLLI</w:t>
      </w:r>
      <w:bookmarkEnd w:id="75"/>
    </w:p>
    <w:p w14:paraId="4FA6F414" w14:textId="77777777" w:rsidR="00E5700D" w:rsidRPr="00EF4827" w:rsidRDefault="00972513" w:rsidP="00F511F0">
      <w:pPr>
        <w:jc w:val="both"/>
      </w:pPr>
      <w:r w:rsidRPr="00EF4827">
        <w:t>Obiettivo</w:t>
      </w:r>
      <w:r w:rsidR="00E5700D" w:rsidRPr="00EF4827">
        <w:t xml:space="preserve"> fornire la casistica sintetica dei controlli (logici, </w:t>
      </w:r>
      <w:proofErr w:type="gramStart"/>
      <w:r w:rsidR="00E5700D" w:rsidRPr="00EF4827">
        <w:t>segnalazioni)  applicate</w:t>
      </w:r>
      <w:proofErr w:type="gramEnd"/>
      <w:r w:rsidR="00E5700D" w:rsidRPr="00EF4827">
        <w:t xml:space="preserve"> al codice di supporto; è un file XML </w:t>
      </w:r>
      <w:proofErr w:type="spellStart"/>
      <w:r w:rsidR="00E5700D" w:rsidRPr="00EF4827">
        <w:t>renderizzabile</w:t>
      </w:r>
      <w:proofErr w:type="spellEnd"/>
      <w:r w:rsidR="00E5700D" w:rsidRPr="00EF4827">
        <w:t xml:space="preserve"> sul portale </w:t>
      </w:r>
    </w:p>
    <w:p w14:paraId="52EE7F5A" w14:textId="77777777" w:rsidR="00E5700D" w:rsidRPr="00EF4827" w:rsidRDefault="00E5700D" w:rsidP="00F511F0">
      <w:pPr>
        <w:pStyle w:val="Corpodeltesto31"/>
        <w:jc w:val="both"/>
      </w:pPr>
      <w:r w:rsidRPr="00EF4827">
        <w:t>N.B. I TAG ripetibili sono evidenziati in grassetto e sottolineati, mentre i valori modificabili sono di colore blu.</w:t>
      </w:r>
    </w:p>
    <w:p w14:paraId="2298829A" w14:textId="77777777" w:rsidR="00E5700D" w:rsidRPr="00EF4827" w:rsidRDefault="00E5700D">
      <w:pPr>
        <w:rPr>
          <w:shd w:val="clear" w:color="auto" w:fill="FFFF00"/>
        </w:rPr>
      </w:pPr>
    </w:p>
    <w:p w14:paraId="4FD71ECB" w14:textId="77777777" w:rsidR="00E5700D" w:rsidRPr="00EF4827" w:rsidRDefault="00E5700D">
      <w:pPr>
        <w:rPr>
          <w:sz w:val="36"/>
          <w:shd w:val="clear" w:color="auto" w:fill="FFFF00"/>
        </w:rPr>
      </w:pPr>
    </w:p>
    <w:p w14:paraId="0AC52B37"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49178BCF"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/sintesi.xsl"?&gt;</w:t>
      </w:r>
    </w:p>
    <w:p w14:paraId="275B7232" w14:textId="77777777" w:rsidR="00E5700D" w:rsidRPr="00EF4827" w:rsidRDefault="00E5700D">
      <w:r w:rsidRPr="00EF4827">
        <w:t>&lt;SINTESICONTROLLI&gt;</w:t>
      </w:r>
    </w:p>
    <w:p w14:paraId="7A38B483" w14:textId="77777777" w:rsidR="00E5700D" w:rsidRPr="00EF4827" w:rsidRDefault="00E5700D">
      <w:r w:rsidRPr="00EF4827">
        <w:t xml:space="preserve">   &lt;CODICE_SUPPORTO&gt;valore&lt;/CODICE_SUPPORTO&gt;</w:t>
      </w:r>
    </w:p>
    <w:p w14:paraId="6C720950" w14:textId="77777777" w:rsidR="00E5700D" w:rsidRPr="00EF4827" w:rsidRDefault="00E5700D">
      <w:pPr>
        <w:pStyle w:val="Intestazione1"/>
        <w:tabs>
          <w:tab w:val="clear" w:pos="4320"/>
          <w:tab w:val="clear" w:pos="8640"/>
        </w:tabs>
      </w:pPr>
      <w:r w:rsidRPr="00EF4827">
        <w:t xml:space="preserve">   &lt;TIPOLOGIACONTROLLO&gt;</w:t>
      </w:r>
    </w:p>
    <w:p w14:paraId="6DDC287D" w14:textId="77777777" w:rsidR="00E5700D" w:rsidRPr="00EF4827" w:rsidRDefault="00E5700D">
      <w:r w:rsidRPr="00EF4827">
        <w:t xml:space="preserve">     &lt;DESCRIZIONETIPOLOGIA&gt;Errori bloccanti Eventi&lt;/DESCRIZIONETIPOLOGIA&gt;</w:t>
      </w:r>
    </w:p>
    <w:p w14:paraId="320A28F0" w14:textId="77777777" w:rsidR="00E5700D" w:rsidRPr="00EF4827" w:rsidRDefault="00E5700D">
      <w:pPr>
        <w:rPr>
          <w:b/>
          <w:u w:val="single"/>
        </w:rPr>
      </w:pPr>
      <w:r w:rsidRPr="00EF4827">
        <w:t xml:space="preserve">      </w:t>
      </w:r>
      <w:r w:rsidRPr="00EF4827">
        <w:rPr>
          <w:b/>
          <w:u w:val="single"/>
        </w:rPr>
        <w:t>&lt;CONTROLLO&gt;</w:t>
      </w:r>
    </w:p>
    <w:p w14:paraId="4AD15DD2" w14:textId="77777777" w:rsidR="00E5700D" w:rsidRPr="00EF4827" w:rsidRDefault="00E5700D">
      <w:r w:rsidRPr="00EF4827">
        <w:t xml:space="preserve">        &lt;CODICE&gt;valore&lt;/CODICE&gt;</w:t>
      </w:r>
    </w:p>
    <w:p w14:paraId="5D092AF0" w14:textId="77777777" w:rsidR="00E5700D" w:rsidRPr="00EF4827" w:rsidRDefault="00E5700D">
      <w:r w:rsidRPr="00EF4827">
        <w:t xml:space="preserve">        &lt;DESCRIZIONE&gt;valore&lt;/DESCRIZIONE&gt;</w:t>
      </w:r>
    </w:p>
    <w:p w14:paraId="43C1175F" w14:textId="77777777" w:rsidR="00E5700D" w:rsidRPr="00EF4827" w:rsidRDefault="00E5700D">
      <w:r w:rsidRPr="00EF4827">
        <w:t xml:space="preserve">         &lt;QUANTITA&gt;valore&lt;/QUANTITA&gt;</w:t>
      </w:r>
    </w:p>
    <w:p w14:paraId="61AA7DB6" w14:textId="77777777" w:rsidR="00E5700D" w:rsidRPr="00EF4827" w:rsidRDefault="00E5700D">
      <w:r w:rsidRPr="00EF4827">
        <w:t xml:space="preserve">      &lt;/CONTROLLO&gt;</w:t>
      </w:r>
    </w:p>
    <w:p w14:paraId="64A5A607" w14:textId="77777777" w:rsidR="00E5700D" w:rsidRPr="00EF4827" w:rsidRDefault="00E5700D">
      <w:r w:rsidRPr="00EF4827">
        <w:t xml:space="preserve">   &lt;/TIPOLOGIACONTROLLO&gt;</w:t>
      </w:r>
    </w:p>
    <w:p w14:paraId="41DF3E7F" w14:textId="77777777" w:rsidR="00E5700D" w:rsidRPr="00EF4827" w:rsidRDefault="00E5700D">
      <w:pPr>
        <w:pStyle w:val="Intestazione1"/>
        <w:tabs>
          <w:tab w:val="clear" w:pos="4320"/>
          <w:tab w:val="clear" w:pos="8640"/>
        </w:tabs>
      </w:pPr>
      <w:r w:rsidRPr="00EF4827">
        <w:t xml:space="preserve">   &lt;TIPOLOGIACONTROLLO&gt;</w:t>
      </w:r>
    </w:p>
    <w:p w14:paraId="2C6D73D1" w14:textId="77777777" w:rsidR="00E5700D" w:rsidRPr="00EF4827" w:rsidRDefault="00E5700D">
      <w:r w:rsidRPr="00EF4827">
        <w:t xml:space="preserve">     &lt;DESCRIZIONETIPOLOGIA&gt;Errori formali Eventi&lt;/DESCRIZIONETIPOLOGIA&gt;</w:t>
      </w:r>
    </w:p>
    <w:p w14:paraId="7E00DF0E" w14:textId="77777777" w:rsidR="00E5700D" w:rsidRPr="00EF4827" w:rsidRDefault="00E5700D">
      <w:pPr>
        <w:rPr>
          <w:b/>
          <w:u w:val="single"/>
        </w:rPr>
      </w:pPr>
      <w:r w:rsidRPr="00EF4827">
        <w:t xml:space="preserve">      </w:t>
      </w:r>
      <w:r w:rsidRPr="00EF4827">
        <w:rPr>
          <w:b/>
          <w:u w:val="single"/>
        </w:rPr>
        <w:t>&lt;CONTROLLO&gt;</w:t>
      </w:r>
    </w:p>
    <w:p w14:paraId="027A1CE4" w14:textId="77777777" w:rsidR="00E5700D" w:rsidRPr="00EF4827" w:rsidRDefault="00E5700D">
      <w:r w:rsidRPr="00EF4827">
        <w:t xml:space="preserve">        &lt;CODICE&gt;valore&lt;/CODICE&gt;</w:t>
      </w:r>
    </w:p>
    <w:p w14:paraId="21B31399" w14:textId="77777777" w:rsidR="00E5700D" w:rsidRPr="00EF4827" w:rsidRDefault="00E5700D">
      <w:r w:rsidRPr="00EF4827">
        <w:t xml:space="preserve">        &lt;DESCRIZIONE&gt;valore&lt;/DESCRIZIONE&gt;</w:t>
      </w:r>
    </w:p>
    <w:p w14:paraId="6E0393F9" w14:textId="77777777" w:rsidR="00E5700D" w:rsidRPr="00EF4827" w:rsidRDefault="00E5700D">
      <w:r w:rsidRPr="00EF4827">
        <w:t xml:space="preserve">         &lt;QUANTITA&gt;valore&lt;/QUANTITA&gt;</w:t>
      </w:r>
    </w:p>
    <w:p w14:paraId="1A509B90" w14:textId="77777777" w:rsidR="00E5700D" w:rsidRPr="00EF4827" w:rsidRDefault="00E5700D">
      <w:r w:rsidRPr="00EF4827">
        <w:t xml:space="preserve">      &lt;/CONTROLLO&gt;</w:t>
      </w:r>
    </w:p>
    <w:p w14:paraId="216CB091" w14:textId="77777777" w:rsidR="00E5700D" w:rsidRPr="00EF4827" w:rsidRDefault="00E5700D">
      <w:r w:rsidRPr="00EF4827">
        <w:t xml:space="preserve">   &lt;/TIPOLOGIACONTROLLO&gt;</w:t>
      </w:r>
    </w:p>
    <w:p w14:paraId="61BE6891" w14:textId="77777777" w:rsidR="00E5700D" w:rsidRPr="00EF4827" w:rsidRDefault="00E5700D">
      <w:r w:rsidRPr="00EF4827">
        <w:t xml:space="preserve">   &lt;TIPOLOGIACONTROLLO&gt;</w:t>
      </w:r>
    </w:p>
    <w:p w14:paraId="60BE5DDD" w14:textId="77777777" w:rsidR="00E5700D" w:rsidRPr="00EF4827" w:rsidRDefault="00E5700D">
      <w:r w:rsidRPr="00EF4827">
        <w:t xml:space="preserve">     &lt;DESCRIZIONETIPOLOGIA&gt;Errori logici Eventi &lt;/DESCRIZIONETIPOLOGIA&gt;</w:t>
      </w:r>
    </w:p>
    <w:p w14:paraId="0223C34D" w14:textId="77777777" w:rsidR="00E5700D" w:rsidRPr="00EF4827" w:rsidRDefault="00E5700D">
      <w:pPr>
        <w:rPr>
          <w:b/>
          <w:u w:val="single"/>
        </w:rPr>
      </w:pPr>
      <w:r w:rsidRPr="00EF4827">
        <w:t xml:space="preserve">      </w:t>
      </w:r>
      <w:r w:rsidRPr="00EF4827">
        <w:rPr>
          <w:b/>
          <w:u w:val="single"/>
        </w:rPr>
        <w:t>&lt;CONTROLLO&gt;</w:t>
      </w:r>
    </w:p>
    <w:p w14:paraId="3108168C" w14:textId="77777777" w:rsidR="00E5700D" w:rsidRPr="00EF4827" w:rsidRDefault="00E5700D">
      <w:r w:rsidRPr="00EF4827">
        <w:t xml:space="preserve">        &lt;CODICE&gt;valore&lt;/CODICE&gt;</w:t>
      </w:r>
    </w:p>
    <w:p w14:paraId="1E55CDD5" w14:textId="77777777" w:rsidR="00E5700D" w:rsidRPr="00EF4827" w:rsidRDefault="00E5700D">
      <w:r w:rsidRPr="00EF4827">
        <w:t xml:space="preserve">        &lt;DESCRIZIONE&gt;valore&lt;/DESCRIZIONE&gt;</w:t>
      </w:r>
    </w:p>
    <w:p w14:paraId="5CC62E1B" w14:textId="77777777" w:rsidR="00E5700D" w:rsidRPr="00EF4827" w:rsidRDefault="00E5700D">
      <w:r w:rsidRPr="00EF4827">
        <w:t xml:space="preserve">         &lt;QUANTITA&gt;valore&lt;/QUANTITA&gt;</w:t>
      </w:r>
    </w:p>
    <w:p w14:paraId="39E3B7D2" w14:textId="77777777" w:rsidR="00E5700D" w:rsidRPr="00EF4827" w:rsidRDefault="00E5700D">
      <w:r w:rsidRPr="00EF4827">
        <w:t xml:space="preserve">      &lt;/CONTROLLO&gt;</w:t>
      </w:r>
    </w:p>
    <w:p w14:paraId="700FD059" w14:textId="77777777" w:rsidR="00E5700D" w:rsidRPr="00EF4827" w:rsidRDefault="00E5700D">
      <w:r w:rsidRPr="00EF4827">
        <w:t xml:space="preserve">   &lt;/TIPOLOGIACONTROLLO&gt;</w:t>
      </w:r>
    </w:p>
    <w:p w14:paraId="29B8D71A" w14:textId="77777777" w:rsidR="00E5700D" w:rsidRPr="00EF4827" w:rsidRDefault="00E5700D">
      <w:pPr>
        <w:pStyle w:val="Intestazione1"/>
        <w:tabs>
          <w:tab w:val="clear" w:pos="4320"/>
          <w:tab w:val="clear" w:pos="8640"/>
        </w:tabs>
      </w:pPr>
      <w:r w:rsidRPr="00EF4827">
        <w:t xml:space="preserve">   &lt;TIPOLOGIACONTROLLO&gt;</w:t>
      </w:r>
    </w:p>
    <w:p w14:paraId="3320C229" w14:textId="77777777" w:rsidR="00E5700D" w:rsidRPr="00EF4827" w:rsidRDefault="00E5700D">
      <w:r w:rsidRPr="00EF4827">
        <w:t xml:space="preserve">      &lt;DESCRIZIONETIPOLOGIA&gt;Segnalazioni Eventi &lt;/DESCRIZIONETIPOLOGIA&gt;</w:t>
      </w:r>
    </w:p>
    <w:p w14:paraId="0AC55DD6" w14:textId="77777777" w:rsidR="00E5700D" w:rsidRPr="00EF4827" w:rsidRDefault="00E5700D">
      <w:pPr>
        <w:rPr>
          <w:b/>
          <w:u w:val="single"/>
        </w:rPr>
      </w:pPr>
      <w:r w:rsidRPr="00EF4827">
        <w:t xml:space="preserve">      </w:t>
      </w:r>
      <w:r w:rsidRPr="00EF4827">
        <w:rPr>
          <w:b/>
          <w:u w:val="single"/>
        </w:rPr>
        <w:t>&lt;CONTROLLO&gt;</w:t>
      </w:r>
    </w:p>
    <w:p w14:paraId="50ADA465" w14:textId="77777777" w:rsidR="00E5700D" w:rsidRPr="00EF4827" w:rsidRDefault="00E5700D">
      <w:r w:rsidRPr="00EF4827">
        <w:t xml:space="preserve">         &lt;CODICE&gt;valore&lt;/CODICE&gt;</w:t>
      </w:r>
    </w:p>
    <w:p w14:paraId="3088A5BD" w14:textId="77777777" w:rsidR="00E5700D" w:rsidRPr="00EF4827" w:rsidRDefault="00E5700D">
      <w:r w:rsidRPr="00EF4827">
        <w:t xml:space="preserve">         &lt;DESCRIZIONE&gt;valore&lt;/DESCRIZIONE&gt;</w:t>
      </w:r>
    </w:p>
    <w:p w14:paraId="054AFE7C" w14:textId="77777777" w:rsidR="00E5700D" w:rsidRPr="00EF4827" w:rsidRDefault="00E5700D">
      <w:r w:rsidRPr="00EF4827">
        <w:t xml:space="preserve">         &lt;QUANTITA&gt;valore&lt;/QUANTITA&gt;</w:t>
      </w:r>
    </w:p>
    <w:p w14:paraId="29117EB7" w14:textId="77777777" w:rsidR="00E5700D" w:rsidRPr="00EF4827" w:rsidRDefault="00E5700D">
      <w:r w:rsidRPr="00EF4827">
        <w:t xml:space="preserve">      &lt;/CONTROLLO&gt;</w:t>
      </w:r>
    </w:p>
    <w:p w14:paraId="1F36F7A4" w14:textId="77777777" w:rsidR="00E5700D" w:rsidRPr="00EF4827" w:rsidRDefault="00E5700D">
      <w:r w:rsidRPr="00EF4827">
        <w:t xml:space="preserve">   &lt;/TIPOLOGIACONTROLLO&gt;</w:t>
      </w:r>
    </w:p>
    <w:p w14:paraId="1AC71B28" w14:textId="77777777" w:rsidR="00E5700D" w:rsidRPr="00EF4827" w:rsidRDefault="00E5700D">
      <w:r w:rsidRPr="00EF4827">
        <w:t>&lt;/SINTESICONTROLLI&gt;</w:t>
      </w:r>
    </w:p>
    <w:p w14:paraId="6369996F" w14:textId="77777777" w:rsidR="00E5700D" w:rsidRPr="00EF4827" w:rsidRDefault="00E5700D">
      <w:pPr>
        <w:pageBreakBefore/>
        <w:rPr>
          <w:shd w:val="clear" w:color="auto" w:fill="FFFF00"/>
        </w:rPr>
      </w:pPr>
    </w:p>
    <w:p w14:paraId="6530113C" w14:textId="77777777" w:rsidR="00E5700D" w:rsidRPr="00EF4827" w:rsidRDefault="00E5700D">
      <w:pPr>
        <w:pStyle w:val="Titolo3"/>
      </w:pPr>
      <w:bookmarkStart w:id="76" w:name="__RefHeading__73_299485111"/>
      <w:bookmarkStart w:id="77" w:name="_Toc212036828"/>
      <w:bookmarkEnd w:id="76"/>
      <w:r w:rsidRPr="00EF4827">
        <w:t>Tracciato XML di DETTAGLIO CONTROLLI</w:t>
      </w:r>
      <w:bookmarkEnd w:id="77"/>
    </w:p>
    <w:p w14:paraId="001229CE" w14:textId="114C0331" w:rsidR="00E5700D" w:rsidRPr="00EF4827" w:rsidRDefault="00972513">
      <w:r w:rsidRPr="00EF4827">
        <w:t>Obiettivo</w:t>
      </w:r>
      <w:r w:rsidR="00E5700D" w:rsidRPr="00EF4827">
        <w:t xml:space="preserve"> fornire il dettaglio dei controlli (logici, segnalazioni) applicati al codice di supporto; è un file XML </w:t>
      </w:r>
      <w:proofErr w:type="spellStart"/>
      <w:r w:rsidR="00E5700D" w:rsidRPr="00EF4827">
        <w:t>renderizzabile</w:t>
      </w:r>
      <w:proofErr w:type="spellEnd"/>
      <w:r w:rsidR="00E5700D" w:rsidRPr="00EF4827">
        <w:t xml:space="preserve"> sul portale (possibile criticità sulle dimensioni) </w:t>
      </w:r>
    </w:p>
    <w:p w14:paraId="53DA72BD" w14:textId="77777777" w:rsidR="00E5700D" w:rsidRPr="00EF4827" w:rsidRDefault="00E5700D">
      <w:pPr>
        <w:pStyle w:val="Corpodeltesto31"/>
      </w:pPr>
      <w:r w:rsidRPr="00EF4827">
        <w:t>N.B. I TAG ripetibili sono evidenziati in grassetto e sottolineati, mentre i valori modificabili sono di colore blu.</w:t>
      </w:r>
    </w:p>
    <w:p w14:paraId="7E70B19F" w14:textId="77777777" w:rsidR="00E5700D" w:rsidRPr="00EF4827" w:rsidRDefault="00E5700D">
      <w:pPr>
        <w:rPr>
          <w:shd w:val="clear" w:color="auto" w:fill="FFFF00"/>
        </w:rPr>
      </w:pPr>
    </w:p>
    <w:p w14:paraId="445B1CFE" w14:textId="77777777" w:rsidR="00E5700D" w:rsidRPr="00EF4827" w:rsidRDefault="00E5700D">
      <w:pPr>
        <w:rPr>
          <w:sz w:val="36"/>
          <w:shd w:val="clear" w:color="auto" w:fill="FFFF00"/>
        </w:rPr>
      </w:pPr>
    </w:p>
    <w:p w14:paraId="76741C67" w14:textId="77777777" w:rsidR="00E5700D" w:rsidRPr="00EF4827" w:rsidRDefault="00E5700D">
      <w:r w:rsidRPr="00EF4827">
        <w:t xml:space="preserve">&lt;?xml </w:t>
      </w:r>
      <w:proofErr w:type="spellStart"/>
      <w:r w:rsidRPr="00EF4827">
        <w:t>version</w:t>
      </w:r>
      <w:proofErr w:type="spellEnd"/>
      <w:r w:rsidRPr="00EF4827">
        <w:t xml:space="preserve">="1.0" </w:t>
      </w:r>
      <w:proofErr w:type="spellStart"/>
      <w:r w:rsidRPr="00EF4827">
        <w:t>encoding</w:t>
      </w:r>
      <w:proofErr w:type="spellEnd"/>
      <w:r w:rsidRPr="00EF4827">
        <w:t>="UTF-8"?&gt;</w:t>
      </w:r>
    </w:p>
    <w:p w14:paraId="5F729D58" w14:textId="77777777" w:rsidR="00E5700D" w:rsidRPr="00EF4827" w:rsidRDefault="00E5700D">
      <w:r w:rsidRPr="00EF4827">
        <w:t>&lt;?xml-</w:t>
      </w:r>
      <w:proofErr w:type="spellStart"/>
      <w:r w:rsidRPr="00EF4827">
        <w:t>stylesheet</w:t>
      </w:r>
      <w:proofErr w:type="spellEnd"/>
      <w:r w:rsidRPr="00EF4827">
        <w:t xml:space="preserve"> </w:t>
      </w:r>
      <w:proofErr w:type="spellStart"/>
      <w:r w:rsidRPr="00EF4827">
        <w:t>type</w:t>
      </w:r>
      <w:proofErr w:type="spellEnd"/>
      <w:r w:rsidRPr="00EF4827">
        <w:t>="text/</w:t>
      </w:r>
      <w:proofErr w:type="spellStart"/>
      <w:r w:rsidRPr="00EF4827">
        <w:t>xsl</w:t>
      </w:r>
      <w:proofErr w:type="spellEnd"/>
      <w:r w:rsidRPr="00EF4827">
        <w:t xml:space="preserve">" </w:t>
      </w:r>
      <w:proofErr w:type="spellStart"/>
      <w:r w:rsidRPr="00EF4827">
        <w:t>href</w:t>
      </w:r>
      <w:proofErr w:type="spellEnd"/>
      <w:r w:rsidRPr="00EF4827">
        <w:t>="</w:t>
      </w:r>
      <w:proofErr w:type="spellStart"/>
      <w:r w:rsidRPr="00EF4827">
        <w:t>xsl</w:t>
      </w:r>
      <w:proofErr w:type="spellEnd"/>
      <w:r w:rsidRPr="00EF4827">
        <w:t>/dettaglio.xsl"?&gt;</w:t>
      </w:r>
    </w:p>
    <w:p w14:paraId="4B0B119C" w14:textId="77777777" w:rsidR="00E5700D" w:rsidRPr="00EF4827" w:rsidRDefault="00E5700D">
      <w:r w:rsidRPr="00EF4827">
        <w:t>&lt;DETTAGLIOCONTROLLI&gt;</w:t>
      </w:r>
    </w:p>
    <w:p w14:paraId="02AF62F2" w14:textId="77777777" w:rsidR="00E5700D" w:rsidRPr="00EF4827" w:rsidRDefault="00E5700D">
      <w:r w:rsidRPr="00EF4827">
        <w:t xml:space="preserve">   &lt;CODICE_SUPPORTO&gt;valore&lt;/CODICE_SUPPORTO&gt;</w:t>
      </w:r>
    </w:p>
    <w:p w14:paraId="1D738627" w14:textId="77777777" w:rsidR="00E5700D" w:rsidRPr="00EF4827" w:rsidRDefault="00E5700D">
      <w:pPr>
        <w:pStyle w:val="Intestazione1"/>
        <w:tabs>
          <w:tab w:val="clear" w:pos="4320"/>
          <w:tab w:val="clear" w:pos="8640"/>
        </w:tabs>
      </w:pPr>
      <w:r w:rsidRPr="00EF4827">
        <w:t xml:space="preserve">   &lt;TIPOLOGIACONTROLLO&gt;</w:t>
      </w:r>
    </w:p>
    <w:p w14:paraId="73EE4E66" w14:textId="77777777" w:rsidR="00E5700D" w:rsidRPr="00EF4827" w:rsidRDefault="00E5700D">
      <w:r w:rsidRPr="00EF4827">
        <w:t xml:space="preserve">      &lt;DESCRIZIONETIPOLOGIA&gt;Errori bloccanti Eventi&lt;/DESCRIZIONETIPOLOGIA&gt;</w:t>
      </w:r>
    </w:p>
    <w:p w14:paraId="184293CC" w14:textId="77777777" w:rsidR="00E5700D" w:rsidRPr="00EF4827" w:rsidRDefault="00E5700D">
      <w:pPr>
        <w:rPr>
          <w:b/>
          <w:u w:val="single"/>
        </w:rPr>
      </w:pPr>
      <w:r w:rsidRPr="00EF4827">
        <w:t xml:space="preserve">      </w:t>
      </w:r>
      <w:r w:rsidRPr="00EF4827">
        <w:rPr>
          <w:b/>
          <w:u w:val="single"/>
        </w:rPr>
        <w:t>&lt;SCHEDA&gt;</w:t>
      </w:r>
    </w:p>
    <w:p w14:paraId="4D2CAC96" w14:textId="77777777" w:rsidR="00E5700D" w:rsidRPr="00EF4827" w:rsidRDefault="00E5700D">
      <w:r w:rsidRPr="00EF4827">
        <w:t xml:space="preserve">         &lt;CHIAVE&gt;</w:t>
      </w:r>
    </w:p>
    <w:p w14:paraId="21711397" w14:textId="77777777" w:rsidR="00CF2300" w:rsidRPr="00EF4827" w:rsidRDefault="00CF2300" w:rsidP="00CF2300">
      <w:r w:rsidRPr="00EF4827">
        <w:t xml:space="preserve">            &lt;campo id="</w:t>
      </w:r>
      <w:proofErr w:type="spellStart"/>
      <w:r w:rsidRPr="00EF4827">
        <w:t>tipoFlusso</w:t>
      </w:r>
      <w:proofErr w:type="spellEnd"/>
      <w:r w:rsidRPr="00EF4827">
        <w:t>"&gt;valore&lt;/campo&gt;</w:t>
      </w:r>
    </w:p>
    <w:p w14:paraId="0A0948F9" w14:textId="77777777" w:rsidR="00CF2300" w:rsidRPr="00EF4827" w:rsidRDefault="00CF2300" w:rsidP="00CF2300">
      <w:r w:rsidRPr="00EF4827">
        <w:t xml:space="preserve">            &lt;campo id="</w:t>
      </w:r>
      <w:proofErr w:type="spellStart"/>
      <w:r w:rsidRPr="00223424">
        <w:t>annoCartellaTerritoriale</w:t>
      </w:r>
      <w:proofErr w:type="spellEnd"/>
      <w:r w:rsidRPr="00EF4827">
        <w:t>"&gt;valore&lt;/campo&gt;</w:t>
      </w:r>
    </w:p>
    <w:p w14:paraId="21412604" w14:textId="77777777" w:rsidR="00CF2300" w:rsidRDefault="00CF2300" w:rsidP="00CF2300">
      <w:r w:rsidRPr="00EF4827">
        <w:t xml:space="preserve">            &lt;campo id="</w:t>
      </w:r>
      <w:proofErr w:type="spellStart"/>
      <w:r w:rsidRPr="00EF4827">
        <w:t>progressivoCartellaTerritoriale</w:t>
      </w:r>
      <w:proofErr w:type="spellEnd"/>
      <w:r w:rsidRPr="00EF4827">
        <w:t>"&gt;valore&lt;/campo&gt;</w:t>
      </w:r>
    </w:p>
    <w:p w14:paraId="5B5C2BB6" w14:textId="77777777" w:rsidR="00CF2300" w:rsidRPr="00EF4827" w:rsidRDefault="00CF2300" w:rsidP="00CF2300">
      <w:r w:rsidRPr="00EF4827">
        <w:t xml:space="preserve">            &lt;campo id="</w:t>
      </w:r>
      <w:proofErr w:type="spellStart"/>
      <w:r w:rsidRPr="009F6CB2">
        <w:t>aziendaErogante</w:t>
      </w:r>
      <w:proofErr w:type="spellEnd"/>
      <w:r w:rsidRPr="00EF4827">
        <w:t>"&gt;valore&lt;/campo&gt;</w:t>
      </w:r>
    </w:p>
    <w:p w14:paraId="7A05D129" w14:textId="77777777" w:rsidR="00CF2300" w:rsidRDefault="00CF2300" w:rsidP="00CF2300">
      <w:r w:rsidRPr="00EF4827">
        <w:t xml:space="preserve">            &lt;campo id="</w:t>
      </w:r>
      <w:proofErr w:type="spellStart"/>
      <w:r w:rsidRPr="00AC142D">
        <w:t>codStrutturaErog</w:t>
      </w:r>
      <w:proofErr w:type="spellEnd"/>
      <w:r w:rsidRPr="00EF4827">
        <w:t>"&gt;valore&lt;/campo&gt;</w:t>
      </w:r>
    </w:p>
    <w:p w14:paraId="4C360F40" w14:textId="77777777" w:rsidR="00CF2300" w:rsidRPr="00EF4827" w:rsidRDefault="00CF2300" w:rsidP="00CF2300">
      <w:r w:rsidRPr="00EF4827">
        <w:t xml:space="preserve">            &lt;campo id="</w:t>
      </w:r>
      <w:proofErr w:type="spellStart"/>
      <w:r w:rsidRPr="00DE7DDA">
        <w:t>dataPresaInCarico</w:t>
      </w:r>
      <w:proofErr w:type="spellEnd"/>
      <w:r w:rsidRPr="00EF4827">
        <w:t>"&gt;valore&lt;/campo&gt;</w:t>
      </w:r>
    </w:p>
    <w:p w14:paraId="50F3DFBE" w14:textId="77777777" w:rsidR="00CF2300" w:rsidRPr="00EF4827" w:rsidRDefault="00CF2300" w:rsidP="00CF2300">
      <w:r w:rsidRPr="00EF4827">
        <w:t xml:space="preserve">            &lt;campo id="</w:t>
      </w:r>
      <w:proofErr w:type="spellStart"/>
      <w:r w:rsidRPr="00EF4827">
        <w:t>tipoMovimento</w:t>
      </w:r>
      <w:proofErr w:type="spellEnd"/>
      <w:r w:rsidRPr="00EF4827">
        <w:t>"&gt;valore&lt;/campo&gt;</w:t>
      </w:r>
    </w:p>
    <w:p w14:paraId="48DC9FB6" w14:textId="77777777" w:rsidR="00E5700D" w:rsidRPr="00EF4827" w:rsidRDefault="00E5700D">
      <w:r w:rsidRPr="00EF4827">
        <w:t xml:space="preserve">         &lt;/CHIAVE&gt;</w:t>
      </w:r>
    </w:p>
    <w:p w14:paraId="52E7F5C3" w14:textId="77777777" w:rsidR="00E5700D" w:rsidRPr="00EF4827" w:rsidRDefault="00E5700D">
      <w:pPr>
        <w:rPr>
          <w:b/>
          <w:u w:val="single"/>
        </w:rPr>
      </w:pPr>
      <w:r w:rsidRPr="00EF4827">
        <w:t xml:space="preserve">         </w:t>
      </w:r>
      <w:r w:rsidRPr="00EF4827">
        <w:rPr>
          <w:b/>
          <w:u w:val="single"/>
        </w:rPr>
        <w:t>&lt;CONTROLLO&gt;</w:t>
      </w:r>
    </w:p>
    <w:p w14:paraId="27CC2237" w14:textId="77777777" w:rsidR="00E5700D" w:rsidRPr="00EF4827" w:rsidRDefault="00E5700D">
      <w:r w:rsidRPr="00EF4827">
        <w:t xml:space="preserve">            &lt;CODICE&gt;valore&lt;/CODICE&gt;</w:t>
      </w:r>
    </w:p>
    <w:p w14:paraId="5D4972CB" w14:textId="77777777" w:rsidR="00E5700D" w:rsidRPr="00EF4827" w:rsidRDefault="00E5700D">
      <w:r w:rsidRPr="00EF4827">
        <w:t xml:space="preserve">            &lt;DESCRIZIONE&gt;valore&lt;/DESCRIZIONE&gt;</w:t>
      </w:r>
    </w:p>
    <w:p w14:paraId="65C5B547" w14:textId="77777777" w:rsidR="00E5700D" w:rsidRPr="00EF4827" w:rsidRDefault="00E5700D">
      <w:r w:rsidRPr="00EF4827">
        <w:t xml:space="preserve">         &lt;/CONTROLLO&gt;</w:t>
      </w:r>
    </w:p>
    <w:p w14:paraId="6CC85555" w14:textId="77777777" w:rsidR="00E5700D" w:rsidRPr="00EF4827" w:rsidRDefault="00E5700D">
      <w:r w:rsidRPr="00EF4827">
        <w:t xml:space="preserve">      &lt;/SCHEDA&gt;</w:t>
      </w:r>
    </w:p>
    <w:p w14:paraId="5C7E9756" w14:textId="77777777" w:rsidR="00E5700D" w:rsidRPr="00EF4827" w:rsidRDefault="00E5700D">
      <w:r w:rsidRPr="00EF4827">
        <w:t xml:space="preserve">   &lt;/TIPOLOGIACONTROLLO&gt;</w:t>
      </w:r>
    </w:p>
    <w:p w14:paraId="7F80A903" w14:textId="77777777" w:rsidR="00E5700D" w:rsidRPr="00EF4827" w:rsidRDefault="00E5700D">
      <w:pPr>
        <w:pStyle w:val="Intestazione1"/>
        <w:tabs>
          <w:tab w:val="clear" w:pos="4320"/>
          <w:tab w:val="clear" w:pos="8640"/>
        </w:tabs>
      </w:pPr>
      <w:r w:rsidRPr="00EF4827">
        <w:t xml:space="preserve">   &lt;TIPOLOGIACONTROLLO&gt;</w:t>
      </w:r>
    </w:p>
    <w:p w14:paraId="05E0D214" w14:textId="77777777" w:rsidR="00E5700D" w:rsidRPr="00EF4827" w:rsidRDefault="00E5700D">
      <w:r w:rsidRPr="00EF4827">
        <w:t xml:space="preserve">      &lt;DESCRIZIONETIPOLOGIA&gt;Errori formali Eventi&lt;/DESCRIZIONETIPOLOGIA&gt;</w:t>
      </w:r>
    </w:p>
    <w:p w14:paraId="1CE7F1A8" w14:textId="77777777" w:rsidR="00E5700D" w:rsidRPr="00EF4827" w:rsidRDefault="00E5700D">
      <w:pPr>
        <w:rPr>
          <w:b/>
          <w:u w:val="single"/>
        </w:rPr>
      </w:pPr>
      <w:r w:rsidRPr="00EF4827">
        <w:t xml:space="preserve">      </w:t>
      </w:r>
      <w:r w:rsidRPr="00EF4827">
        <w:rPr>
          <w:b/>
          <w:u w:val="single"/>
        </w:rPr>
        <w:t>&lt;SCHEDA&gt;</w:t>
      </w:r>
    </w:p>
    <w:p w14:paraId="092E69D7" w14:textId="77777777" w:rsidR="00E5700D" w:rsidRPr="00EF4827" w:rsidRDefault="00E5700D">
      <w:r w:rsidRPr="00EF4827">
        <w:t xml:space="preserve">         &lt;CHIAVE&gt;</w:t>
      </w:r>
    </w:p>
    <w:p w14:paraId="2E28D7EB" w14:textId="77777777" w:rsidR="00CF2300" w:rsidRPr="00EF4827" w:rsidRDefault="00CF2300" w:rsidP="00CF2300">
      <w:r w:rsidRPr="00EF4827">
        <w:t xml:space="preserve">            &lt;campo id="</w:t>
      </w:r>
      <w:proofErr w:type="spellStart"/>
      <w:r w:rsidRPr="00EF4827">
        <w:t>tipoFlusso</w:t>
      </w:r>
      <w:proofErr w:type="spellEnd"/>
      <w:r w:rsidRPr="00EF4827">
        <w:t>"&gt;valore&lt;/campo&gt;</w:t>
      </w:r>
    </w:p>
    <w:p w14:paraId="6FF02A7C" w14:textId="77777777" w:rsidR="00CF2300" w:rsidRPr="00EF4827" w:rsidRDefault="00CF2300" w:rsidP="00CF2300">
      <w:r w:rsidRPr="00EF4827">
        <w:t xml:space="preserve">            &lt;campo id="</w:t>
      </w:r>
      <w:proofErr w:type="spellStart"/>
      <w:r w:rsidRPr="00223424">
        <w:t>annoCartellaTerritoriale</w:t>
      </w:r>
      <w:proofErr w:type="spellEnd"/>
      <w:r w:rsidRPr="00EF4827">
        <w:t>"&gt;valore&lt;/campo&gt;</w:t>
      </w:r>
    </w:p>
    <w:p w14:paraId="6B9AC843" w14:textId="77777777" w:rsidR="00CF2300" w:rsidRDefault="00CF2300" w:rsidP="00CF2300">
      <w:r w:rsidRPr="00EF4827">
        <w:t xml:space="preserve">            &lt;campo id="</w:t>
      </w:r>
      <w:proofErr w:type="spellStart"/>
      <w:r w:rsidRPr="00EF4827">
        <w:t>progressivoCartellaTerritoriale</w:t>
      </w:r>
      <w:proofErr w:type="spellEnd"/>
      <w:r w:rsidRPr="00EF4827">
        <w:t>"&gt;valore&lt;/campo&gt;</w:t>
      </w:r>
    </w:p>
    <w:p w14:paraId="2C019DDD" w14:textId="77777777" w:rsidR="00CF2300" w:rsidRPr="00EF4827" w:rsidRDefault="00CF2300" w:rsidP="00CF2300">
      <w:r w:rsidRPr="00EF4827">
        <w:t xml:space="preserve">            &lt;campo id="</w:t>
      </w:r>
      <w:proofErr w:type="spellStart"/>
      <w:r w:rsidRPr="009F6CB2">
        <w:t>aziendaErogante</w:t>
      </w:r>
      <w:proofErr w:type="spellEnd"/>
      <w:r w:rsidRPr="00EF4827">
        <w:t>"&gt;valore&lt;/campo&gt;</w:t>
      </w:r>
    </w:p>
    <w:p w14:paraId="5511F3F0" w14:textId="77777777" w:rsidR="00CF2300" w:rsidRDefault="00CF2300" w:rsidP="00CF2300">
      <w:r w:rsidRPr="00EF4827">
        <w:t xml:space="preserve">            &lt;campo id="</w:t>
      </w:r>
      <w:proofErr w:type="spellStart"/>
      <w:r w:rsidRPr="00AC142D">
        <w:t>codStrutturaErog</w:t>
      </w:r>
      <w:proofErr w:type="spellEnd"/>
      <w:r w:rsidRPr="00EF4827">
        <w:t>"&gt;valore&lt;/campo&gt;</w:t>
      </w:r>
    </w:p>
    <w:p w14:paraId="2CC8110F" w14:textId="77777777" w:rsidR="00CF2300" w:rsidRPr="00EF4827" w:rsidRDefault="00CF2300" w:rsidP="00CF2300">
      <w:r w:rsidRPr="00EF4827">
        <w:t xml:space="preserve">            &lt;campo id="</w:t>
      </w:r>
      <w:proofErr w:type="spellStart"/>
      <w:r w:rsidRPr="00DE7DDA">
        <w:t>dataPresaInCarico</w:t>
      </w:r>
      <w:proofErr w:type="spellEnd"/>
      <w:r w:rsidRPr="00EF4827">
        <w:t>"&gt;valore&lt;/campo&gt;</w:t>
      </w:r>
    </w:p>
    <w:p w14:paraId="1243423F" w14:textId="77777777" w:rsidR="00CF2300" w:rsidRPr="00EF4827" w:rsidRDefault="00CF2300" w:rsidP="00CF2300">
      <w:r w:rsidRPr="00EF4827">
        <w:t xml:space="preserve">            &lt;campo id="</w:t>
      </w:r>
      <w:proofErr w:type="spellStart"/>
      <w:r w:rsidRPr="00EF4827">
        <w:t>tipoMovimento</w:t>
      </w:r>
      <w:proofErr w:type="spellEnd"/>
      <w:r w:rsidRPr="00EF4827">
        <w:t>"&gt;valore&lt;/campo&gt;</w:t>
      </w:r>
    </w:p>
    <w:p w14:paraId="2A48F657" w14:textId="77777777" w:rsidR="00E5700D" w:rsidRPr="00EF4827" w:rsidRDefault="00E5700D">
      <w:r w:rsidRPr="00EF4827">
        <w:t xml:space="preserve">         &lt;/CHIAVE&gt;</w:t>
      </w:r>
    </w:p>
    <w:p w14:paraId="4C1F2AE4" w14:textId="77777777" w:rsidR="00E5700D" w:rsidRPr="00EF4827" w:rsidRDefault="00E5700D">
      <w:pPr>
        <w:rPr>
          <w:b/>
          <w:u w:val="single"/>
        </w:rPr>
      </w:pPr>
      <w:r w:rsidRPr="00EF4827">
        <w:t xml:space="preserve">         </w:t>
      </w:r>
      <w:r w:rsidRPr="00EF4827">
        <w:rPr>
          <w:b/>
          <w:u w:val="single"/>
        </w:rPr>
        <w:t>&lt;CONTROLLO&gt;</w:t>
      </w:r>
    </w:p>
    <w:p w14:paraId="62BD4B03" w14:textId="77777777" w:rsidR="00E5700D" w:rsidRPr="00EF4827" w:rsidRDefault="00E5700D">
      <w:r w:rsidRPr="00EF4827">
        <w:t xml:space="preserve">            &lt;CODICE&gt;valore&lt;/CODICE&gt;</w:t>
      </w:r>
    </w:p>
    <w:p w14:paraId="12F3984C" w14:textId="77777777" w:rsidR="00E5700D" w:rsidRPr="00EF4827" w:rsidRDefault="00E5700D">
      <w:r w:rsidRPr="00EF4827">
        <w:t xml:space="preserve">            &lt;DESCRIZIONE&gt;valore&lt;/DESCRIZIONE&gt;</w:t>
      </w:r>
    </w:p>
    <w:p w14:paraId="262645CC" w14:textId="77777777" w:rsidR="00E5700D" w:rsidRPr="00EF4827" w:rsidRDefault="00E5700D">
      <w:r w:rsidRPr="00EF4827">
        <w:t xml:space="preserve">         &lt;/CONTROLLO&gt;</w:t>
      </w:r>
    </w:p>
    <w:p w14:paraId="255060B4" w14:textId="77777777" w:rsidR="00E5700D" w:rsidRPr="00EF4827" w:rsidRDefault="00E5700D">
      <w:r w:rsidRPr="00EF4827">
        <w:t xml:space="preserve">      &lt;/SCHEDA&gt;</w:t>
      </w:r>
    </w:p>
    <w:p w14:paraId="179A98B5" w14:textId="77777777" w:rsidR="00E5700D" w:rsidRPr="00EF4827" w:rsidRDefault="00E5700D">
      <w:r w:rsidRPr="00EF4827">
        <w:t xml:space="preserve">   &lt;/TIPOLOGIACONTROLLO&gt;</w:t>
      </w:r>
    </w:p>
    <w:p w14:paraId="20E11DE4" w14:textId="77777777" w:rsidR="00E5700D" w:rsidRPr="00EF4827" w:rsidRDefault="00E5700D">
      <w:pPr>
        <w:pStyle w:val="Intestazione1"/>
        <w:tabs>
          <w:tab w:val="clear" w:pos="4320"/>
          <w:tab w:val="clear" w:pos="8640"/>
        </w:tabs>
      </w:pPr>
      <w:r w:rsidRPr="00EF4827">
        <w:lastRenderedPageBreak/>
        <w:t xml:space="preserve">   &lt;TIPOLOGIACONTROLLO&gt;</w:t>
      </w:r>
    </w:p>
    <w:p w14:paraId="774467E6" w14:textId="77777777" w:rsidR="00E5700D" w:rsidRPr="00EF4827" w:rsidRDefault="00E5700D">
      <w:r w:rsidRPr="00EF4827">
        <w:t xml:space="preserve">      &lt;DESCRIZIONETIPOLOGIA&gt;Errori logici Eventi&lt;/DESCRIZIONETIPOLOGIA&gt;</w:t>
      </w:r>
    </w:p>
    <w:p w14:paraId="1652EBFA" w14:textId="77777777" w:rsidR="00E5700D" w:rsidRPr="00EF4827" w:rsidRDefault="00E5700D">
      <w:pPr>
        <w:rPr>
          <w:b/>
          <w:u w:val="single"/>
        </w:rPr>
      </w:pPr>
      <w:r w:rsidRPr="00EF4827">
        <w:t xml:space="preserve">      </w:t>
      </w:r>
      <w:r w:rsidRPr="00EF4827">
        <w:rPr>
          <w:b/>
          <w:u w:val="single"/>
        </w:rPr>
        <w:t>&lt;SCHEDA&gt;</w:t>
      </w:r>
    </w:p>
    <w:p w14:paraId="06338E65" w14:textId="77777777" w:rsidR="00E5700D" w:rsidRPr="00EF4827" w:rsidRDefault="00E5700D">
      <w:r w:rsidRPr="00EF4827">
        <w:t xml:space="preserve">         &lt;CHIAVE&gt;</w:t>
      </w:r>
    </w:p>
    <w:p w14:paraId="37E4AFA9" w14:textId="77777777" w:rsidR="00CF2300" w:rsidRPr="00EF4827" w:rsidRDefault="00CF2300" w:rsidP="00CF2300">
      <w:r w:rsidRPr="00EF4827">
        <w:t xml:space="preserve">            &lt;campo id="</w:t>
      </w:r>
      <w:proofErr w:type="spellStart"/>
      <w:r w:rsidRPr="00EF4827">
        <w:t>tipoFlusso</w:t>
      </w:r>
      <w:proofErr w:type="spellEnd"/>
      <w:r w:rsidRPr="00EF4827">
        <w:t>"&gt;valore&lt;/campo&gt;</w:t>
      </w:r>
    </w:p>
    <w:p w14:paraId="5B33BE82" w14:textId="77777777" w:rsidR="00CF2300" w:rsidRPr="00EF4827" w:rsidRDefault="00CF2300" w:rsidP="00CF2300">
      <w:r w:rsidRPr="00EF4827">
        <w:t xml:space="preserve">            &lt;campo id="</w:t>
      </w:r>
      <w:proofErr w:type="spellStart"/>
      <w:r w:rsidRPr="00223424">
        <w:t>annoCartellaTerritoriale</w:t>
      </w:r>
      <w:proofErr w:type="spellEnd"/>
      <w:r w:rsidRPr="00EF4827">
        <w:t>"&gt;valore&lt;/campo&gt;</w:t>
      </w:r>
    </w:p>
    <w:p w14:paraId="6B207271" w14:textId="77777777" w:rsidR="00CF2300" w:rsidRDefault="00CF2300" w:rsidP="00CF2300">
      <w:r w:rsidRPr="00EF4827">
        <w:t xml:space="preserve">            &lt;campo id="</w:t>
      </w:r>
      <w:proofErr w:type="spellStart"/>
      <w:r w:rsidRPr="00EF4827">
        <w:t>progressivoCartellaTerritoriale</w:t>
      </w:r>
      <w:proofErr w:type="spellEnd"/>
      <w:r w:rsidRPr="00EF4827">
        <w:t>"&gt;valore&lt;/campo&gt;</w:t>
      </w:r>
    </w:p>
    <w:p w14:paraId="56D3447F" w14:textId="77777777" w:rsidR="00CF2300" w:rsidRPr="00EF4827" w:rsidRDefault="00CF2300" w:rsidP="00CF2300">
      <w:r w:rsidRPr="00EF4827">
        <w:t xml:space="preserve">            &lt;campo id="</w:t>
      </w:r>
      <w:proofErr w:type="spellStart"/>
      <w:r w:rsidRPr="009F6CB2">
        <w:t>aziendaErogante</w:t>
      </w:r>
      <w:proofErr w:type="spellEnd"/>
      <w:r w:rsidRPr="00EF4827">
        <w:t>"&gt;valore&lt;/campo&gt;</w:t>
      </w:r>
    </w:p>
    <w:p w14:paraId="01F7A843" w14:textId="77777777" w:rsidR="00CF2300" w:rsidRDefault="00CF2300" w:rsidP="00CF2300">
      <w:r w:rsidRPr="00EF4827">
        <w:t xml:space="preserve">            &lt;campo id="</w:t>
      </w:r>
      <w:proofErr w:type="spellStart"/>
      <w:r w:rsidRPr="00AC142D">
        <w:t>codStrutturaErog</w:t>
      </w:r>
      <w:proofErr w:type="spellEnd"/>
      <w:r w:rsidRPr="00EF4827">
        <w:t>"&gt;valore&lt;/campo&gt;</w:t>
      </w:r>
    </w:p>
    <w:p w14:paraId="14FEC9F1" w14:textId="77777777" w:rsidR="00CF2300" w:rsidRPr="00EF4827" w:rsidRDefault="00CF2300" w:rsidP="00CF2300">
      <w:r w:rsidRPr="00EF4827">
        <w:t xml:space="preserve">            &lt;campo id="</w:t>
      </w:r>
      <w:proofErr w:type="spellStart"/>
      <w:r w:rsidRPr="00DE7DDA">
        <w:t>dataPresaInCarico</w:t>
      </w:r>
      <w:proofErr w:type="spellEnd"/>
      <w:r w:rsidRPr="00EF4827">
        <w:t>"&gt;valore&lt;/campo&gt;</w:t>
      </w:r>
    </w:p>
    <w:p w14:paraId="0D95CD7E" w14:textId="77777777" w:rsidR="00CF2300" w:rsidRPr="00EF4827" w:rsidRDefault="00CF2300" w:rsidP="00CF2300">
      <w:r w:rsidRPr="00EF4827">
        <w:t xml:space="preserve">            &lt;campo id="</w:t>
      </w:r>
      <w:proofErr w:type="spellStart"/>
      <w:r w:rsidRPr="00EF4827">
        <w:t>tipoMovimento</w:t>
      </w:r>
      <w:proofErr w:type="spellEnd"/>
      <w:r w:rsidRPr="00EF4827">
        <w:t>"&gt;valore&lt;/campo&gt;</w:t>
      </w:r>
    </w:p>
    <w:p w14:paraId="7D8351DC" w14:textId="77777777" w:rsidR="00E5700D" w:rsidRPr="00EF4827" w:rsidRDefault="00E5700D">
      <w:r w:rsidRPr="00EF4827">
        <w:t xml:space="preserve">         &lt;/CHIAVE&gt;</w:t>
      </w:r>
    </w:p>
    <w:p w14:paraId="31E86520" w14:textId="77777777" w:rsidR="00E5700D" w:rsidRPr="00EF4827" w:rsidRDefault="00E5700D">
      <w:pPr>
        <w:rPr>
          <w:b/>
          <w:u w:val="single"/>
        </w:rPr>
      </w:pPr>
      <w:r w:rsidRPr="00EF4827">
        <w:t xml:space="preserve">         </w:t>
      </w:r>
      <w:r w:rsidRPr="00EF4827">
        <w:rPr>
          <w:b/>
          <w:u w:val="single"/>
        </w:rPr>
        <w:t>&lt;CONTROLLO&gt;</w:t>
      </w:r>
    </w:p>
    <w:p w14:paraId="3B7C4E5F" w14:textId="77777777" w:rsidR="00E5700D" w:rsidRPr="00EF4827" w:rsidRDefault="00E5700D">
      <w:r w:rsidRPr="00EF4827">
        <w:t xml:space="preserve">            &lt;CODICE&gt;valore&lt;/CODICE&gt;</w:t>
      </w:r>
    </w:p>
    <w:p w14:paraId="2AD772DF" w14:textId="77777777" w:rsidR="00E5700D" w:rsidRPr="00EF4827" w:rsidRDefault="00E5700D">
      <w:r w:rsidRPr="00EF4827">
        <w:t xml:space="preserve">            &lt;DESCRIZIONE&gt;valore&lt;/DESCRIZIONE&gt;</w:t>
      </w:r>
    </w:p>
    <w:p w14:paraId="265E9F1E" w14:textId="77777777" w:rsidR="00E5700D" w:rsidRPr="00EF4827" w:rsidRDefault="00E5700D">
      <w:r w:rsidRPr="00EF4827">
        <w:t xml:space="preserve">         &lt;/CONTROLLO&gt;</w:t>
      </w:r>
    </w:p>
    <w:p w14:paraId="170B0E07" w14:textId="77777777" w:rsidR="00E5700D" w:rsidRPr="00EF4827" w:rsidRDefault="00E5700D">
      <w:r w:rsidRPr="00EF4827">
        <w:t xml:space="preserve">      &lt;/SCHEDA&gt;</w:t>
      </w:r>
    </w:p>
    <w:p w14:paraId="1E25EB00" w14:textId="77777777" w:rsidR="00E5700D" w:rsidRPr="00EF4827" w:rsidRDefault="00E5700D">
      <w:r w:rsidRPr="00EF4827">
        <w:t xml:space="preserve">   &lt;/TIPOLOGIACONTROLLO&gt;</w:t>
      </w:r>
    </w:p>
    <w:p w14:paraId="2FB52B47" w14:textId="77777777" w:rsidR="00E5700D" w:rsidRPr="00EF4827" w:rsidRDefault="00E5700D">
      <w:pPr>
        <w:pStyle w:val="Intestazione1"/>
        <w:tabs>
          <w:tab w:val="clear" w:pos="4320"/>
          <w:tab w:val="clear" w:pos="8640"/>
        </w:tabs>
      </w:pPr>
      <w:r w:rsidRPr="00EF4827">
        <w:t xml:space="preserve">   &lt;TIPOLOGIACONTROLLO&gt;</w:t>
      </w:r>
    </w:p>
    <w:p w14:paraId="544A192F" w14:textId="77777777" w:rsidR="00E5700D" w:rsidRPr="00EF4827" w:rsidRDefault="00E5700D">
      <w:r w:rsidRPr="00EF4827">
        <w:t xml:space="preserve">      &lt;DESCRIZIONETIPOLOGIA&gt;Segnalazioni Eventi&lt;/DESCRIZIONETIPOLOGIA&gt;</w:t>
      </w:r>
    </w:p>
    <w:p w14:paraId="39B50A79" w14:textId="77777777" w:rsidR="00E5700D" w:rsidRPr="00EF4827" w:rsidRDefault="00E5700D">
      <w:pPr>
        <w:rPr>
          <w:b/>
          <w:u w:val="single"/>
        </w:rPr>
      </w:pPr>
      <w:r w:rsidRPr="00EF4827">
        <w:t xml:space="preserve">      </w:t>
      </w:r>
      <w:r w:rsidRPr="00EF4827">
        <w:rPr>
          <w:b/>
          <w:u w:val="single"/>
        </w:rPr>
        <w:t>&lt;SCHEDA&gt;</w:t>
      </w:r>
    </w:p>
    <w:p w14:paraId="715F9B19" w14:textId="77777777" w:rsidR="00E5700D" w:rsidRPr="00EF4827" w:rsidRDefault="00E5700D">
      <w:r w:rsidRPr="00EF4827">
        <w:t xml:space="preserve">         &lt;CHIAVE&gt;</w:t>
      </w:r>
    </w:p>
    <w:p w14:paraId="757C39C5" w14:textId="77777777" w:rsidR="00CF2300" w:rsidRPr="00EF4827" w:rsidRDefault="00CF2300" w:rsidP="00CF2300">
      <w:r w:rsidRPr="00EF4827">
        <w:t xml:space="preserve">            &lt;campo id="</w:t>
      </w:r>
      <w:proofErr w:type="spellStart"/>
      <w:r w:rsidRPr="00EF4827">
        <w:t>tipoFlusso</w:t>
      </w:r>
      <w:proofErr w:type="spellEnd"/>
      <w:r w:rsidRPr="00EF4827">
        <w:t>"&gt;valore&lt;/campo&gt;</w:t>
      </w:r>
    </w:p>
    <w:p w14:paraId="39C12411" w14:textId="77777777" w:rsidR="00CF2300" w:rsidRPr="00EF4827" w:rsidRDefault="00CF2300" w:rsidP="00CF2300">
      <w:r w:rsidRPr="00EF4827">
        <w:t xml:space="preserve">            &lt;campo id="</w:t>
      </w:r>
      <w:proofErr w:type="spellStart"/>
      <w:r w:rsidRPr="00223424">
        <w:t>annoCartellaTerritoriale</w:t>
      </w:r>
      <w:proofErr w:type="spellEnd"/>
      <w:r w:rsidRPr="00EF4827">
        <w:t>"&gt;valore&lt;/campo&gt;</w:t>
      </w:r>
    </w:p>
    <w:p w14:paraId="4191706D" w14:textId="77777777" w:rsidR="00CF2300" w:rsidRDefault="00CF2300" w:rsidP="00CF2300">
      <w:r w:rsidRPr="00EF4827">
        <w:t xml:space="preserve">            &lt;campo id="</w:t>
      </w:r>
      <w:proofErr w:type="spellStart"/>
      <w:r w:rsidRPr="00EF4827">
        <w:t>progressivoCartellaTerritoriale</w:t>
      </w:r>
      <w:proofErr w:type="spellEnd"/>
      <w:r w:rsidRPr="00EF4827">
        <w:t>"&gt;valore&lt;/campo&gt;</w:t>
      </w:r>
    </w:p>
    <w:p w14:paraId="0392CDAF" w14:textId="77777777" w:rsidR="00CF2300" w:rsidRPr="00EF4827" w:rsidRDefault="00CF2300" w:rsidP="00CF2300">
      <w:r w:rsidRPr="00EF4827">
        <w:t xml:space="preserve">            &lt;campo id="</w:t>
      </w:r>
      <w:proofErr w:type="spellStart"/>
      <w:r w:rsidRPr="009F6CB2">
        <w:t>aziendaErogante</w:t>
      </w:r>
      <w:proofErr w:type="spellEnd"/>
      <w:r w:rsidRPr="00EF4827">
        <w:t>"&gt;valore&lt;/campo&gt;</w:t>
      </w:r>
    </w:p>
    <w:p w14:paraId="31E95C03" w14:textId="77777777" w:rsidR="00CF2300" w:rsidRDefault="00CF2300" w:rsidP="00CF2300">
      <w:r w:rsidRPr="00EF4827">
        <w:t xml:space="preserve">            &lt;campo id="</w:t>
      </w:r>
      <w:proofErr w:type="spellStart"/>
      <w:r w:rsidRPr="00AC142D">
        <w:t>codStrutturaErog</w:t>
      </w:r>
      <w:proofErr w:type="spellEnd"/>
      <w:r w:rsidRPr="00EF4827">
        <w:t>"&gt;valore&lt;/campo&gt;</w:t>
      </w:r>
    </w:p>
    <w:p w14:paraId="607BA3B9" w14:textId="77777777" w:rsidR="00CF2300" w:rsidRPr="00EF4827" w:rsidRDefault="00CF2300" w:rsidP="00CF2300">
      <w:r w:rsidRPr="00EF4827">
        <w:t xml:space="preserve">            &lt;campo id="</w:t>
      </w:r>
      <w:proofErr w:type="spellStart"/>
      <w:r w:rsidRPr="00DE7DDA">
        <w:t>dataPresaInCarico</w:t>
      </w:r>
      <w:proofErr w:type="spellEnd"/>
      <w:r w:rsidRPr="00EF4827">
        <w:t>"&gt;valore&lt;/campo&gt;</w:t>
      </w:r>
    </w:p>
    <w:p w14:paraId="0244D8BC" w14:textId="77777777" w:rsidR="00CF2300" w:rsidRPr="00EF4827" w:rsidRDefault="00CF2300" w:rsidP="00CF2300">
      <w:r w:rsidRPr="00EF4827">
        <w:t xml:space="preserve">            &lt;campo id="</w:t>
      </w:r>
      <w:proofErr w:type="spellStart"/>
      <w:r w:rsidRPr="00EF4827">
        <w:t>tipoMovimento</w:t>
      </w:r>
      <w:proofErr w:type="spellEnd"/>
      <w:r w:rsidRPr="00EF4827">
        <w:t>"&gt;valore&lt;/campo&gt;</w:t>
      </w:r>
    </w:p>
    <w:p w14:paraId="43B31F17" w14:textId="77777777" w:rsidR="00E5700D" w:rsidRPr="00EF4827" w:rsidRDefault="00E5700D">
      <w:r w:rsidRPr="00EF4827">
        <w:t xml:space="preserve">         &lt;/CHIAVE&gt;</w:t>
      </w:r>
    </w:p>
    <w:p w14:paraId="49BC9437" w14:textId="77777777" w:rsidR="00E5700D" w:rsidRPr="00EF4827" w:rsidRDefault="00E5700D">
      <w:pPr>
        <w:rPr>
          <w:b/>
          <w:u w:val="single"/>
        </w:rPr>
      </w:pPr>
      <w:r w:rsidRPr="00EF4827">
        <w:t xml:space="preserve">         </w:t>
      </w:r>
      <w:r w:rsidRPr="00EF4827">
        <w:rPr>
          <w:b/>
          <w:u w:val="single"/>
        </w:rPr>
        <w:t>&lt;CONTROLLO&gt;</w:t>
      </w:r>
    </w:p>
    <w:p w14:paraId="628EDA2B" w14:textId="77777777" w:rsidR="00E5700D" w:rsidRPr="00EF4827" w:rsidRDefault="00E5700D">
      <w:r w:rsidRPr="00EF4827">
        <w:t xml:space="preserve">            &lt;CODICE&gt;valore&lt;/CODICE&gt;</w:t>
      </w:r>
    </w:p>
    <w:p w14:paraId="1D549BCF" w14:textId="77777777" w:rsidR="00E5700D" w:rsidRPr="00EF4827" w:rsidRDefault="00E5700D">
      <w:r w:rsidRPr="00EF4827">
        <w:t xml:space="preserve">            &lt;DESCRIZIONE&gt;valore&lt;/DESCRIZIONE&gt;</w:t>
      </w:r>
    </w:p>
    <w:p w14:paraId="51EA1529" w14:textId="77777777" w:rsidR="00E5700D" w:rsidRPr="00EF4827" w:rsidRDefault="00E5700D">
      <w:r w:rsidRPr="00EF4827">
        <w:t xml:space="preserve">         &lt;/CONTROLLO&gt;</w:t>
      </w:r>
    </w:p>
    <w:p w14:paraId="1C3AB23E" w14:textId="77777777" w:rsidR="00E5700D" w:rsidRPr="00EF4827" w:rsidRDefault="00E5700D">
      <w:r w:rsidRPr="00EF4827">
        <w:t xml:space="preserve">      &lt;/SCHEDA&gt;</w:t>
      </w:r>
    </w:p>
    <w:p w14:paraId="12D4C107" w14:textId="77777777" w:rsidR="00E5700D" w:rsidRPr="00EF4827" w:rsidRDefault="00E5700D">
      <w:r w:rsidRPr="00EF4827">
        <w:t xml:space="preserve">   &lt;/TIPOLOGIACONTROLLO&gt;</w:t>
      </w:r>
    </w:p>
    <w:p w14:paraId="31DB6B98" w14:textId="6DEE7DD8" w:rsidR="00E5700D" w:rsidRPr="00EF4827" w:rsidRDefault="00E5700D">
      <w:r w:rsidRPr="00EF4827">
        <w:t>&lt;/DETTAGLIOCONTROLLI&gt;</w:t>
      </w:r>
      <w:bookmarkStart w:id="78" w:name="__RefHeading__75_299485111"/>
      <w:bookmarkStart w:id="79" w:name="__RefHeading__95_299485111"/>
      <w:bookmarkEnd w:id="78"/>
      <w:bookmarkEnd w:id="79"/>
    </w:p>
    <w:p w14:paraId="49BB812E" w14:textId="77777777" w:rsidR="00E5700D" w:rsidRPr="00EF4827" w:rsidRDefault="00E5700D"/>
    <w:p w14:paraId="3957AF2F" w14:textId="77777777" w:rsidR="00E5700D" w:rsidRPr="00EF4827" w:rsidRDefault="00E5700D"/>
    <w:p w14:paraId="73E86002" w14:textId="77777777" w:rsidR="00E5700D" w:rsidRPr="00EF4827" w:rsidRDefault="00E5700D"/>
    <w:p w14:paraId="34B826F0" w14:textId="77777777" w:rsidR="00E5700D" w:rsidRPr="00EF4827" w:rsidRDefault="00E5700D"/>
    <w:p w14:paraId="17BA828E" w14:textId="77777777" w:rsidR="00E5700D" w:rsidRPr="00EF4827" w:rsidRDefault="00E5700D"/>
    <w:p w14:paraId="692F525B" w14:textId="77777777" w:rsidR="00E5700D" w:rsidRPr="00EF4827" w:rsidRDefault="00E5700D"/>
    <w:p w14:paraId="577765EB" w14:textId="77777777" w:rsidR="00E5700D" w:rsidRPr="00EF4827" w:rsidRDefault="00E5700D"/>
    <w:sectPr w:rsidR="00E5700D" w:rsidRPr="00EF4827" w:rsidSect="008963CA">
      <w:footnotePr>
        <w:pos w:val="beneathText"/>
      </w:footnotePr>
      <w:type w:val="continuous"/>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88CF5" w14:textId="77777777" w:rsidR="007B7C46" w:rsidRDefault="007B7C46">
      <w:pPr>
        <w:spacing w:line="240" w:lineRule="auto"/>
      </w:pPr>
      <w:r>
        <w:separator/>
      </w:r>
    </w:p>
  </w:endnote>
  <w:endnote w:type="continuationSeparator" w:id="0">
    <w:p w14:paraId="449C891C" w14:textId="77777777" w:rsidR="007B7C46" w:rsidRDefault="007B7C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Wingdings 2">
    <w:panose1 w:val="05020102010507070707"/>
    <w:charset w:val="02"/>
    <w:family w:val="roman"/>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5785972"/>
      <w:docPartObj>
        <w:docPartGallery w:val="Page Numbers (Bottom of Page)"/>
        <w:docPartUnique/>
      </w:docPartObj>
    </w:sdtPr>
    <w:sdtEndPr/>
    <w:sdtContent>
      <w:sdt>
        <w:sdtPr>
          <w:id w:val="-1669238322"/>
          <w:docPartObj>
            <w:docPartGallery w:val="Page Numbers (Top of Page)"/>
            <w:docPartUnique/>
          </w:docPartObj>
        </w:sdtPr>
        <w:sdtEndPr/>
        <w:sdtContent>
          <w:p w14:paraId="0D037F48" w14:textId="77777777" w:rsidR="000C6A53" w:rsidRDefault="000C6A53">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Pr>
                <w:b/>
                <w:bCs/>
                <w:noProof/>
              </w:rPr>
              <w:t>38</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Pr>
                <w:b/>
                <w:bCs/>
                <w:noProof/>
              </w:rPr>
              <w:t>105</w:t>
            </w:r>
            <w:r>
              <w:rPr>
                <w:b/>
                <w:bCs/>
                <w:sz w:val="24"/>
                <w:szCs w:val="24"/>
              </w:rPr>
              <w:fldChar w:fldCharType="end"/>
            </w:r>
          </w:p>
        </w:sdtContent>
      </w:sdt>
    </w:sdtContent>
  </w:sdt>
  <w:p w14:paraId="5A369863" w14:textId="77777777" w:rsidR="000C6A53" w:rsidRPr="005D3D63" w:rsidRDefault="000C6A53" w:rsidP="005D3D6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1465838"/>
      <w:docPartObj>
        <w:docPartGallery w:val="Page Numbers (Bottom of Page)"/>
        <w:docPartUnique/>
      </w:docPartObj>
    </w:sdtPr>
    <w:sdtEndPr/>
    <w:sdtContent>
      <w:sdt>
        <w:sdtPr>
          <w:id w:val="31312187"/>
          <w:docPartObj>
            <w:docPartGallery w:val="Page Numbers (Top of Page)"/>
            <w:docPartUnique/>
          </w:docPartObj>
        </w:sdtPr>
        <w:sdtEndPr/>
        <w:sdtContent>
          <w:p w14:paraId="1FECC619" w14:textId="77777777" w:rsidR="000C6A53" w:rsidRDefault="000C6A53">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Pr>
                <w:b/>
                <w:bCs/>
                <w:noProof/>
              </w:rPr>
              <w:t>39</w:t>
            </w:r>
            <w:r>
              <w:rPr>
                <w:b/>
                <w:bCs/>
                <w:sz w:val="24"/>
                <w:szCs w:val="24"/>
              </w:rPr>
              <w:fldChar w:fldCharType="end"/>
            </w:r>
            <w:r>
              <w:t xml:space="preserve"> di </w:t>
            </w:r>
            <w:r>
              <w:rPr>
                <w:b/>
                <w:bCs/>
                <w:sz w:val="24"/>
                <w:szCs w:val="24"/>
              </w:rPr>
              <w:fldChar w:fldCharType="begin"/>
            </w:r>
            <w:r>
              <w:rPr>
                <w:b/>
                <w:bCs/>
              </w:rPr>
              <w:instrText>NUMPAGES</w:instrText>
            </w:r>
            <w:r>
              <w:rPr>
                <w:b/>
                <w:bCs/>
                <w:sz w:val="24"/>
                <w:szCs w:val="24"/>
              </w:rPr>
              <w:fldChar w:fldCharType="separate"/>
            </w:r>
            <w:r>
              <w:rPr>
                <w:b/>
                <w:bCs/>
                <w:noProof/>
              </w:rPr>
              <w:t>105</w:t>
            </w:r>
            <w:r>
              <w:rPr>
                <w:b/>
                <w:bCs/>
                <w:sz w:val="24"/>
                <w:szCs w:val="24"/>
              </w:rPr>
              <w:fldChar w:fldCharType="end"/>
            </w:r>
          </w:p>
        </w:sdtContent>
      </w:sdt>
    </w:sdtContent>
  </w:sdt>
  <w:p w14:paraId="59787889" w14:textId="77777777" w:rsidR="000C6A53" w:rsidRPr="005D3D63" w:rsidRDefault="000C6A53" w:rsidP="005D3D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50BF2" w14:textId="77777777" w:rsidR="007B7C46" w:rsidRDefault="007B7C46">
      <w:pPr>
        <w:spacing w:line="240" w:lineRule="auto"/>
      </w:pPr>
      <w:r>
        <w:separator/>
      </w:r>
    </w:p>
  </w:footnote>
  <w:footnote w:type="continuationSeparator" w:id="0">
    <w:p w14:paraId="5274450E" w14:textId="77777777" w:rsidR="007B7C46" w:rsidRDefault="007B7C46">
      <w:pPr>
        <w:spacing w:line="240" w:lineRule="auto"/>
      </w:pPr>
      <w:r>
        <w:continuationSeparator/>
      </w:r>
    </w:p>
  </w:footnote>
  <w:footnote w:id="1">
    <w:p w14:paraId="09744173" w14:textId="7232F475" w:rsidR="000C6A53" w:rsidRPr="00F54EA0" w:rsidRDefault="000C6A53" w:rsidP="00476200">
      <w:pPr>
        <w:pStyle w:val="Testonotaapidipagina"/>
        <w:ind w:left="142" w:hanging="142"/>
        <w:jc w:val="both"/>
      </w:pPr>
      <w:r w:rsidRPr="00F54EA0">
        <w:rPr>
          <w:rStyle w:val="Rimandonotaapidipagina"/>
        </w:rPr>
        <w:footnoteRef/>
      </w:r>
      <w:r w:rsidRPr="00F54EA0">
        <w:t xml:space="preserve"> </w:t>
      </w:r>
      <w:r w:rsidRPr="00F54EA0">
        <w:tab/>
        <w:t>le cui definizioni dei tracciati e relative prescrizioni sono iscritte nel “Disciplinare</w:t>
      </w:r>
      <w:r w:rsidR="007C47DA">
        <w:t xml:space="preserve"> </w:t>
      </w:r>
      <w:r w:rsidRPr="00F54EA0">
        <w:t>Tecnic</w:t>
      </w:r>
      <w:r w:rsidR="007C47DA">
        <w:t xml:space="preserve">o </w:t>
      </w:r>
      <w:r w:rsidRPr="00F54EA0">
        <w:t xml:space="preserve"> </w:t>
      </w:r>
      <w:r w:rsidR="00476200" w:rsidRPr="00476200">
        <w:t>SIAR</w:t>
      </w:r>
      <w:r w:rsidR="00476200">
        <w:t xml:space="preserve"> </w:t>
      </w:r>
      <w:r w:rsidRPr="00F54EA0">
        <w:t>Flusso</w:t>
      </w:r>
      <w:r w:rsidR="007C47DA">
        <w:t xml:space="preserve"> </w:t>
      </w:r>
      <w:r w:rsidRPr="00F54EA0">
        <w:t>informativo</w:t>
      </w:r>
      <w:r w:rsidR="007C47DA">
        <w:t xml:space="preserve"> </w:t>
      </w:r>
      <w:r w:rsidRPr="00F54EA0">
        <w:t>regionale</w:t>
      </w:r>
      <w:r w:rsidR="00476200">
        <w:t xml:space="preserve"> delle prestazioni residenziali e semiresidenziali riabilitative territoriali</w:t>
      </w:r>
      <w:r w:rsidRPr="00F54EA0">
        <w:t xml:space="preserve">”, così definito nella D.G.R. n. </w:t>
      </w:r>
      <w:r w:rsidR="00FD4644">
        <w:t>22</w:t>
      </w:r>
      <w:r w:rsidRPr="00F54EA0">
        <w:t>-</w:t>
      </w:r>
      <w:r w:rsidR="00CA721F">
        <w:t>988</w:t>
      </w:r>
      <w:r w:rsidRPr="00F54EA0">
        <w:t xml:space="preserve"> del </w:t>
      </w:r>
      <w:r w:rsidR="00CA721F">
        <w:t>14 Aprile 2025</w:t>
      </w:r>
      <w:r w:rsidRPr="00F54EA0">
        <w:t xml:space="preserve"> “Sistema  regionale  dei  flussi  informativi  sanitari  -  Disposizioni  agli  Istituti  di  ricovero  e  cura  pubblici  e  privati  accreditati,  presenti  sul  territorio  regionale,  in  ordine  agli  obblighi  informativi ed alle tempistiche di trasmissione dei flussi sulle prestazioni sanitarie erogate.”.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70" w:type="dxa"/>
        <w:left w:w="70" w:type="dxa"/>
        <w:bottom w:w="70" w:type="dxa"/>
        <w:right w:w="70" w:type="dxa"/>
      </w:tblCellMar>
      <w:tblLook w:val="0000" w:firstRow="0" w:lastRow="0" w:firstColumn="0" w:lastColumn="0" w:noHBand="0" w:noVBand="0"/>
    </w:tblPr>
    <w:tblGrid>
      <w:gridCol w:w="2007"/>
      <w:gridCol w:w="5539"/>
      <w:gridCol w:w="1461"/>
    </w:tblGrid>
    <w:tr w:rsidR="000C6A53" w14:paraId="6D44555D" w14:textId="77777777" w:rsidTr="00AA1F2F">
      <w:trPr>
        <w:jc w:val="center"/>
      </w:trPr>
      <w:tc>
        <w:tcPr>
          <w:tcW w:w="1114" w:type="pct"/>
          <w:tcBorders>
            <w:top w:val="single" w:sz="8" w:space="0" w:color="000000"/>
            <w:left w:val="single" w:sz="8" w:space="0" w:color="000000"/>
            <w:bottom w:val="single" w:sz="8" w:space="0" w:color="000000"/>
          </w:tcBorders>
          <w:vAlign w:val="center"/>
        </w:tcPr>
        <w:p w14:paraId="214B2FCE" w14:textId="77777777" w:rsidR="000C6A53" w:rsidRDefault="000C6A53" w:rsidP="00AA1F2F">
          <w:pPr>
            <w:tabs>
              <w:tab w:val="left" w:pos="1134"/>
            </w:tabs>
            <w:snapToGrid w:val="0"/>
            <w:jc w:val="center"/>
            <w:rPr>
              <w:rFonts w:ascii="Arial" w:hAnsi="Arial"/>
              <w:sz w:val="22"/>
              <w:szCs w:val="22"/>
            </w:rPr>
          </w:pPr>
          <w:r>
            <w:rPr>
              <w:rFonts w:ascii="Arial" w:hAnsi="Arial"/>
              <w:noProof/>
              <w:sz w:val="22"/>
              <w:szCs w:val="22"/>
              <w:lang w:eastAsia="it-IT"/>
            </w:rPr>
            <w:drawing>
              <wp:inline distT="0" distB="0" distL="0" distR="0" wp14:anchorId="3E2D93D9" wp14:editId="758DBB41">
                <wp:extent cx="1152525" cy="373195"/>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2020_RGB_trasparente.png"/>
                        <pic:cNvPicPr/>
                      </pic:nvPicPr>
                      <pic:blipFill>
                        <a:blip r:embed="rId1">
                          <a:extLst>
                            <a:ext uri="{28A0092B-C50C-407E-A947-70E740481C1C}">
                              <a14:useLocalDpi xmlns:a14="http://schemas.microsoft.com/office/drawing/2010/main" val="0"/>
                            </a:ext>
                          </a:extLst>
                        </a:blip>
                        <a:stretch>
                          <a:fillRect/>
                        </a:stretch>
                      </pic:blipFill>
                      <pic:spPr>
                        <a:xfrm>
                          <a:off x="0" y="0"/>
                          <a:ext cx="1345997" cy="435843"/>
                        </a:xfrm>
                        <a:prstGeom prst="rect">
                          <a:avLst/>
                        </a:prstGeom>
                      </pic:spPr>
                    </pic:pic>
                  </a:graphicData>
                </a:graphic>
              </wp:inline>
            </w:drawing>
          </w:r>
        </w:p>
        <w:p w14:paraId="5C75B8CB" w14:textId="77777777" w:rsidR="000C6A53" w:rsidRDefault="000C6A53" w:rsidP="00AA1F2F">
          <w:pPr>
            <w:tabs>
              <w:tab w:val="left" w:pos="1134"/>
            </w:tabs>
            <w:snapToGrid w:val="0"/>
            <w:spacing w:before="113"/>
            <w:jc w:val="center"/>
            <w:rPr>
              <w:rFonts w:ascii="Arial" w:hAnsi="Arial"/>
              <w:i/>
              <w:iCs/>
              <w:sz w:val="18"/>
              <w:szCs w:val="18"/>
            </w:rPr>
          </w:pPr>
          <w:r w:rsidRPr="00AA1F2F">
            <w:rPr>
              <w:rFonts w:ascii="Arial" w:hAnsi="Arial"/>
              <w:sz w:val="16"/>
              <w:szCs w:val="22"/>
            </w:rPr>
            <w:t>Direzione Sanità Digitale</w:t>
          </w:r>
          <w:r>
            <w:rPr>
              <w:rFonts w:ascii="Arial" w:hAnsi="Arial"/>
              <w:sz w:val="22"/>
              <w:szCs w:val="22"/>
            </w:rPr>
            <w:br/>
          </w:r>
          <w:r w:rsidRPr="008363A0">
            <w:rPr>
              <w:rFonts w:ascii="Arial" w:hAnsi="Arial"/>
              <w:i/>
              <w:iCs/>
              <w:sz w:val="16"/>
              <w:szCs w:val="18"/>
            </w:rPr>
            <w:t>Patrimonio informativo</w:t>
          </w:r>
        </w:p>
      </w:tc>
      <w:tc>
        <w:tcPr>
          <w:tcW w:w="3075" w:type="pct"/>
          <w:tcBorders>
            <w:top w:val="single" w:sz="8" w:space="0" w:color="000000"/>
            <w:left w:val="single" w:sz="4" w:space="0" w:color="000000"/>
            <w:bottom w:val="single" w:sz="8" w:space="0" w:color="000000"/>
          </w:tcBorders>
          <w:vAlign w:val="center"/>
        </w:tcPr>
        <w:p w14:paraId="5566DC6F" w14:textId="77777777" w:rsidR="009B2C3C" w:rsidRPr="009B2C3C" w:rsidRDefault="009B2C3C" w:rsidP="009B2C3C">
          <w:pPr>
            <w:pStyle w:val="Titolo"/>
            <w:rPr>
              <w:caps/>
              <w:sz w:val="24"/>
              <w:szCs w:val="18"/>
            </w:rPr>
          </w:pPr>
          <w:r w:rsidRPr="009B2C3C">
            <w:rPr>
              <w:caps/>
              <w:sz w:val="24"/>
              <w:szCs w:val="18"/>
            </w:rPr>
            <w:t>FLUSSO INFORMATIVO REGIONALE DELLE</w:t>
          </w:r>
        </w:p>
        <w:p w14:paraId="6623744D" w14:textId="77777777" w:rsidR="009B2C3C" w:rsidRPr="009B2C3C" w:rsidRDefault="009B2C3C" w:rsidP="009B2C3C">
          <w:pPr>
            <w:pStyle w:val="Titolo"/>
            <w:rPr>
              <w:caps/>
              <w:sz w:val="24"/>
              <w:szCs w:val="18"/>
            </w:rPr>
          </w:pPr>
          <w:r w:rsidRPr="009B2C3C">
            <w:rPr>
              <w:caps/>
              <w:sz w:val="24"/>
              <w:szCs w:val="18"/>
            </w:rPr>
            <w:t>PRESTAZIONI RESIDENZIALI E SEMIRESIDENZIALI</w:t>
          </w:r>
        </w:p>
        <w:p w14:paraId="2B3F1E1C" w14:textId="79318FFA" w:rsidR="000C6A53" w:rsidRPr="009B2C3C" w:rsidRDefault="009B2C3C" w:rsidP="009B2C3C">
          <w:pPr>
            <w:pStyle w:val="Titolo"/>
            <w:rPr>
              <w:caps/>
              <w:sz w:val="24"/>
              <w:szCs w:val="18"/>
            </w:rPr>
          </w:pPr>
          <w:r w:rsidRPr="009B2C3C">
            <w:rPr>
              <w:caps/>
              <w:sz w:val="24"/>
              <w:szCs w:val="18"/>
            </w:rPr>
            <w:t>RIABILITATIVE TERRITORIALI</w:t>
          </w:r>
          <w:r w:rsidR="000C6A53" w:rsidRPr="009B2C3C">
            <w:rPr>
              <w:caps/>
              <w:sz w:val="24"/>
              <w:szCs w:val="18"/>
            </w:rPr>
            <w:br/>
          </w:r>
        </w:p>
        <w:p w14:paraId="2F72F443" w14:textId="121467FB" w:rsidR="000C6A53" w:rsidRDefault="002E25CB" w:rsidP="00AA1F2F">
          <w:pPr>
            <w:pStyle w:val="Titolo"/>
          </w:pPr>
          <w:r w:rsidRPr="00BD1438">
            <w:rPr>
              <w:caps/>
              <w:sz w:val="24"/>
            </w:rPr>
            <w:fldChar w:fldCharType="begin"/>
          </w:r>
          <w:r w:rsidRPr="00BD1438">
            <w:rPr>
              <w:caps/>
              <w:sz w:val="24"/>
            </w:rPr>
            <w:instrText xml:space="preserve"> TITLE </w:instrText>
          </w:r>
          <w:r w:rsidRPr="00BD1438">
            <w:rPr>
              <w:caps/>
              <w:sz w:val="24"/>
            </w:rPr>
            <w:fldChar w:fldCharType="separate"/>
          </w:r>
          <w:r>
            <w:rPr>
              <w:caps/>
              <w:sz w:val="24"/>
            </w:rPr>
            <w:t>SIAR: Specifica dei requisiti del sistema - Schemi XML/XSD</w:t>
          </w:r>
          <w:r w:rsidRPr="00BD1438">
            <w:rPr>
              <w:caps/>
              <w:sz w:val="24"/>
            </w:rPr>
            <w:fldChar w:fldCharType="end"/>
          </w:r>
        </w:p>
      </w:tc>
      <w:tc>
        <w:tcPr>
          <w:tcW w:w="812" w:type="pct"/>
          <w:tcBorders>
            <w:top w:val="single" w:sz="8" w:space="0" w:color="000000"/>
            <w:left w:val="single" w:sz="4" w:space="0" w:color="000000"/>
            <w:bottom w:val="single" w:sz="8" w:space="0" w:color="000000"/>
            <w:right w:val="single" w:sz="8" w:space="0" w:color="000000"/>
          </w:tcBorders>
          <w:vAlign w:val="center"/>
        </w:tcPr>
        <w:p w14:paraId="596CDF96" w14:textId="52BE9E56" w:rsidR="002E25CB" w:rsidRPr="00BD1438" w:rsidRDefault="002E25CB" w:rsidP="002E25CB">
          <w:pPr>
            <w:snapToGrid w:val="0"/>
            <w:spacing w:before="80"/>
            <w:jc w:val="center"/>
          </w:pPr>
          <w:r>
            <w:t>SIAR</w:t>
          </w:r>
          <w:r w:rsidRPr="00BD1438">
            <w:br/>
            <w:t>-</w:t>
          </w:r>
          <w:r w:rsidRPr="00BD1438">
            <w:br/>
            <w:t>XML/XSD</w:t>
          </w:r>
          <w:r w:rsidRPr="00BD1438">
            <w:br/>
          </w:r>
          <w:r w:rsidRPr="00376006">
            <w:t>V0</w:t>
          </w:r>
          <w:r w:rsidR="00E94848">
            <w:t>1</w:t>
          </w:r>
        </w:p>
        <w:p w14:paraId="7F3E30F2" w14:textId="77777777" w:rsidR="000C6A53" w:rsidRDefault="000C6A53" w:rsidP="00AA1F2F">
          <w:pPr>
            <w:snapToGrid w:val="0"/>
            <w:spacing w:before="80"/>
            <w:jc w:val="center"/>
          </w:pPr>
        </w:p>
        <w:p w14:paraId="0FE8B3BF" w14:textId="77777777" w:rsidR="000C6A53" w:rsidRDefault="000C6A53" w:rsidP="00AA1F2F">
          <w:pPr>
            <w:tabs>
              <w:tab w:val="left" w:pos="1134"/>
            </w:tabs>
            <w:jc w:val="center"/>
          </w:pPr>
          <w:r>
            <w:t xml:space="preserve">Pag. </w:t>
          </w:r>
          <w:r>
            <w:rPr>
              <w:b/>
            </w:rPr>
            <w:fldChar w:fldCharType="begin"/>
          </w:r>
          <w:r>
            <w:rPr>
              <w:b/>
            </w:rPr>
            <w:instrText>PAGE  \* Arabic  \* MERGEFORMAT</w:instrText>
          </w:r>
          <w:r>
            <w:rPr>
              <w:b/>
            </w:rPr>
            <w:fldChar w:fldCharType="separate"/>
          </w:r>
          <w:r>
            <w:rPr>
              <w:b/>
              <w:noProof/>
            </w:rPr>
            <w:t>38</w:t>
          </w:r>
          <w:r>
            <w:rPr>
              <w:b/>
            </w:rPr>
            <w:fldChar w:fldCharType="end"/>
          </w:r>
          <w:r>
            <w:t xml:space="preserve"> di </w:t>
          </w:r>
          <w:r>
            <w:rPr>
              <w:b/>
            </w:rPr>
            <w:fldChar w:fldCharType="begin"/>
          </w:r>
          <w:r>
            <w:rPr>
              <w:b/>
            </w:rPr>
            <w:instrText>NUMPAGES  \* Arabic  \* MERGEFORMAT</w:instrText>
          </w:r>
          <w:r>
            <w:rPr>
              <w:b/>
            </w:rPr>
            <w:fldChar w:fldCharType="separate"/>
          </w:r>
          <w:r>
            <w:rPr>
              <w:b/>
              <w:noProof/>
            </w:rPr>
            <w:t>105</w:t>
          </w:r>
          <w:r>
            <w:rPr>
              <w:b/>
            </w:rPr>
            <w:fldChar w:fldCharType="end"/>
          </w:r>
        </w:p>
      </w:tc>
    </w:tr>
  </w:tbl>
  <w:p w14:paraId="718BCCB7" w14:textId="77777777" w:rsidR="000C6A53" w:rsidRPr="005D3D63" w:rsidRDefault="000C6A53" w:rsidP="00D0164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top w:w="70" w:type="dxa"/>
        <w:left w:w="70" w:type="dxa"/>
        <w:bottom w:w="70" w:type="dxa"/>
        <w:right w:w="70" w:type="dxa"/>
      </w:tblCellMar>
      <w:tblLook w:val="0000" w:firstRow="0" w:lastRow="0" w:firstColumn="0" w:lastColumn="0" w:noHBand="0" w:noVBand="0"/>
    </w:tblPr>
    <w:tblGrid>
      <w:gridCol w:w="2007"/>
      <w:gridCol w:w="5539"/>
      <w:gridCol w:w="1461"/>
    </w:tblGrid>
    <w:tr w:rsidR="000C6A53" w14:paraId="30F189A2" w14:textId="77777777" w:rsidTr="00F05060">
      <w:tc>
        <w:tcPr>
          <w:tcW w:w="1114" w:type="pct"/>
          <w:tcBorders>
            <w:top w:val="single" w:sz="8" w:space="0" w:color="000000"/>
            <w:left w:val="single" w:sz="8" w:space="0" w:color="000000"/>
            <w:bottom w:val="single" w:sz="8" w:space="0" w:color="000000"/>
          </w:tcBorders>
          <w:vAlign w:val="center"/>
        </w:tcPr>
        <w:p w14:paraId="06019892" w14:textId="77777777" w:rsidR="000C6A53" w:rsidRDefault="000C6A53" w:rsidP="00AA1F2F">
          <w:pPr>
            <w:tabs>
              <w:tab w:val="left" w:pos="1134"/>
            </w:tabs>
            <w:snapToGrid w:val="0"/>
            <w:jc w:val="center"/>
            <w:rPr>
              <w:rFonts w:ascii="Arial" w:hAnsi="Arial"/>
              <w:sz w:val="22"/>
              <w:szCs w:val="22"/>
            </w:rPr>
          </w:pPr>
          <w:r>
            <w:rPr>
              <w:rFonts w:ascii="Arial" w:hAnsi="Arial"/>
              <w:noProof/>
              <w:sz w:val="22"/>
              <w:szCs w:val="22"/>
              <w:lang w:eastAsia="it-IT"/>
            </w:rPr>
            <w:drawing>
              <wp:inline distT="0" distB="0" distL="0" distR="0" wp14:anchorId="59559B22" wp14:editId="442D3E32">
                <wp:extent cx="1152525" cy="373195"/>
                <wp:effectExtent l="0" t="0" r="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2020_RGB_trasparente.png"/>
                        <pic:cNvPicPr/>
                      </pic:nvPicPr>
                      <pic:blipFill>
                        <a:blip r:embed="rId1">
                          <a:extLst>
                            <a:ext uri="{28A0092B-C50C-407E-A947-70E740481C1C}">
                              <a14:useLocalDpi xmlns:a14="http://schemas.microsoft.com/office/drawing/2010/main" val="0"/>
                            </a:ext>
                          </a:extLst>
                        </a:blip>
                        <a:stretch>
                          <a:fillRect/>
                        </a:stretch>
                      </pic:blipFill>
                      <pic:spPr>
                        <a:xfrm>
                          <a:off x="0" y="0"/>
                          <a:ext cx="1345997" cy="435843"/>
                        </a:xfrm>
                        <a:prstGeom prst="rect">
                          <a:avLst/>
                        </a:prstGeom>
                      </pic:spPr>
                    </pic:pic>
                  </a:graphicData>
                </a:graphic>
              </wp:inline>
            </w:drawing>
          </w:r>
        </w:p>
        <w:p w14:paraId="0646D0A4" w14:textId="77777777" w:rsidR="000C6A53" w:rsidRDefault="000C6A53" w:rsidP="00AA1F2F">
          <w:pPr>
            <w:tabs>
              <w:tab w:val="left" w:pos="1134"/>
            </w:tabs>
            <w:snapToGrid w:val="0"/>
            <w:spacing w:before="113"/>
            <w:jc w:val="center"/>
            <w:rPr>
              <w:rFonts w:ascii="Arial" w:hAnsi="Arial"/>
              <w:i/>
              <w:iCs/>
              <w:sz w:val="18"/>
              <w:szCs w:val="18"/>
            </w:rPr>
          </w:pPr>
          <w:r w:rsidRPr="00AA1F2F">
            <w:rPr>
              <w:rFonts w:ascii="Arial" w:hAnsi="Arial"/>
              <w:sz w:val="16"/>
              <w:szCs w:val="22"/>
            </w:rPr>
            <w:t>Direzione Sanità Digitale</w:t>
          </w:r>
          <w:r>
            <w:rPr>
              <w:rFonts w:ascii="Arial" w:hAnsi="Arial"/>
              <w:sz w:val="22"/>
              <w:szCs w:val="22"/>
            </w:rPr>
            <w:br/>
          </w:r>
          <w:r w:rsidRPr="008363A0">
            <w:rPr>
              <w:rFonts w:ascii="Arial" w:hAnsi="Arial"/>
              <w:i/>
              <w:iCs/>
              <w:sz w:val="16"/>
              <w:szCs w:val="18"/>
            </w:rPr>
            <w:t>Patrimonio informativo</w:t>
          </w:r>
        </w:p>
      </w:tc>
      <w:tc>
        <w:tcPr>
          <w:tcW w:w="3075" w:type="pct"/>
          <w:tcBorders>
            <w:top w:val="single" w:sz="8" w:space="0" w:color="000000"/>
            <w:left w:val="single" w:sz="4" w:space="0" w:color="000000"/>
            <w:bottom w:val="single" w:sz="8" w:space="0" w:color="000000"/>
          </w:tcBorders>
          <w:vAlign w:val="center"/>
        </w:tcPr>
        <w:p w14:paraId="0FDA94DD" w14:textId="77777777" w:rsidR="001C71F5" w:rsidRPr="009B2C3C" w:rsidRDefault="001C71F5" w:rsidP="001C71F5">
          <w:pPr>
            <w:pStyle w:val="Titolo"/>
            <w:rPr>
              <w:caps/>
              <w:sz w:val="24"/>
              <w:szCs w:val="18"/>
            </w:rPr>
          </w:pPr>
          <w:r w:rsidRPr="009B2C3C">
            <w:rPr>
              <w:caps/>
              <w:sz w:val="24"/>
              <w:szCs w:val="18"/>
            </w:rPr>
            <w:t>FLUSSO INFORMATIVO REGIONALE DELLE</w:t>
          </w:r>
        </w:p>
        <w:p w14:paraId="4F8DA858" w14:textId="77777777" w:rsidR="001C71F5" w:rsidRPr="009B2C3C" w:rsidRDefault="001C71F5" w:rsidP="001C71F5">
          <w:pPr>
            <w:pStyle w:val="Titolo"/>
            <w:rPr>
              <w:caps/>
              <w:sz w:val="24"/>
              <w:szCs w:val="18"/>
            </w:rPr>
          </w:pPr>
          <w:r w:rsidRPr="009B2C3C">
            <w:rPr>
              <w:caps/>
              <w:sz w:val="24"/>
              <w:szCs w:val="18"/>
            </w:rPr>
            <w:t>PRESTAZIONI RESIDENZIALI E SEMIRESIDENZIALI</w:t>
          </w:r>
        </w:p>
        <w:p w14:paraId="08800B71" w14:textId="77777777" w:rsidR="001C71F5" w:rsidRPr="009B2C3C" w:rsidRDefault="001C71F5" w:rsidP="001C71F5">
          <w:pPr>
            <w:pStyle w:val="Titolo"/>
            <w:rPr>
              <w:caps/>
              <w:sz w:val="24"/>
              <w:szCs w:val="18"/>
            </w:rPr>
          </w:pPr>
          <w:r w:rsidRPr="009B2C3C">
            <w:rPr>
              <w:caps/>
              <w:sz w:val="24"/>
              <w:szCs w:val="18"/>
            </w:rPr>
            <w:t>RIABILITATIVE TERRITORIALI</w:t>
          </w:r>
          <w:r w:rsidRPr="009B2C3C">
            <w:rPr>
              <w:caps/>
              <w:sz w:val="24"/>
              <w:szCs w:val="18"/>
            </w:rPr>
            <w:br/>
          </w:r>
        </w:p>
        <w:p w14:paraId="64055480" w14:textId="3343AEDD" w:rsidR="000C6A53" w:rsidRDefault="001C71F5" w:rsidP="001C71F5">
          <w:pPr>
            <w:pStyle w:val="Titolo"/>
          </w:pPr>
          <w:r w:rsidRPr="00BD1438">
            <w:rPr>
              <w:caps/>
              <w:sz w:val="24"/>
            </w:rPr>
            <w:fldChar w:fldCharType="begin"/>
          </w:r>
          <w:r w:rsidRPr="00BD1438">
            <w:rPr>
              <w:caps/>
              <w:sz w:val="24"/>
            </w:rPr>
            <w:instrText xml:space="preserve"> TITLE </w:instrText>
          </w:r>
          <w:r w:rsidRPr="00BD1438">
            <w:rPr>
              <w:caps/>
              <w:sz w:val="24"/>
            </w:rPr>
            <w:fldChar w:fldCharType="separate"/>
          </w:r>
          <w:r>
            <w:rPr>
              <w:caps/>
              <w:sz w:val="24"/>
            </w:rPr>
            <w:t>SIAR: Specifica dei requisiti del sistema - Schemi XML/XSD</w:t>
          </w:r>
          <w:r w:rsidRPr="00BD1438">
            <w:rPr>
              <w:caps/>
              <w:sz w:val="24"/>
            </w:rPr>
            <w:fldChar w:fldCharType="end"/>
          </w:r>
        </w:p>
      </w:tc>
      <w:tc>
        <w:tcPr>
          <w:tcW w:w="811" w:type="pct"/>
          <w:tcBorders>
            <w:top w:val="single" w:sz="8" w:space="0" w:color="000000"/>
            <w:left w:val="single" w:sz="4" w:space="0" w:color="000000"/>
            <w:bottom w:val="single" w:sz="8" w:space="0" w:color="000000"/>
            <w:right w:val="single" w:sz="8" w:space="0" w:color="000000"/>
          </w:tcBorders>
          <w:vAlign w:val="center"/>
        </w:tcPr>
        <w:p w14:paraId="65742868" w14:textId="077B65F7" w:rsidR="001C71F5" w:rsidRPr="00BD1438" w:rsidRDefault="001C71F5" w:rsidP="001C71F5">
          <w:pPr>
            <w:snapToGrid w:val="0"/>
            <w:spacing w:before="80"/>
            <w:jc w:val="center"/>
          </w:pPr>
          <w:r>
            <w:t>SIAR</w:t>
          </w:r>
          <w:r w:rsidRPr="00BD1438">
            <w:br/>
            <w:t>-</w:t>
          </w:r>
          <w:r w:rsidRPr="00BD1438">
            <w:br/>
            <w:t>XML/XSD</w:t>
          </w:r>
          <w:r w:rsidRPr="00BD1438">
            <w:br/>
          </w:r>
          <w:r w:rsidRPr="00376006">
            <w:t>V0</w:t>
          </w:r>
          <w:r w:rsidR="00E94848">
            <w:t>1</w:t>
          </w:r>
        </w:p>
        <w:p w14:paraId="5B78A7C2" w14:textId="77777777" w:rsidR="000C6A53" w:rsidRDefault="000C6A53" w:rsidP="00AA1F2F">
          <w:pPr>
            <w:snapToGrid w:val="0"/>
            <w:spacing w:before="80"/>
            <w:jc w:val="center"/>
          </w:pPr>
        </w:p>
        <w:p w14:paraId="3EC89B10" w14:textId="77777777" w:rsidR="000C6A53" w:rsidRDefault="000C6A53" w:rsidP="00AA1F2F">
          <w:pPr>
            <w:tabs>
              <w:tab w:val="left" w:pos="1134"/>
            </w:tabs>
            <w:jc w:val="center"/>
          </w:pPr>
          <w:r>
            <w:t xml:space="preserve">Pag. </w:t>
          </w:r>
          <w:r>
            <w:rPr>
              <w:b/>
            </w:rPr>
            <w:fldChar w:fldCharType="begin"/>
          </w:r>
          <w:r>
            <w:rPr>
              <w:b/>
            </w:rPr>
            <w:instrText>PAGE  \* Arabic  \* MERGEFORMAT</w:instrText>
          </w:r>
          <w:r>
            <w:rPr>
              <w:b/>
            </w:rPr>
            <w:fldChar w:fldCharType="separate"/>
          </w:r>
          <w:r>
            <w:rPr>
              <w:b/>
              <w:noProof/>
            </w:rPr>
            <w:t>39</w:t>
          </w:r>
          <w:r>
            <w:rPr>
              <w:b/>
            </w:rPr>
            <w:fldChar w:fldCharType="end"/>
          </w:r>
          <w:r>
            <w:t xml:space="preserve"> a </w:t>
          </w:r>
          <w:r>
            <w:rPr>
              <w:b/>
            </w:rPr>
            <w:fldChar w:fldCharType="begin"/>
          </w:r>
          <w:r>
            <w:rPr>
              <w:b/>
            </w:rPr>
            <w:instrText>NUMPAGES  \* Arabic  \* MERGEFORMAT</w:instrText>
          </w:r>
          <w:r>
            <w:rPr>
              <w:b/>
            </w:rPr>
            <w:fldChar w:fldCharType="separate"/>
          </w:r>
          <w:r>
            <w:rPr>
              <w:b/>
              <w:noProof/>
            </w:rPr>
            <w:t>105</w:t>
          </w:r>
          <w:r>
            <w:rPr>
              <w:b/>
            </w:rPr>
            <w:fldChar w:fldCharType="end"/>
          </w:r>
        </w:p>
      </w:tc>
    </w:tr>
  </w:tbl>
  <w:p w14:paraId="3D39D701" w14:textId="77777777" w:rsidR="000C6A53" w:rsidRPr="005D3D63" w:rsidRDefault="000C6A53" w:rsidP="005D3D6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70" w:type="dxa"/>
        <w:left w:w="70" w:type="dxa"/>
        <w:bottom w:w="70" w:type="dxa"/>
        <w:right w:w="70" w:type="dxa"/>
      </w:tblCellMar>
      <w:tblLook w:val="0000" w:firstRow="0" w:lastRow="0" w:firstColumn="0" w:lastColumn="0" w:noHBand="0" w:noVBand="0"/>
    </w:tblPr>
    <w:tblGrid>
      <w:gridCol w:w="2007"/>
      <w:gridCol w:w="5539"/>
      <w:gridCol w:w="1461"/>
    </w:tblGrid>
    <w:tr w:rsidR="000C6A53" w:rsidRPr="00BD1438" w14:paraId="6A008E91" w14:textId="77777777" w:rsidTr="001514E8">
      <w:trPr>
        <w:jc w:val="center"/>
      </w:trPr>
      <w:tc>
        <w:tcPr>
          <w:tcW w:w="1114" w:type="pct"/>
          <w:tcBorders>
            <w:top w:val="single" w:sz="8" w:space="0" w:color="000000"/>
            <w:left w:val="single" w:sz="8" w:space="0" w:color="000000"/>
            <w:bottom w:val="single" w:sz="8" w:space="0" w:color="000000"/>
          </w:tcBorders>
          <w:vAlign w:val="center"/>
        </w:tcPr>
        <w:p w14:paraId="22574D2A" w14:textId="77777777" w:rsidR="000C6A53" w:rsidRPr="00BD1438" w:rsidRDefault="000C6A53" w:rsidP="00D01641">
          <w:pPr>
            <w:tabs>
              <w:tab w:val="left" w:pos="1134"/>
            </w:tabs>
            <w:snapToGrid w:val="0"/>
            <w:jc w:val="center"/>
            <w:rPr>
              <w:rFonts w:ascii="Arial" w:hAnsi="Arial"/>
              <w:sz w:val="22"/>
              <w:szCs w:val="22"/>
            </w:rPr>
          </w:pPr>
          <w:r w:rsidRPr="00BD1438">
            <w:rPr>
              <w:rFonts w:ascii="Arial" w:hAnsi="Arial"/>
              <w:noProof/>
              <w:sz w:val="22"/>
              <w:szCs w:val="22"/>
              <w:lang w:eastAsia="it-IT"/>
            </w:rPr>
            <w:drawing>
              <wp:inline distT="0" distB="0" distL="0" distR="0" wp14:anchorId="16B7CBA6" wp14:editId="240C5DB9">
                <wp:extent cx="1152525" cy="373195"/>
                <wp:effectExtent l="0" t="0" r="0" b="825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_2020_RGB_trasparente.png"/>
                        <pic:cNvPicPr/>
                      </pic:nvPicPr>
                      <pic:blipFill>
                        <a:blip r:embed="rId1">
                          <a:extLst>
                            <a:ext uri="{28A0092B-C50C-407E-A947-70E740481C1C}">
                              <a14:useLocalDpi xmlns:a14="http://schemas.microsoft.com/office/drawing/2010/main" val="0"/>
                            </a:ext>
                          </a:extLst>
                        </a:blip>
                        <a:stretch>
                          <a:fillRect/>
                        </a:stretch>
                      </pic:blipFill>
                      <pic:spPr>
                        <a:xfrm>
                          <a:off x="0" y="0"/>
                          <a:ext cx="1345997" cy="435843"/>
                        </a:xfrm>
                        <a:prstGeom prst="rect">
                          <a:avLst/>
                        </a:prstGeom>
                      </pic:spPr>
                    </pic:pic>
                  </a:graphicData>
                </a:graphic>
              </wp:inline>
            </w:drawing>
          </w:r>
        </w:p>
        <w:p w14:paraId="0A38175B" w14:textId="77777777" w:rsidR="000C6A53" w:rsidRPr="00BD1438" w:rsidRDefault="000C6A53" w:rsidP="00D01641">
          <w:pPr>
            <w:tabs>
              <w:tab w:val="left" w:pos="1134"/>
            </w:tabs>
            <w:snapToGrid w:val="0"/>
            <w:spacing w:before="113"/>
            <w:jc w:val="center"/>
            <w:rPr>
              <w:rFonts w:ascii="Arial" w:hAnsi="Arial"/>
              <w:i/>
              <w:iCs/>
              <w:sz w:val="18"/>
              <w:szCs w:val="18"/>
            </w:rPr>
          </w:pPr>
          <w:r w:rsidRPr="00BD1438">
            <w:rPr>
              <w:rFonts w:ascii="Arial" w:hAnsi="Arial"/>
              <w:sz w:val="16"/>
              <w:szCs w:val="22"/>
            </w:rPr>
            <w:t>Direzione Sanità Digitale</w:t>
          </w:r>
          <w:r w:rsidRPr="00BD1438">
            <w:rPr>
              <w:rFonts w:ascii="Arial" w:hAnsi="Arial"/>
              <w:sz w:val="22"/>
              <w:szCs w:val="22"/>
            </w:rPr>
            <w:br/>
          </w:r>
          <w:r w:rsidRPr="00BD1438">
            <w:rPr>
              <w:rFonts w:ascii="Arial" w:hAnsi="Arial"/>
              <w:i/>
              <w:iCs/>
              <w:sz w:val="16"/>
              <w:szCs w:val="18"/>
            </w:rPr>
            <w:t>Patrimonio informativo</w:t>
          </w:r>
        </w:p>
      </w:tc>
      <w:tc>
        <w:tcPr>
          <w:tcW w:w="3075" w:type="pct"/>
          <w:tcBorders>
            <w:top w:val="single" w:sz="8" w:space="0" w:color="000000"/>
            <w:left w:val="single" w:sz="4" w:space="0" w:color="000000"/>
            <w:bottom w:val="single" w:sz="8" w:space="0" w:color="000000"/>
          </w:tcBorders>
          <w:vAlign w:val="center"/>
        </w:tcPr>
        <w:p w14:paraId="6050BCAF" w14:textId="77777777" w:rsidR="00376006" w:rsidRPr="0014649C" w:rsidRDefault="00376006" w:rsidP="00376006">
          <w:pPr>
            <w:pStyle w:val="Titolo"/>
            <w:rPr>
              <w:caps/>
              <w:sz w:val="24"/>
              <w:szCs w:val="18"/>
            </w:rPr>
          </w:pPr>
          <w:r w:rsidRPr="0014649C">
            <w:rPr>
              <w:caps/>
              <w:sz w:val="24"/>
              <w:szCs w:val="18"/>
            </w:rPr>
            <w:t>FLUSSO INFORMATIVO REGIONALE DELLE</w:t>
          </w:r>
        </w:p>
        <w:p w14:paraId="146367CF" w14:textId="77777777" w:rsidR="00376006" w:rsidRPr="0014649C" w:rsidRDefault="00376006" w:rsidP="00376006">
          <w:pPr>
            <w:pStyle w:val="Titolo"/>
            <w:rPr>
              <w:caps/>
              <w:sz w:val="24"/>
              <w:szCs w:val="18"/>
            </w:rPr>
          </w:pPr>
          <w:r w:rsidRPr="0014649C">
            <w:rPr>
              <w:caps/>
              <w:sz w:val="24"/>
              <w:szCs w:val="18"/>
            </w:rPr>
            <w:t>PRESTAZIONI RESIDENZIALI E SEMIRESIDENZIALI</w:t>
          </w:r>
        </w:p>
        <w:p w14:paraId="24E4C265" w14:textId="449228B2" w:rsidR="000C6A53" w:rsidRPr="00BD1438" w:rsidRDefault="00376006" w:rsidP="00376006">
          <w:pPr>
            <w:pStyle w:val="Titolo"/>
            <w:rPr>
              <w:caps/>
              <w:sz w:val="28"/>
            </w:rPr>
          </w:pPr>
          <w:r w:rsidRPr="0014649C">
            <w:rPr>
              <w:caps/>
              <w:sz w:val="24"/>
              <w:szCs w:val="18"/>
            </w:rPr>
            <w:t>RIABILITATIVE TERRITORIALI</w:t>
          </w:r>
          <w:r w:rsidR="000C6A53" w:rsidRPr="00BD1438">
            <w:rPr>
              <w:caps/>
              <w:sz w:val="28"/>
            </w:rPr>
            <w:br/>
          </w:r>
        </w:p>
        <w:p w14:paraId="77026957" w14:textId="5972322F" w:rsidR="000C6A53" w:rsidRPr="00BD1438" w:rsidRDefault="000C6A53" w:rsidP="00D01641">
          <w:pPr>
            <w:pStyle w:val="Titolo"/>
          </w:pPr>
          <w:r w:rsidRPr="00BD1438">
            <w:rPr>
              <w:caps/>
              <w:sz w:val="24"/>
            </w:rPr>
            <w:fldChar w:fldCharType="begin"/>
          </w:r>
          <w:r w:rsidRPr="00BD1438">
            <w:rPr>
              <w:caps/>
              <w:sz w:val="24"/>
            </w:rPr>
            <w:instrText xml:space="preserve"> TITLE </w:instrText>
          </w:r>
          <w:r w:rsidRPr="00BD1438">
            <w:rPr>
              <w:caps/>
              <w:sz w:val="24"/>
            </w:rPr>
            <w:fldChar w:fldCharType="separate"/>
          </w:r>
          <w:r w:rsidR="003D1080">
            <w:rPr>
              <w:caps/>
              <w:sz w:val="24"/>
            </w:rPr>
            <w:t>SIA</w:t>
          </w:r>
          <w:r w:rsidR="00376006">
            <w:rPr>
              <w:caps/>
              <w:sz w:val="24"/>
            </w:rPr>
            <w:t>R</w:t>
          </w:r>
          <w:r w:rsidR="003D1080">
            <w:rPr>
              <w:caps/>
              <w:sz w:val="24"/>
            </w:rPr>
            <w:t>: Specifica dei requisiti del sistema - Schemi XML/XSD</w:t>
          </w:r>
          <w:r w:rsidRPr="00BD1438">
            <w:rPr>
              <w:caps/>
              <w:sz w:val="24"/>
            </w:rPr>
            <w:fldChar w:fldCharType="end"/>
          </w:r>
        </w:p>
      </w:tc>
      <w:tc>
        <w:tcPr>
          <w:tcW w:w="812" w:type="pct"/>
          <w:tcBorders>
            <w:top w:val="single" w:sz="8" w:space="0" w:color="000000"/>
            <w:left w:val="single" w:sz="4" w:space="0" w:color="000000"/>
            <w:bottom w:val="single" w:sz="8" w:space="0" w:color="000000"/>
            <w:right w:val="single" w:sz="8" w:space="0" w:color="000000"/>
          </w:tcBorders>
          <w:vAlign w:val="center"/>
        </w:tcPr>
        <w:p w14:paraId="329027D7" w14:textId="5BB8F7ED" w:rsidR="000C6A53" w:rsidRPr="00BD1438" w:rsidRDefault="00376006" w:rsidP="00D01641">
          <w:pPr>
            <w:snapToGrid w:val="0"/>
            <w:spacing w:before="80"/>
            <w:jc w:val="center"/>
          </w:pPr>
          <w:r>
            <w:t>SIAR</w:t>
          </w:r>
          <w:r w:rsidR="000C6A53" w:rsidRPr="00BD1438">
            <w:br/>
            <w:t>-</w:t>
          </w:r>
          <w:r w:rsidR="000C6A53" w:rsidRPr="00BD1438">
            <w:br/>
            <w:t>XML/XSD</w:t>
          </w:r>
          <w:r w:rsidR="000C6A53" w:rsidRPr="00BD1438">
            <w:br/>
          </w:r>
          <w:r w:rsidR="000C6A53" w:rsidRPr="00376006">
            <w:t>V</w:t>
          </w:r>
          <w:r w:rsidRPr="00376006">
            <w:t>0</w:t>
          </w:r>
          <w:r w:rsidR="00E94848">
            <w:t>1</w:t>
          </w:r>
        </w:p>
        <w:p w14:paraId="5F55390C" w14:textId="77777777" w:rsidR="000C6A53" w:rsidRPr="00BD1438" w:rsidRDefault="000C6A53" w:rsidP="00D01641">
          <w:pPr>
            <w:snapToGrid w:val="0"/>
            <w:spacing w:before="80"/>
            <w:jc w:val="center"/>
          </w:pPr>
        </w:p>
        <w:p w14:paraId="637A684F" w14:textId="77777777" w:rsidR="000C6A53" w:rsidRPr="00BD1438" w:rsidRDefault="000C6A53" w:rsidP="00D01641">
          <w:pPr>
            <w:tabs>
              <w:tab w:val="left" w:pos="1134"/>
            </w:tabs>
            <w:jc w:val="center"/>
          </w:pPr>
          <w:r w:rsidRPr="00BD1438">
            <w:t xml:space="preserve">Pag. </w:t>
          </w:r>
          <w:r w:rsidRPr="00BD1438">
            <w:rPr>
              <w:b/>
            </w:rPr>
            <w:fldChar w:fldCharType="begin"/>
          </w:r>
          <w:r w:rsidRPr="00BD1438">
            <w:rPr>
              <w:b/>
            </w:rPr>
            <w:instrText>PAGE  \* Arabic  \* MERGEFORMAT</w:instrText>
          </w:r>
          <w:r w:rsidRPr="00BD1438">
            <w:rPr>
              <w:b/>
            </w:rPr>
            <w:fldChar w:fldCharType="separate"/>
          </w:r>
          <w:r w:rsidRPr="00BD1438">
            <w:rPr>
              <w:b/>
              <w:noProof/>
            </w:rPr>
            <w:t>1</w:t>
          </w:r>
          <w:r w:rsidRPr="00BD1438">
            <w:rPr>
              <w:b/>
            </w:rPr>
            <w:fldChar w:fldCharType="end"/>
          </w:r>
          <w:r w:rsidRPr="00BD1438">
            <w:t xml:space="preserve"> di </w:t>
          </w:r>
          <w:r w:rsidRPr="00BD1438">
            <w:rPr>
              <w:b/>
            </w:rPr>
            <w:fldChar w:fldCharType="begin"/>
          </w:r>
          <w:r w:rsidRPr="00BD1438">
            <w:rPr>
              <w:b/>
            </w:rPr>
            <w:instrText>NUMPAGES  \* Arabic  \* MERGEFORMAT</w:instrText>
          </w:r>
          <w:r w:rsidRPr="00BD1438">
            <w:rPr>
              <w:b/>
            </w:rPr>
            <w:fldChar w:fldCharType="separate"/>
          </w:r>
          <w:r w:rsidRPr="00BD1438">
            <w:rPr>
              <w:b/>
              <w:noProof/>
            </w:rPr>
            <w:t>105</w:t>
          </w:r>
          <w:r w:rsidRPr="00BD1438">
            <w:rPr>
              <w:b/>
            </w:rPr>
            <w:fldChar w:fldCharType="end"/>
          </w:r>
        </w:p>
      </w:tc>
    </w:tr>
  </w:tbl>
  <w:p w14:paraId="326A31C9" w14:textId="77777777" w:rsidR="000C6A53" w:rsidRPr="00BD1438" w:rsidRDefault="000C6A53" w:rsidP="00D016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Titolo1"/>
      <w:lvlText w:val="%1."/>
      <w:lvlJc w:val="left"/>
      <w:pPr>
        <w:tabs>
          <w:tab w:val="num" w:pos="0"/>
        </w:tabs>
        <w:ind w:left="0" w:firstLine="0"/>
      </w:pPr>
    </w:lvl>
    <w:lvl w:ilvl="1">
      <w:start w:val="1"/>
      <w:numFmt w:val="decimal"/>
      <w:pStyle w:val="Titolo2"/>
      <w:lvlText w:val="%1.%2"/>
      <w:lvlJc w:val="left"/>
      <w:pPr>
        <w:tabs>
          <w:tab w:val="num" w:pos="0"/>
        </w:tabs>
        <w:ind w:left="0" w:firstLine="0"/>
      </w:pPr>
    </w:lvl>
    <w:lvl w:ilvl="2">
      <w:start w:val="1"/>
      <w:numFmt w:val="decimal"/>
      <w:pStyle w:val="Titolo3"/>
      <w:lvlText w:val="%1.%2.%3"/>
      <w:lvlJc w:val="left"/>
      <w:pPr>
        <w:tabs>
          <w:tab w:val="num" w:pos="0"/>
        </w:tabs>
        <w:ind w:left="0" w:firstLine="0"/>
      </w:pPr>
    </w:lvl>
    <w:lvl w:ilvl="3">
      <w:start w:val="1"/>
      <w:numFmt w:val="decimal"/>
      <w:pStyle w:val="Titolo4"/>
      <w:lvlText w:val="%1.%2.%3.%4"/>
      <w:lvlJc w:val="left"/>
      <w:pPr>
        <w:tabs>
          <w:tab w:val="num" w:pos="0"/>
        </w:tabs>
        <w:ind w:left="0" w:firstLine="0"/>
      </w:pPr>
    </w:lvl>
    <w:lvl w:ilvl="4">
      <w:start w:val="1"/>
      <w:numFmt w:val="decimal"/>
      <w:pStyle w:val="Titolo5"/>
      <w:lvlText w:val="%1.%2.%3.%4.%5"/>
      <w:lvlJc w:val="left"/>
      <w:pPr>
        <w:tabs>
          <w:tab w:val="num" w:pos="0"/>
        </w:tabs>
        <w:ind w:left="0" w:firstLine="0"/>
      </w:pPr>
    </w:lvl>
    <w:lvl w:ilvl="5">
      <w:start w:val="1"/>
      <w:numFmt w:val="decimal"/>
      <w:pStyle w:val="Titolo6"/>
      <w:lvlText w:val="%1.%2.%3.%4.%5.%6"/>
      <w:lvlJc w:val="left"/>
      <w:pPr>
        <w:tabs>
          <w:tab w:val="num" w:pos="0"/>
        </w:tabs>
        <w:ind w:left="0" w:firstLine="0"/>
      </w:pPr>
    </w:lvl>
    <w:lvl w:ilvl="6">
      <w:start w:val="1"/>
      <w:numFmt w:val="decimal"/>
      <w:pStyle w:val="Titolo7"/>
      <w:lvlText w:val="%1.%2.%3.%4.%5.%6.%7"/>
      <w:lvlJc w:val="left"/>
      <w:pPr>
        <w:tabs>
          <w:tab w:val="num" w:pos="0"/>
        </w:tabs>
        <w:ind w:left="0" w:firstLine="0"/>
      </w:pPr>
    </w:lvl>
    <w:lvl w:ilvl="7">
      <w:start w:val="1"/>
      <w:numFmt w:val="decimal"/>
      <w:pStyle w:val="Titolo8"/>
      <w:lvlText w:val="%1.%2.%3.%4.%5.%6.%7.%8"/>
      <w:lvlJc w:val="left"/>
      <w:pPr>
        <w:tabs>
          <w:tab w:val="num" w:pos="0"/>
        </w:tabs>
        <w:ind w:left="0" w:firstLine="0"/>
      </w:pPr>
    </w:lvl>
    <w:lvl w:ilvl="8">
      <w:start w:val="1"/>
      <w:numFmt w:val="decimal"/>
      <w:pStyle w:val="Titolo9"/>
      <w:lvlText w:val="%1.%2.%3.%4.%5.%6.%7.%8.%9"/>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norm1"/>
      <w:lvlText w:val=""/>
      <w:lvlJc w:val="left"/>
      <w:pPr>
        <w:tabs>
          <w:tab w:val="num" w:pos="360"/>
        </w:tabs>
        <w:ind w:left="360" w:hanging="360"/>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singleLevel"/>
    <w:tmpl w:val="00000004"/>
    <w:name w:val="WW8Num4"/>
    <w:lvl w:ilvl="0">
      <w:start w:val="1"/>
      <w:numFmt w:val="bullet"/>
      <w:pStyle w:val="cong"/>
      <w:lvlText w:val=""/>
      <w:lvlJc w:val="left"/>
      <w:pPr>
        <w:tabs>
          <w:tab w:val="num" w:pos="360"/>
        </w:tabs>
        <w:ind w:left="360" w:hanging="360"/>
      </w:pPr>
      <w:rPr>
        <w:rFonts w:ascii="Wingdings" w:hAnsi="Wingdings"/>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60"/>
        </w:tabs>
        <w:ind w:left="360" w:hanging="360"/>
      </w:pPr>
      <w:rPr>
        <w:rFonts w:ascii="Symbol" w:hAnsi="Symbol"/>
      </w:rPr>
    </w:lvl>
  </w:abstractNum>
  <w:abstractNum w:abstractNumId="5" w15:restartNumberingAfterBreak="0">
    <w:nsid w:val="00000006"/>
    <w:multiLevelType w:val="singleLevel"/>
    <w:tmpl w:val="00000006"/>
    <w:name w:val="WW8Num6"/>
    <w:lvl w:ilvl="0">
      <w:start w:val="1"/>
      <w:numFmt w:val="bullet"/>
      <w:pStyle w:val="tit6"/>
      <w:lvlText w:val=""/>
      <w:lvlJc w:val="left"/>
      <w:pPr>
        <w:tabs>
          <w:tab w:val="num" w:pos="360"/>
        </w:tabs>
        <w:ind w:left="360" w:hanging="360"/>
      </w:pPr>
      <w:rPr>
        <w:rFonts w:ascii="Symbol" w:hAnsi="Symbol"/>
      </w:rPr>
    </w:lvl>
  </w:abstractNum>
  <w:abstractNum w:abstractNumId="6" w15:restartNumberingAfterBreak="0">
    <w:nsid w:val="00000007"/>
    <w:multiLevelType w:val="multilevel"/>
    <w:tmpl w:val="00000007"/>
    <w:name w:val="WW8Num7"/>
    <w:lvl w:ilvl="0">
      <w:start w:val="4"/>
      <w:numFmt w:val="bullet"/>
      <w:lvlText w:val="-"/>
      <w:lvlJc w:val="left"/>
      <w:pPr>
        <w:tabs>
          <w:tab w:val="num" w:pos="720"/>
        </w:tabs>
        <w:ind w:left="720" w:hanging="360"/>
      </w:pPr>
      <w:rPr>
        <w:rFonts w:ascii="Times New Roman" w:hAnsi="Times New Roman"/>
        <w:sz w:val="16"/>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Times New Roman"/>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sz w:val="20"/>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multilevel"/>
    <w:tmpl w:val="0000000C"/>
    <w:name w:val="WW8Num12"/>
    <w:lvl w:ilvl="0">
      <w:start w:val="1"/>
      <w:numFmt w:val="none"/>
      <w:pStyle w:val="Bullet1"/>
      <w:suff w:val="nothing"/>
      <w:lvlText w:val=""/>
      <w:lvlJc w:val="left"/>
      <w:pPr>
        <w:tabs>
          <w:tab w:val="num" w:pos="0"/>
        </w:tabs>
        <w:ind w:left="432" w:hanging="432"/>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none"/>
      <w:pStyle w:val="Bullet2"/>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
      <w:numFmt w:val="none"/>
      <w:pStyle w:val="Puntoelenco1"/>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0000000F"/>
    <w:name w:val="WW8Num15"/>
    <w:lvl w:ilvl="0">
      <w:start w:val="1"/>
      <w:numFmt w:val="decimal"/>
      <w:pStyle w:val="Numeroelenco1"/>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149322006">
    <w:abstractNumId w:val="0"/>
  </w:num>
  <w:num w:numId="2" w16cid:durableId="1254319231">
    <w:abstractNumId w:val="1"/>
  </w:num>
  <w:num w:numId="3" w16cid:durableId="386297605">
    <w:abstractNumId w:val="2"/>
  </w:num>
  <w:num w:numId="4" w16cid:durableId="1978560123">
    <w:abstractNumId w:val="3"/>
  </w:num>
  <w:num w:numId="5" w16cid:durableId="1077480598">
    <w:abstractNumId w:val="4"/>
  </w:num>
  <w:num w:numId="6" w16cid:durableId="926810305">
    <w:abstractNumId w:val="5"/>
  </w:num>
  <w:num w:numId="7" w16cid:durableId="1743213134">
    <w:abstractNumId w:val="6"/>
  </w:num>
  <w:num w:numId="8" w16cid:durableId="1312560708">
    <w:abstractNumId w:val="7"/>
  </w:num>
  <w:num w:numId="9" w16cid:durableId="2016762361">
    <w:abstractNumId w:val="8"/>
  </w:num>
  <w:num w:numId="10" w16cid:durableId="554127929">
    <w:abstractNumId w:val="9"/>
  </w:num>
  <w:num w:numId="11" w16cid:durableId="168523732">
    <w:abstractNumId w:val="10"/>
  </w:num>
  <w:num w:numId="12" w16cid:durableId="1068307607">
    <w:abstractNumId w:val="11"/>
  </w:num>
  <w:num w:numId="13" w16cid:durableId="896861854">
    <w:abstractNumId w:val="12"/>
  </w:num>
  <w:num w:numId="14" w16cid:durableId="501553915">
    <w:abstractNumId w:val="13"/>
  </w:num>
  <w:num w:numId="15" w16cid:durableId="140248030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20"/>
  <w:hyphenationZone w:val="283"/>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F0C"/>
    <w:rsid w:val="00002B3A"/>
    <w:rsid w:val="00030401"/>
    <w:rsid w:val="000331AE"/>
    <w:rsid w:val="00043662"/>
    <w:rsid w:val="00055098"/>
    <w:rsid w:val="000667CB"/>
    <w:rsid w:val="000761AD"/>
    <w:rsid w:val="00084050"/>
    <w:rsid w:val="00084A8A"/>
    <w:rsid w:val="00084B78"/>
    <w:rsid w:val="00087394"/>
    <w:rsid w:val="0009131B"/>
    <w:rsid w:val="000935B3"/>
    <w:rsid w:val="000A5916"/>
    <w:rsid w:val="000A6D76"/>
    <w:rsid w:val="000A7621"/>
    <w:rsid w:val="000B0C4E"/>
    <w:rsid w:val="000B4CC0"/>
    <w:rsid w:val="000B71C3"/>
    <w:rsid w:val="000C17A7"/>
    <w:rsid w:val="000C3A51"/>
    <w:rsid w:val="000C6A53"/>
    <w:rsid w:val="000E44DB"/>
    <w:rsid w:val="000F6A91"/>
    <w:rsid w:val="00105408"/>
    <w:rsid w:val="001138FF"/>
    <w:rsid w:val="00116194"/>
    <w:rsid w:val="00125614"/>
    <w:rsid w:val="00125FE5"/>
    <w:rsid w:val="00131466"/>
    <w:rsid w:val="00132C2C"/>
    <w:rsid w:val="001433C7"/>
    <w:rsid w:val="00144C4E"/>
    <w:rsid w:val="0014649C"/>
    <w:rsid w:val="001514E8"/>
    <w:rsid w:val="00165CF4"/>
    <w:rsid w:val="00172F08"/>
    <w:rsid w:val="001843F8"/>
    <w:rsid w:val="00184EAF"/>
    <w:rsid w:val="00186F02"/>
    <w:rsid w:val="001927D4"/>
    <w:rsid w:val="001A13AD"/>
    <w:rsid w:val="001A1C51"/>
    <w:rsid w:val="001C71F5"/>
    <w:rsid w:val="001C7F5E"/>
    <w:rsid w:val="001D7E2F"/>
    <w:rsid w:val="001E4F2A"/>
    <w:rsid w:val="001F3FDC"/>
    <w:rsid w:val="002047A0"/>
    <w:rsid w:val="00210CE3"/>
    <w:rsid w:val="00223424"/>
    <w:rsid w:val="00234EE0"/>
    <w:rsid w:val="00234F86"/>
    <w:rsid w:val="00235EA7"/>
    <w:rsid w:val="00237082"/>
    <w:rsid w:val="00241FD9"/>
    <w:rsid w:val="0024285B"/>
    <w:rsid w:val="00245FED"/>
    <w:rsid w:val="0025379E"/>
    <w:rsid w:val="00266061"/>
    <w:rsid w:val="00266D60"/>
    <w:rsid w:val="002671DC"/>
    <w:rsid w:val="00273967"/>
    <w:rsid w:val="00280D00"/>
    <w:rsid w:val="002827C4"/>
    <w:rsid w:val="002A0155"/>
    <w:rsid w:val="002B6ADD"/>
    <w:rsid w:val="002C68B3"/>
    <w:rsid w:val="002C751A"/>
    <w:rsid w:val="002E087F"/>
    <w:rsid w:val="002E1D91"/>
    <w:rsid w:val="002E25CB"/>
    <w:rsid w:val="002E3D3C"/>
    <w:rsid w:val="002F3921"/>
    <w:rsid w:val="00302D1C"/>
    <w:rsid w:val="003072F3"/>
    <w:rsid w:val="003132D5"/>
    <w:rsid w:val="003167E5"/>
    <w:rsid w:val="00331E11"/>
    <w:rsid w:val="003322FA"/>
    <w:rsid w:val="00332B66"/>
    <w:rsid w:val="00335F88"/>
    <w:rsid w:val="00354147"/>
    <w:rsid w:val="00355802"/>
    <w:rsid w:val="0037295E"/>
    <w:rsid w:val="00376006"/>
    <w:rsid w:val="00381F68"/>
    <w:rsid w:val="003B6F0C"/>
    <w:rsid w:val="003C2A6C"/>
    <w:rsid w:val="003C334D"/>
    <w:rsid w:val="003C49BA"/>
    <w:rsid w:val="003C51F7"/>
    <w:rsid w:val="003D1080"/>
    <w:rsid w:val="003D4170"/>
    <w:rsid w:val="003E0BFD"/>
    <w:rsid w:val="003E58E7"/>
    <w:rsid w:val="003E6E51"/>
    <w:rsid w:val="003E6FEB"/>
    <w:rsid w:val="003F3FD3"/>
    <w:rsid w:val="003F4D6B"/>
    <w:rsid w:val="00400815"/>
    <w:rsid w:val="00413C5B"/>
    <w:rsid w:val="004156DD"/>
    <w:rsid w:val="00431ECF"/>
    <w:rsid w:val="00446E0F"/>
    <w:rsid w:val="0045483B"/>
    <w:rsid w:val="004555F4"/>
    <w:rsid w:val="00460084"/>
    <w:rsid w:val="0046210C"/>
    <w:rsid w:val="0046269A"/>
    <w:rsid w:val="00475F4A"/>
    <w:rsid w:val="00476200"/>
    <w:rsid w:val="00480D59"/>
    <w:rsid w:val="00481874"/>
    <w:rsid w:val="00481B3C"/>
    <w:rsid w:val="00483598"/>
    <w:rsid w:val="00486596"/>
    <w:rsid w:val="00491083"/>
    <w:rsid w:val="00497D45"/>
    <w:rsid w:val="004A4A51"/>
    <w:rsid w:val="004B6E9E"/>
    <w:rsid w:val="004B7A44"/>
    <w:rsid w:val="004C7B48"/>
    <w:rsid w:val="004D106A"/>
    <w:rsid w:val="004D5688"/>
    <w:rsid w:val="004E6AF5"/>
    <w:rsid w:val="004F0531"/>
    <w:rsid w:val="004F1C76"/>
    <w:rsid w:val="004F5BE3"/>
    <w:rsid w:val="005062F9"/>
    <w:rsid w:val="00540A6D"/>
    <w:rsid w:val="00544E6E"/>
    <w:rsid w:val="00545396"/>
    <w:rsid w:val="00546A49"/>
    <w:rsid w:val="00546FBF"/>
    <w:rsid w:val="00547CC6"/>
    <w:rsid w:val="00560C8F"/>
    <w:rsid w:val="00562AE4"/>
    <w:rsid w:val="005678F3"/>
    <w:rsid w:val="00571387"/>
    <w:rsid w:val="0058735E"/>
    <w:rsid w:val="00591B62"/>
    <w:rsid w:val="005945F5"/>
    <w:rsid w:val="00597593"/>
    <w:rsid w:val="005A324B"/>
    <w:rsid w:val="005B1D75"/>
    <w:rsid w:val="005B441F"/>
    <w:rsid w:val="005C14A5"/>
    <w:rsid w:val="005C77C7"/>
    <w:rsid w:val="005D08E0"/>
    <w:rsid w:val="005D3D63"/>
    <w:rsid w:val="005D4FA1"/>
    <w:rsid w:val="005D550C"/>
    <w:rsid w:val="005E341C"/>
    <w:rsid w:val="005E42CD"/>
    <w:rsid w:val="005E4DAA"/>
    <w:rsid w:val="005F5691"/>
    <w:rsid w:val="00603084"/>
    <w:rsid w:val="00604479"/>
    <w:rsid w:val="00611CA7"/>
    <w:rsid w:val="0061243F"/>
    <w:rsid w:val="0061599C"/>
    <w:rsid w:val="006171FA"/>
    <w:rsid w:val="00621F2D"/>
    <w:rsid w:val="006302A3"/>
    <w:rsid w:val="0063216B"/>
    <w:rsid w:val="00633E03"/>
    <w:rsid w:val="006467B1"/>
    <w:rsid w:val="00661ABE"/>
    <w:rsid w:val="00662982"/>
    <w:rsid w:val="00672B99"/>
    <w:rsid w:val="006731A8"/>
    <w:rsid w:val="0067588E"/>
    <w:rsid w:val="0068037E"/>
    <w:rsid w:val="00690B44"/>
    <w:rsid w:val="006936AC"/>
    <w:rsid w:val="00696F7B"/>
    <w:rsid w:val="006A1504"/>
    <w:rsid w:val="006A2CDE"/>
    <w:rsid w:val="006A2DBE"/>
    <w:rsid w:val="006B33C5"/>
    <w:rsid w:val="006B6507"/>
    <w:rsid w:val="006B66B8"/>
    <w:rsid w:val="006C15A7"/>
    <w:rsid w:val="006C34B5"/>
    <w:rsid w:val="006C6CAE"/>
    <w:rsid w:val="006D23A1"/>
    <w:rsid w:val="006D2DD3"/>
    <w:rsid w:val="006D2F58"/>
    <w:rsid w:val="006F218F"/>
    <w:rsid w:val="006F39AC"/>
    <w:rsid w:val="006F6F09"/>
    <w:rsid w:val="00703FB1"/>
    <w:rsid w:val="00705C8E"/>
    <w:rsid w:val="007127CD"/>
    <w:rsid w:val="00712939"/>
    <w:rsid w:val="00716C4A"/>
    <w:rsid w:val="00717F6E"/>
    <w:rsid w:val="00721A53"/>
    <w:rsid w:val="00727031"/>
    <w:rsid w:val="00742AD2"/>
    <w:rsid w:val="00745CC7"/>
    <w:rsid w:val="00764D8F"/>
    <w:rsid w:val="0077078F"/>
    <w:rsid w:val="007801EF"/>
    <w:rsid w:val="00790102"/>
    <w:rsid w:val="00793E61"/>
    <w:rsid w:val="007A2539"/>
    <w:rsid w:val="007A59D5"/>
    <w:rsid w:val="007B7C46"/>
    <w:rsid w:val="007C46B9"/>
    <w:rsid w:val="007C47DA"/>
    <w:rsid w:val="007C4996"/>
    <w:rsid w:val="007C5C18"/>
    <w:rsid w:val="007D20F2"/>
    <w:rsid w:val="007D4A4C"/>
    <w:rsid w:val="007D530F"/>
    <w:rsid w:val="007D58C2"/>
    <w:rsid w:val="007F436E"/>
    <w:rsid w:val="00802952"/>
    <w:rsid w:val="00811A3E"/>
    <w:rsid w:val="00812939"/>
    <w:rsid w:val="008141A7"/>
    <w:rsid w:val="008144E6"/>
    <w:rsid w:val="00815BBD"/>
    <w:rsid w:val="0082385F"/>
    <w:rsid w:val="0082445D"/>
    <w:rsid w:val="00830523"/>
    <w:rsid w:val="00831CA2"/>
    <w:rsid w:val="00843612"/>
    <w:rsid w:val="0084408D"/>
    <w:rsid w:val="00844B31"/>
    <w:rsid w:val="00855C35"/>
    <w:rsid w:val="008567D5"/>
    <w:rsid w:val="00856CB7"/>
    <w:rsid w:val="00861E92"/>
    <w:rsid w:val="00875469"/>
    <w:rsid w:val="008856E2"/>
    <w:rsid w:val="0088637F"/>
    <w:rsid w:val="00893C32"/>
    <w:rsid w:val="008963CA"/>
    <w:rsid w:val="00896CD5"/>
    <w:rsid w:val="008A22C1"/>
    <w:rsid w:val="008A3743"/>
    <w:rsid w:val="008A745A"/>
    <w:rsid w:val="008C0128"/>
    <w:rsid w:val="008E3DDD"/>
    <w:rsid w:val="008E6335"/>
    <w:rsid w:val="008F06FC"/>
    <w:rsid w:val="008F11A4"/>
    <w:rsid w:val="008F27F0"/>
    <w:rsid w:val="0090305F"/>
    <w:rsid w:val="0090639C"/>
    <w:rsid w:val="00910185"/>
    <w:rsid w:val="00910AFA"/>
    <w:rsid w:val="0091494E"/>
    <w:rsid w:val="009176A9"/>
    <w:rsid w:val="0091782B"/>
    <w:rsid w:val="009277AE"/>
    <w:rsid w:val="00935571"/>
    <w:rsid w:val="00941874"/>
    <w:rsid w:val="009534E2"/>
    <w:rsid w:val="0095371D"/>
    <w:rsid w:val="0096031E"/>
    <w:rsid w:val="009636A5"/>
    <w:rsid w:val="00972513"/>
    <w:rsid w:val="00972965"/>
    <w:rsid w:val="009831C4"/>
    <w:rsid w:val="00984AD9"/>
    <w:rsid w:val="009903EF"/>
    <w:rsid w:val="009911DA"/>
    <w:rsid w:val="009A29B5"/>
    <w:rsid w:val="009A5D74"/>
    <w:rsid w:val="009A7A69"/>
    <w:rsid w:val="009B2C3C"/>
    <w:rsid w:val="009B2FBF"/>
    <w:rsid w:val="009B417F"/>
    <w:rsid w:val="009B4D74"/>
    <w:rsid w:val="009C0247"/>
    <w:rsid w:val="009C0F91"/>
    <w:rsid w:val="009C44C7"/>
    <w:rsid w:val="009C7625"/>
    <w:rsid w:val="009D0E1E"/>
    <w:rsid w:val="009D21E7"/>
    <w:rsid w:val="009D356E"/>
    <w:rsid w:val="009D7AE7"/>
    <w:rsid w:val="009F6C8A"/>
    <w:rsid w:val="009F6CB2"/>
    <w:rsid w:val="00A00747"/>
    <w:rsid w:val="00A0118A"/>
    <w:rsid w:val="00A026FF"/>
    <w:rsid w:val="00A05200"/>
    <w:rsid w:val="00A1116A"/>
    <w:rsid w:val="00A223A8"/>
    <w:rsid w:val="00A33661"/>
    <w:rsid w:val="00A3403A"/>
    <w:rsid w:val="00A40CF3"/>
    <w:rsid w:val="00A43CAA"/>
    <w:rsid w:val="00A45D2E"/>
    <w:rsid w:val="00A57B0A"/>
    <w:rsid w:val="00A667D9"/>
    <w:rsid w:val="00A7005B"/>
    <w:rsid w:val="00A72196"/>
    <w:rsid w:val="00A735E7"/>
    <w:rsid w:val="00A75D4E"/>
    <w:rsid w:val="00A809D4"/>
    <w:rsid w:val="00A81D97"/>
    <w:rsid w:val="00A825D6"/>
    <w:rsid w:val="00A8343F"/>
    <w:rsid w:val="00A92EE0"/>
    <w:rsid w:val="00AA1F2F"/>
    <w:rsid w:val="00AA2F88"/>
    <w:rsid w:val="00AA7C26"/>
    <w:rsid w:val="00AB5F69"/>
    <w:rsid w:val="00AC142D"/>
    <w:rsid w:val="00AC3736"/>
    <w:rsid w:val="00AD707A"/>
    <w:rsid w:val="00AD75DD"/>
    <w:rsid w:val="00AD7EBA"/>
    <w:rsid w:val="00AE3CDA"/>
    <w:rsid w:val="00AE5299"/>
    <w:rsid w:val="00AE6EFE"/>
    <w:rsid w:val="00AF048C"/>
    <w:rsid w:val="00AF4AED"/>
    <w:rsid w:val="00AF71B4"/>
    <w:rsid w:val="00B024C5"/>
    <w:rsid w:val="00B0463D"/>
    <w:rsid w:val="00B05CC6"/>
    <w:rsid w:val="00B06EB9"/>
    <w:rsid w:val="00B07909"/>
    <w:rsid w:val="00B13D16"/>
    <w:rsid w:val="00B13FDD"/>
    <w:rsid w:val="00B2358E"/>
    <w:rsid w:val="00B24D15"/>
    <w:rsid w:val="00B356F4"/>
    <w:rsid w:val="00B4190C"/>
    <w:rsid w:val="00B459B8"/>
    <w:rsid w:val="00B4770D"/>
    <w:rsid w:val="00B604D0"/>
    <w:rsid w:val="00B611B0"/>
    <w:rsid w:val="00B66828"/>
    <w:rsid w:val="00B66F3F"/>
    <w:rsid w:val="00B74661"/>
    <w:rsid w:val="00B9234A"/>
    <w:rsid w:val="00BB615D"/>
    <w:rsid w:val="00BB7A40"/>
    <w:rsid w:val="00BC3039"/>
    <w:rsid w:val="00BC3FF8"/>
    <w:rsid w:val="00BD1438"/>
    <w:rsid w:val="00BD393A"/>
    <w:rsid w:val="00BD538D"/>
    <w:rsid w:val="00BE0FDB"/>
    <w:rsid w:val="00C05B3C"/>
    <w:rsid w:val="00C07501"/>
    <w:rsid w:val="00C215B8"/>
    <w:rsid w:val="00C21D21"/>
    <w:rsid w:val="00C31AAA"/>
    <w:rsid w:val="00C363D9"/>
    <w:rsid w:val="00C43365"/>
    <w:rsid w:val="00C50B61"/>
    <w:rsid w:val="00C555EF"/>
    <w:rsid w:val="00C5752A"/>
    <w:rsid w:val="00C62E47"/>
    <w:rsid w:val="00C65CDE"/>
    <w:rsid w:val="00C7002B"/>
    <w:rsid w:val="00C723A7"/>
    <w:rsid w:val="00C8503B"/>
    <w:rsid w:val="00C93D29"/>
    <w:rsid w:val="00C94215"/>
    <w:rsid w:val="00CA0F0B"/>
    <w:rsid w:val="00CA721F"/>
    <w:rsid w:val="00CB1205"/>
    <w:rsid w:val="00CB3991"/>
    <w:rsid w:val="00CB6C4A"/>
    <w:rsid w:val="00CC46C9"/>
    <w:rsid w:val="00CD6B3C"/>
    <w:rsid w:val="00CE16F5"/>
    <w:rsid w:val="00CE4179"/>
    <w:rsid w:val="00CF2300"/>
    <w:rsid w:val="00D01641"/>
    <w:rsid w:val="00D1409E"/>
    <w:rsid w:val="00D21C32"/>
    <w:rsid w:val="00D257DC"/>
    <w:rsid w:val="00D2798A"/>
    <w:rsid w:val="00D43055"/>
    <w:rsid w:val="00D433D2"/>
    <w:rsid w:val="00D44B3A"/>
    <w:rsid w:val="00D55551"/>
    <w:rsid w:val="00D57EDB"/>
    <w:rsid w:val="00D64C06"/>
    <w:rsid w:val="00D6575A"/>
    <w:rsid w:val="00D83C9D"/>
    <w:rsid w:val="00D8634C"/>
    <w:rsid w:val="00D90122"/>
    <w:rsid w:val="00D9222D"/>
    <w:rsid w:val="00D95F28"/>
    <w:rsid w:val="00DA139D"/>
    <w:rsid w:val="00DA1AE7"/>
    <w:rsid w:val="00DA6F4A"/>
    <w:rsid w:val="00DB5CBE"/>
    <w:rsid w:val="00DC39C7"/>
    <w:rsid w:val="00DC56F0"/>
    <w:rsid w:val="00DD1675"/>
    <w:rsid w:val="00DD5A39"/>
    <w:rsid w:val="00DE74A9"/>
    <w:rsid w:val="00DE7DDA"/>
    <w:rsid w:val="00DF1D3D"/>
    <w:rsid w:val="00DF5EB2"/>
    <w:rsid w:val="00E14EAF"/>
    <w:rsid w:val="00E20913"/>
    <w:rsid w:val="00E36F37"/>
    <w:rsid w:val="00E475F9"/>
    <w:rsid w:val="00E5052F"/>
    <w:rsid w:val="00E51107"/>
    <w:rsid w:val="00E55035"/>
    <w:rsid w:val="00E55435"/>
    <w:rsid w:val="00E5700D"/>
    <w:rsid w:val="00E677AF"/>
    <w:rsid w:val="00E718F2"/>
    <w:rsid w:val="00E72FC9"/>
    <w:rsid w:val="00E842A9"/>
    <w:rsid w:val="00E91BA9"/>
    <w:rsid w:val="00E91FB0"/>
    <w:rsid w:val="00E93FC3"/>
    <w:rsid w:val="00E946D3"/>
    <w:rsid w:val="00E94848"/>
    <w:rsid w:val="00E94FBE"/>
    <w:rsid w:val="00EA3A70"/>
    <w:rsid w:val="00EB4139"/>
    <w:rsid w:val="00EC1F2B"/>
    <w:rsid w:val="00EC2432"/>
    <w:rsid w:val="00EC78D0"/>
    <w:rsid w:val="00EF26B4"/>
    <w:rsid w:val="00EF3393"/>
    <w:rsid w:val="00EF4827"/>
    <w:rsid w:val="00F001E8"/>
    <w:rsid w:val="00F025C2"/>
    <w:rsid w:val="00F05060"/>
    <w:rsid w:val="00F10B73"/>
    <w:rsid w:val="00F137BE"/>
    <w:rsid w:val="00F310C0"/>
    <w:rsid w:val="00F32813"/>
    <w:rsid w:val="00F3367C"/>
    <w:rsid w:val="00F35C20"/>
    <w:rsid w:val="00F441EC"/>
    <w:rsid w:val="00F45668"/>
    <w:rsid w:val="00F47836"/>
    <w:rsid w:val="00F511F0"/>
    <w:rsid w:val="00F54EA0"/>
    <w:rsid w:val="00F57DB6"/>
    <w:rsid w:val="00F77AD0"/>
    <w:rsid w:val="00F90450"/>
    <w:rsid w:val="00FA6092"/>
    <w:rsid w:val="00FB3A72"/>
    <w:rsid w:val="00FC36A8"/>
    <w:rsid w:val="00FC682E"/>
    <w:rsid w:val="00FD2A3C"/>
    <w:rsid w:val="00FD4644"/>
    <w:rsid w:val="00FD64C7"/>
    <w:rsid w:val="00FE2252"/>
    <w:rsid w:val="00FE3EFD"/>
    <w:rsid w:val="00FE5389"/>
    <w:rsid w:val="00FE5413"/>
    <w:rsid w:val="00FF000C"/>
    <w:rsid w:val="00FF68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D2FDA"/>
  <w15:docId w15:val="{AF0F35B5-B14A-4812-B4C0-68A385526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spacing w:line="240" w:lineRule="atLeast"/>
    </w:pPr>
    <w:rPr>
      <w:lang w:eastAsia="ar-SA"/>
    </w:rPr>
  </w:style>
  <w:style w:type="paragraph" w:styleId="Titolo1">
    <w:name w:val="heading 1"/>
    <w:basedOn w:val="Normale"/>
    <w:next w:val="Normale"/>
    <w:qFormat/>
    <w:pPr>
      <w:keepNext/>
      <w:numPr>
        <w:numId w:val="1"/>
      </w:numPr>
      <w:spacing w:before="120" w:after="60"/>
      <w:ind w:left="720" w:hanging="720"/>
      <w:outlineLvl w:val="0"/>
    </w:pPr>
    <w:rPr>
      <w:rFonts w:ascii="Arial" w:hAnsi="Arial"/>
      <w:b/>
      <w:sz w:val="24"/>
    </w:rPr>
  </w:style>
  <w:style w:type="paragraph" w:styleId="Titolo2">
    <w:name w:val="heading 2"/>
    <w:basedOn w:val="Titolo1"/>
    <w:next w:val="Normale"/>
    <w:qFormat/>
    <w:pPr>
      <w:numPr>
        <w:ilvl w:val="1"/>
      </w:numPr>
      <w:outlineLvl w:val="1"/>
    </w:pPr>
    <w:rPr>
      <w:sz w:val="20"/>
    </w:rPr>
  </w:style>
  <w:style w:type="paragraph" w:styleId="Titolo3">
    <w:name w:val="heading 3"/>
    <w:basedOn w:val="Titolo1"/>
    <w:next w:val="Normale"/>
    <w:qFormat/>
    <w:pPr>
      <w:numPr>
        <w:ilvl w:val="2"/>
      </w:numPr>
      <w:outlineLvl w:val="2"/>
    </w:pPr>
    <w:rPr>
      <w:b w:val="0"/>
      <w:i/>
      <w:sz w:val="20"/>
    </w:rPr>
  </w:style>
  <w:style w:type="paragraph" w:styleId="Titolo4">
    <w:name w:val="heading 4"/>
    <w:basedOn w:val="Titolo1"/>
    <w:next w:val="Normale"/>
    <w:qFormat/>
    <w:pPr>
      <w:numPr>
        <w:ilvl w:val="3"/>
      </w:numPr>
      <w:outlineLvl w:val="3"/>
    </w:pPr>
    <w:rPr>
      <w:b w:val="0"/>
      <w:sz w:val="20"/>
    </w:rPr>
  </w:style>
  <w:style w:type="paragraph" w:styleId="Titolo5">
    <w:name w:val="heading 5"/>
    <w:basedOn w:val="Normale"/>
    <w:next w:val="Normale"/>
    <w:qFormat/>
    <w:pPr>
      <w:numPr>
        <w:ilvl w:val="4"/>
        <w:numId w:val="1"/>
      </w:numPr>
      <w:spacing w:before="240" w:after="60"/>
      <w:ind w:left="2880"/>
      <w:outlineLvl w:val="4"/>
    </w:pPr>
    <w:rPr>
      <w:sz w:val="22"/>
    </w:rPr>
  </w:style>
  <w:style w:type="paragraph" w:styleId="Titolo6">
    <w:name w:val="heading 6"/>
    <w:basedOn w:val="Normale"/>
    <w:next w:val="Normale"/>
    <w:qFormat/>
    <w:pPr>
      <w:numPr>
        <w:ilvl w:val="5"/>
        <w:numId w:val="1"/>
      </w:numPr>
      <w:spacing w:before="240" w:after="60"/>
      <w:ind w:left="2880"/>
      <w:outlineLvl w:val="5"/>
    </w:pPr>
    <w:rPr>
      <w:i/>
      <w:sz w:val="22"/>
    </w:rPr>
  </w:style>
  <w:style w:type="paragraph" w:styleId="Titolo7">
    <w:name w:val="heading 7"/>
    <w:basedOn w:val="Normale"/>
    <w:next w:val="Normale"/>
    <w:qFormat/>
    <w:pPr>
      <w:numPr>
        <w:ilvl w:val="6"/>
        <w:numId w:val="1"/>
      </w:numPr>
      <w:spacing w:before="240" w:after="60"/>
      <w:ind w:left="2880"/>
      <w:outlineLvl w:val="6"/>
    </w:pPr>
  </w:style>
  <w:style w:type="paragraph" w:styleId="Titolo8">
    <w:name w:val="heading 8"/>
    <w:basedOn w:val="Normale"/>
    <w:next w:val="Normale"/>
    <w:qFormat/>
    <w:pPr>
      <w:numPr>
        <w:ilvl w:val="7"/>
        <w:numId w:val="1"/>
      </w:numPr>
      <w:spacing w:before="240" w:after="60"/>
      <w:ind w:left="2880"/>
      <w:outlineLvl w:val="7"/>
    </w:pPr>
    <w:rPr>
      <w:i/>
    </w:rPr>
  </w:style>
  <w:style w:type="paragraph" w:styleId="Titolo9">
    <w:name w:val="heading 9"/>
    <w:basedOn w:val="Normale"/>
    <w:next w:val="Normale"/>
    <w:qFormat/>
    <w:pPr>
      <w:numPr>
        <w:ilvl w:val="8"/>
        <w:numId w:val="1"/>
      </w:numPr>
      <w:spacing w:before="240" w:after="60"/>
      <w:ind w:left="288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4z0">
    <w:name w:val="WW8Num4z0"/>
    <w:rPr>
      <w:rFonts w:ascii="Wingdings" w:hAnsi="Wingdings"/>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Wingdings" w:hAnsi="Wingdings"/>
      <w:sz w:val="16"/>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Lucida Console" w:hAnsi="Lucida Console"/>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rFonts w:ascii="Symbol" w:hAnsi="Symbol"/>
      <w:sz w:val="20"/>
    </w:rPr>
  </w:style>
  <w:style w:type="character" w:customStyle="1" w:styleId="WW8Num11z0">
    <w:name w:val="WW8Num11z0"/>
    <w:rPr>
      <w:rFonts w:ascii="Symbol" w:hAnsi="Symbol"/>
      <w:sz w:val="20"/>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Caratterepredefinitoparagrafo">
    <w:name w:val="WW-Carattere predefinito paragrafo"/>
  </w:style>
  <w:style w:type="character" w:customStyle="1" w:styleId="WW-Absatz-Standardschriftart11">
    <w:name w:val="WW-Absatz-Standardschriftart11"/>
  </w:style>
  <w:style w:type="character" w:customStyle="1" w:styleId="WW-Caratterepredefinitoparagrafo1">
    <w:name w:val="WW-Carattere predefinito paragrafo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Caratterepredefinitoparagrafo11">
    <w:name w:val="WW-Carattere predefinito paragrafo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3z3">
    <w:name w:val="WW8Num3z3"/>
    <w:rPr>
      <w:rFonts w:ascii="Symbol" w:hAnsi="Symbol"/>
    </w:rPr>
  </w:style>
  <w:style w:type="character" w:customStyle="1" w:styleId="WW-Absatz-Standardschriftart111111111">
    <w:name w:val="WW-Absatz-Standardschriftart111111111"/>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5z0">
    <w:name w:val="WW8Num15z0"/>
    <w:rPr>
      <w:rFonts w:ascii="Lucida Console" w:hAnsi="Lucida Console"/>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rPr>
  </w:style>
  <w:style w:type="character" w:customStyle="1" w:styleId="WW8Num21z0">
    <w:name w:val="WW8Num21z0"/>
    <w:rPr>
      <w:rFonts w:ascii="Lucida Console" w:hAnsi="Lucida Console"/>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6z0">
    <w:name w:val="WW8Num26z0"/>
    <w:rPr>
      <w:rFonts w:ascii="Wingdings" w:hAnsi="Wingdings"/>
    </w:rPr>
  </w:style>
  <w:style w:type="character" w:customStyle="1" w:styleId="WW8Num28z0">
    <w:name w:val="WW8Num28z0"/>
    <w:rPr>
      <w:rFonts w:ascii="Symbol" w:hAnsi="Symbol"/>
    </w:rPr>
  </w:style>
  <w:style w:type="character" w:customStyle="1" w:styleId="WW8Num31z0">
    <w:name w:val="WW8Num31z0"/>
    <w:rPr>
      <w:rFonts w:ascii="Symbol" w:hAnsi="Symbol"/>
    </w:rPr>
  </w:style>
  <w:style w:type="character" w:customStyle="1" w:styleId="WW8Num32z0">
    <w:name w:val="WW8Num32z0"/>
    <w:rPr>
      <w:rFonts w:ascii="Times New Roman" w:eastAsia="Times New Roman" w:hAnsi="Times New Roman" w:cs="Times New Roman"/>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2z4">
    <w:name w:val="WW8Num32z4"/>
    <w:rPr>
      <w:rFonts w:ascii="Courier New" w:hAnsi="Courier New"/>
    </w:rPr>
  </w:style>
  <w:style w:type="character" w:customStyle="1" w:styleId="WW8Num33z0">
    <w:name w:val="WW8Num33z0"/>
    <w:rPr>
      <w:rFonts w:ascii="Symbol" w:hAnsi="Symbol"/>
    </w:rPr>
  </w:style>
  <w:style w:type="character" w:customStyle="1" w:styleId="WW8Num34z0">
    <w:name w:val="WW8Num34z0"/>
    <w:rPr>
      <w:rFonts w:ascii="Symbol" w:hAnsi="Symbol"/>
      <w:sz w:val="20"/>
    </w:rPr>
  </w:style>
  <w:style w:type="character" w:customStyle="1" w:styleId="WW8Num34z1">
    <w:name w:val="WW8Num34z1"/>
    <w:rPr>
      <w:rFonts w:ascii="Courier New" w:hAnsi="Courier New"/>
      <w:sz w:val="20"/>
    </w:rPr>
  </w:style>
  <w:style w:type="character" w:customStyle="1" w:styleId="WW8Num34z2">
    <w:name w:val="WW8Num34z2"/>
    <w:rPr>
      <w:rFonts w:ascii="Wingdings" w:hAnsi="Wingdings"/>
      <w:sz w:val="20"/>
    </w:rPr>
  </w:style>
  <w:style w:type="character" w:customStyle="1" w:styleId="WW8Num38z0">
    <w:name w:val="WW8Num38z0"/>
    <w:rPr>
      <w:rFonts w:ascii="Wingdings" w:hAnsi="Wingdings"/>
    </w:rPr>
  </w:style>
  <w:style w:type="character" w:customStyle="1" w:styleId="WW8Num41z0">
    <w:name w:val="WW8Num41z0"/>
    <w:rPr>
      <w:rFonts w:ascii="Symbol" w:hAnsi="Symbol"/>
    </w:rPr>
  </w:style>
  <w:style w:type="character" w:customStyle="1" w:styleId="WW8Num44z0">
    <w:name w:val="WW8Num44z0"/>
    <w:rPr>
      <w:rFonts w:ascii="Times New Roman" w:eastAsia="Times New Roman" w:hAnsi="Times New Roman" w:cs="Times New Roman"/>
    </w:rPr>
  </w:style>
  <w:style w:type="character" w:customStyle="1" w:styleId="WW8Num44z1">
    <w:name w:val="WW8Num44z1"/>
    <w:rPr>
      <w:rFonts w:ascii="Courier New" w:hAnsi="Courier New"/>
    </w:rPr>
  </w:style>
  <w:style w:type="character" w:customStyle="1" w:styleId="WW8Num44z2">
    <w:name w:val="WW8Num44z2"/>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Symbol" w:hAnsi="Symbol"/>
    </w:rPr>
  </w:style>
  <w:style w:type="character" w:customStyle="1" w:styleId="WW8Num47z1">
    <w:name w:val="WW8Num47z1"/>
    <w:rPr>
      <w:rFonts w:ascii="Courier New" w:hAnsi="Courier New"/>
    </w:rPr>
  </w:style>
  <w:style w:type="character" w:customStyle="1" w:styleId="WW8Num47z2">
    <w:name w:val="WW8Num47z2"/>
    <w:rPr>
      <w:rFonts w:ascii="Wingdings" w:hAnsi="Wingdings"/>
    </w:rPr>
  </w:style>
  <w:style w:type="character" w:customStyle="1" w:styleId="WW8Num47z3">
    <w:name w:val="WW8Num47z3"/>
    <w:rPr>
      <w:rFonts w:ascii="Symbol" w:hAnsi="Symbol"/>
    </w:rPr>
  </w:style>
  <w:style w:type="character" w:customStyle="1" w:styleId="WW8Num48z0">
    <w:name w:val="WW8Num48z0"/>
    <w:rPr>
      <w:rFonts w:ascii="Symbol" w:hAnsi="Symbol"/>
    </w:rPr>
  </w:style>
  <w:style w:type="character" w:customStyle="1" w:styleId="WW8Num49z0">
    <w:name w:val="WW8Num49z0"/>
    <w:rPr>
      <w:rFonts w:ascii="Wingdings" w:hAnsi="Wingdings"/>
    </w:rPr>
  </w:style>
  <w:style w:type="character" w:customStyle="1" w:styleId="WW8Num50z0">
    <w:name w:val="WW8Num50z0"/>
    <w:rPr>
      <w:rFonts w:ascii="Symbol" w:hAnsi="Symbol"/>
    </w:rPr>
  </w:style>
  <w:style w:type="character" w:customStyle="1" w:styleId="WW8Num53z0">
    <w:name w:val="WW8Num53z0"/>
    <w:rPr>
      <w:rFonts w:ascii="Symbol" w:hAnsi="Symbol"/>
    </w:rPr>
  </w:style>
  <w:style w:type="character" w:customStyle="1" w:styleId="WW8Num56z0">
    <w:name w:val="WW8Num56z0"/>
    <w:rPr>
      <w:rFonts w:ascii="Symbol" w:hAnsi="Symbol"/>
    </w:rPr>
  </w:style>
  <w:style w:type="character" w:customStyle="1" w:styleId="WW8Num56z1">
    <w:name w:val="WW8Num56z1"/>
    <w:rPr>
      <w:rFonts w:ascii="Courier New" w:hAnsi="Courier New"/>
    </w:rPr>
  </w:style>
  <w:style w:type="character" w:customStyle="1" w:styleId="WW8Num56z2">
    <w:name w:val="WW8Num56z2"/>
    <w:rPr>
      <w:rFonts w:ascii="Wingdings" w:hAnsi="Wingdings"/>
    </w:rPr>
  </w:style>
  <w:style w:type="character" w:customStyle="1" w:styleId="WW8Num57z0">
    <w:name w:val="WW8Num57z0"/>
    <w:rPr>
      <w:rFonts w:ascii="Lucida Console" w:hAnsi="Lucida Console"/>
    </w:rPr>
  </w:style>
  <w:style w:type="character" w:customStyle="1" w:styleId="WW8Num58z0">
    <w:name w:val="WW8Num58z0"/>
    <w:rPr>
      <w:rFonts w:ascii="Wingdings" w:hAnsi="Wingdings"/>
      <w:sz w:val="16"/>
    </w:rPr>
  </w:style>
  <w:style w:type="character" w:customStyle="1" w:styleId="WW8Num59z0">
    <w:name w:val="WW8Num59z0"/>
    <w:rPr>
      <w:rFonts w:ascii="Lucida Console" w:hAnsi="Lucida Console"/>
    </w:rPr>
  </w:style>
  <w:style w:type="character" w:customStyle="1" w:styleId="WW8Num60z0">
    <w:name w:val="WW8Num60z0"/>
    <w:rPr>
      <w:rFonts w:ascii="Symbol" w:hAnsi="Symbol"/>
    </w:rPr>
  </w:style>
  <w:style w:type="character" w:customStyle="1" w:styleId="WW8Num62z0">
    <w:name w:val="WW8Num62z0"/>
    <w:rPr>
      <w:b/>
    </w:rPr>
  </w:style>
  <w:style w:type="character" w:customStyle="1" w:styleId="WW8Num64z0">
    <w:name w:val="WW8Num64z0"/>
    <w:rPr>
      <w:rFonts w:ascii="Symbol" w:hAnsi="Symbol"/>
    </w:rPr>
  </w:style>
  <w:style w:type="character" w:customStyle="1" w:styleId="WW8Num67z0">
    <w:name w:val="WW8Num67z0"/>
    <w:rPr>
      <w:rFonts w:ascii="Symbol" w:hAnsi="Symbol"/>
    </w:rPr>
  </w:style>
  <w:style w:type="character" w:customStyle="1" w:styleId="WW8Num67z1">
    <w:name w:val="WW8Num67z1"/>
    <w:rPr>
      <w:rFonts w:ascii="Times New Roman" w:eastAsia="Times New Roman" w:hAnsi="Times New Roman" w:cs="Times New Roman"/>
    </w:rPr>
  </w:style>
  <w:style w:type="character" w:customStyle="1" w:styleId="WW8Num67z2">
    <w:name w:val="WW8Num67z2"/>
    <w:rPr>
      <w:rFonts w:ascii="Wingdings" w:eastAsia="Times New Roman" w:hAnsi="Wingdings" w:cs="Times New Roman"/>
    </w:rPr>
  </w:style>
  <w:style w:type="character" w:customStyle="1" w:styleId="WW8Num67z4">
    <w:name w:val="WW8Num67z4"/>
    <w:rPr>
      <w:rFonts w:ascii="Courier New" w:hAnsi="Courier New"/>
    </w:rPr>
  </w:style>
  <w:style w:type="character" w:customStyle="1" w:styleId="WW8Num67z5">
    <w:name w:val="WW8Num67z5"/>
    <w:rPr>
      <w:rFonts w:ascii="Wingdings" w:hAnsi="Wingdings"/>
    </w:rPr>
  </w:style>
  <w:style w:type="character" w:customStyle="1" w:styleId="WW8Num68z0">
    <w:name w:val="WW8Num68z0"/>
    <w:rPr>
      <w:rFonts w:ascii="Symbol" w:hAnsi="Symbol"/>
    </w:rPr>
  </w:style>
  <w:style w:type="character" w:customStyle="1" w:styleId="WW8Num68z1">
    <w:name w:val="WW8Num68z1"/>
    <w:rPr>
      <w:rFonts w:ascii="Courier New" w:hAnsi="Courier New"/>
    </w:rPr>
  </w:style>
  <w:style w:type="character" w:customStyle="1" w:styleId="WW8Num68z2">
    <w:name w:val="WW8Num68z2"/>
    <w:rPr>
      <w:rFonts w:ascii="Wingdings" w:hAnsi="Wingdings"/>
    </w:rPr>
  </w:style>
  <w:style w:type="character" w:customStyle="1" w:styleId="WW8Num70z0">
    <w:name w:val="WW8Num70z0"/>
    <w:rPr>
      <w:rFonts w:ascii="Times New Roman" w:eastAsia="Times New Roman" w:hAnsi="Times New Roman" w:cs="Times New Roman"/>
    </w:rPr>
  </w:style>
  <w:style w:type="character" w:customStyle="1" w:styleId="WW8Num70z1">
    <w:name w:val="WW8Num70z1"/>
    <w:rPr>
      <w:rFonts w:ascii="Courier New" w:hAnsi="Courier New"/>
    </w:rPr>
  </w:style>
  <w:style w:type="character" w:customStyle="1" w:styleId="WW8Num70z2">
    <w:name w:val="WW8Num70z2"/>
    <w:rPr>
      <w:rFonts w:ascii="Wingdings" w:hAnsi="Wingdings"/>
    </w:rPr>
  </w:style>
  <w:style w:type="character" w:customStyle="1" w:styleId="WW8Num70z3">
    <w:name w:val="WW8Num70z3"/>
    <w:rPr>
      <w:rFonts w:ascii="Symbol" w:hAnsi="Symbol"/>
    </w:rPr>
  </w:style>
  <w:style w:type="character" w:customStyle="1" w:styleId="WW8Num71z0">
    <w:name w:val="WW8Num71z0"/>
    <w:rPr>
      <w:rFonts w:ascii="Symbol" w:hAnsi="Symbol"/>
    </w:rPr>
  </w:style>
  <w:style w:type="character" w:customStyle="1" w:styleId="WW8Num71z1">
    <w:name w:val="WW8Num71z1"/>
    <w:rPr>
      <w:rFonts w:ascii="Courier New" w:hAnsi="Courier New"/>
    </w:rPr>
  </w:style>
  <w:style w:type="character" w:customStyle="1" w:styleId="WW8Num71z2">
    <w:name w:val="WW8Num71z2"/>
    <w:rPr>
      <w:rFonts w:ascii="Wingdings" w:hAnsi="Wingdings"/>
    </w:rPr>
  </w:style>
  <w:style w:type="character" w:customStyle="1" w:styleId="WW8Num73z0">
    <w:name w:val="WW8Num73z0"/>
    <w:rPr>
      <w:rFonts w:ascii="Symbol" w:hAnsi="Symbol"/>
    </w:rPr>
  </w:style>
  <w:style w:type="character" w:customStyle="1" w:styleId="WW8Num73z1">
    <w:name w:val="WW8Num73z1"/>
    <w:rPr>
      <w:rFonts w:ascii="Courier New" w:hAnsi="Courier New"/>
    </w:rPr>
  </w:style>
  <w:style w:type="character" w:customStyle="1" w:styleId="WW8Num73z2">
    <w:name w:val="WW8Num73z2"/>
    <w:rPr>
      <w:rFonts w:ascii="Wingdings" w:hAnsi="Wingdings"/>
    </w:rPr>
  </w:style>
  <w:style w:type="character" w:customStyle="1" w:styleId="WW8Num74z0">
    <w:name w:val="WW8Num74z0"/>
    <w:rPr>
      <w:rFonts w:ascii="Wingdings" w:hAnsi="Wingdings"/>
    </w:rPr>
  </w:style>
  <w:style w:type="character" w:customStyle="1" w:styleId="WW8Num75z0">
    <w:name w:val="WW8Num75z0"/>
    <w:rPr>
      <w:rFonts w:ascii="Symbol" w:hAnsi="Symbol"/>
    </w:rPr>
  </w:style>
  <w:style w:type="character" w:customStyle="1" w:styleId="WW8Num76z0">
    <w:name w:val="WW8Num76z0"/>
    <w:rPr>
      <w:rFonts w:ascii="Symbol" w:hAnsi="Symbol"/>
    </w:rPr>
  </w:style>
  <w:style w:type="character" w:customStyle="1" w:styleId="WW8Num76z1">
    <w:name w:val="WW8Num76z1"/>
    <w:rPr>
      <w:rFonts w:ascii="Courier New" w:hAnsi="Courier New"/>
    </w:rPr>
  </w:style>
  <w:style w:type="character" w:customStyle="1" w:styleId="WW8Num76z2">
    <w:name w:val="WW8Num76z2"/>
    <w:rPr>
      <w:rFonts w:ascii="Wingdings" w:hAnsi="Wingdings"/>
    </w:rPr>
  </w:style>
  <w:style w:type="character" w:customStyle="1" w:styleId="WW8Num80z0">
    <w:name w:val="WW8Num80z0"/>
    <w:rPr>
      <w:rFonts w:ascii="Lucida Console" w:hAnsi="Lucida Console"/>
    </w:rPr>
  </w:style>
  <w:style w:type="character" w:customStyle="1" w:styleId="WW8Num82z0">
    <w:name w:val="WW8Num82z0"/>
    <w:rPr>
      <w:rFonts w:ascii="Wingdings" w:hAnsi="Wingdings"/>
    </w:rPr>
  </w:style>
  <w:style w:type="character" w:customStyle="1" w:styleId="WW8Num83z0">
    <w:name w:val="WW8Num83z0"/>
    <w:rPr>
      <w:rFonts w:ascii="Symbol" w:hAnsi="Symbol"/>
    </w:rPr>
  </w:style>
  <w:style w:type="character" w:customStyle="1" w:styleId="WW8Num83z1">
    <w:name w:val="WW8Num83z1"/>
    <w:rPr>
      <w:rFonts w:ascii="Courier New" w:hAnsi="Courier New"/>
    </w:rPr>
  </w:style>
  <w:style w:type="character" w:customStyle="1" w:styleId="WW8Num83z2">
    <w:name w:val="WW8Num83z2"/>
    <w:rPr>
      <w:rFonts w:ascii="Wingdings" w:hAnsi="Wingdings"/>
    </w:rPr>
  </w:style>
  <w:style w:type="character" w:customStyle="1" w:styleId="WW8Num85z0">
    <w:name w:val="WW8Num85z0"/>
    <w:rPr>
      <w:rFonts w:ascii="Symbol" w:hAnsi="Symbol"/>
      <w:sz w:val="20"/>
    </w:rPr>
  </w:style>
  <w:style w:type="character" w:customStyle="1" w:styleId="WW8Num85z1">
    <w:name w:val="WW8Num85z1"/>
    <w:rPr>
      <w:rFonts w:ascii="Courier New" w:hAnsi="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8z0">
    <w:name w:val="WW8Num88z0"/>
    <w:rPr>
      <w:rFonts w:ascii="Symbol" w:hAnsi="Symbol"/>
    </w:rPr>
  </w:style>
  <w:style w:type="character" w:customStyle="1" w:styleId="WW8Num89z0">
    <w:name w:val="WW8Num89z0"/>
    <w:rPr>
      <w:rFonts w:ascii="Lucida Console" w:hAnsi="Lucida Console"/>
    </w:rPr>
  </w:style>
  <w:style w:type="character" w:customStyle="1" w:styleId="WW8Num91z0">
    <w:name w:val="WW8Num91z0"/>
    <w:rPr>
      <w:rFonts w:ascii="Wingdings" w:hAnsi="Wingdings"/>
      <w:sz w:val="16"/>
    </w:rPr>
  </w:style>
  <w:style w:type="character" w:customStyle="1" w:styleId="WW8Num92z0">
    <w:name w:val="WW8Num92z0"/>
    <w:rPr>
      <w:rFonts w:ascii="Lucida Console" w:hAnsi="Lucida Console"/>
    </w:rPr>
  </w:style>
  <w:style w:type="character" w:customStyle="1" w:styleId="WW8Num93z0">
    <w:name w:val="WW8Num93z0"/>
    <w:rPr>
      <w:rFonts w:ascii="Symbol" w:hAnsi="Symbol"/>
      <w:color w:val="auto"/>
    </w:rPr>
  </w:style>
  <w:style w:type="character" w:customStyle="1" w:styleId="WW8Num94z0">
    <w:name w:val="WW8Num94z0"/>
    <w:rPr>
      <w:rFonts w:ascii="Symbol" w:hAnsi="Symbol"/>
    </w:rPr>
  </w:style>
  <w:style w:type="character" w:customStyle="1" w:styleId="WW8Num96z0">
    <w:name w:val="WW8Num96z0"/>
    <w:rPr>
      <w:rFonts w:ascii="Symbol" w:hAnsi="Symbol"/>
    </w:rPr>
  </w:style>
  <w:style w:type="character" w:customStyle="1" w:styleId="WW8Num96z1">
    <w:name w:val="WW8Num96z1"/>
    <w:rPr>
      <w:rFonts w:ascii="Courier New" w:hAnsi="Courier New"/>
    </w:rPr>
  </w:style>
  <w:style w:type="character" w:customStyle="1" w:styleId="WW8Num96z2">
    <w:name w:val="WW8Num96z2"/>
    <w:rPr>
      <w:rFonts w:ascii="Wingdings" w:hAnsi="Wingdings"/>
    </w:rPr>
  </w:style>
  <w:style w:type="character" w:customStyle="1" w:styleId="WW8Num97z0">
    <w:name w:val="WW8Num97z0"/>
    <w:rPr>
      <w:rFonts w:ascii="Times New Roman" w:eastAsia="Times New Roman" w:hAnsi="Times New Roman" w:cs="Times New Roman"/>
    </w:rPr>
  </w:style>
  <w:style w:type="character" w:customStyle="1" w:styleId="WW8Num97z1">
    <w:name w:val="WW8Num97z1"/>
    <w:rPr>
      <w:rFonts w:ascii="Courier New" w:hAnsi="Courier New"/>
    </w:rPr>
  </w:style>
  <w:style w:type="character" w:customStyle="1" w:styleId="WW8Num97z2">
    <w:name w:val="WW8Num97z2"/>
    <w:rPr>
      <w:rFonts w:ascii="Wingdings" w:hAnsi="Wingdings"/>
    </w:rPr>
  </w:style>
  <w:style w:type="character" w:customStyle="1" w:styleId="WW8Num97z3">
    <w:name w:val="WW8Num97z3"/>
    <w:rPr>
      <w:rFonts w:ascii="Symbol" w:hAnsi="Symbol"/>
    </w:rPr>
  </w:style>
  <w:style w:type="character" w:customStyle="1" w:styleId="WW8Num98z0">
    <w:name w:val="WW8Num98z0"/>
    <w:rPr>
      <w:rFonts w:ascii="Times New Roman" w:eastAsia="Times New Roman" w:hAnsi="Times New Roman" w:cs="Times New Roman"/>
    </w:rPr>
  </w:style>
  <w:style w:type="character" w:customStyle="1" w:styleId="WW8Num98z1">
    <w:name w:val="WW8Num98z1"/>
    <w:rPr>
      <w:rFonts w:ascii="Courier New" w:hAnsi="Courier New"/>
    </w:rPr>
  </w:style>
  <w:style w:type="character" w:customStyle="1" w:styleId="WW8Num98z2">
    <w:name w:val="WW8Num98z2"/>
    <w:rPr>
      <w:rFonts w:ascii="Wingdings" w:hAnsi="Wingdings"/>
    </w:rPr>
  </w:style>
  <w:style w:type="character" w:customStyle="1" w:styleId="WW8Num98z3">
    <w:name w:val="WW8Num98z3"/>
    <w:rPr>
      <w:rFonts w:ascii="Symbol" w:hAnsi="Symbol"/>
    </w:rPr>
  </w:style>
  <w:style w:type="character" w:customStyle="1" w:styleId="WW8Num100z0">
    <w:name w:val="WW8Num100z0"/>
    <w:rPr>
      <w:rFonts w:ascii="Symbol" w:hAnsi="Symbol"/>
    </w:rPr>
  </w:style>
  <w:style w:type="character" w:customStyle="1" w:styleId="WW8Num101z0">
    <w:name w:val="WW8Num101z0"/>
    <w:rPr>
      <w:rFonts w:ascii="Lucida Console" w:hAnsi="Lucida Console"/>
    </w:rPr>
  </w:style>
  <w:style w:type="character" w:customStyle="1" w:styleId="WW8Num102z0">
    <w:name w:val="WW8Num102z0"/>
    <w:rPr>
      <w:rFonts w:ascii="Wingdings" w:hAnsi="Wingdings"/>
    </w:rPr>
  </w:style>
  <w:style w:type="character" w:customStyle="1" w:styleId="WW8Num103z0">
    <w:name w:val="WW8Num103z0"/>
    <w:rPr>
      <w:rFonts w:ascii="Symbol" w:hAnsi="Symbol"/>
    </w:rPr>
  </w:style>
  <w:style w:type="character" w:customStyle="1" w:styleId="WW8Num104z0">
    <w:name w:val="WW8Num104z0"/>
    <w:rPr>
      <w:rFonts w:ascii="Symbol" w:hAnsi="Symbol"/>
    </w:rPr>
  </w:style>
  <w:style w:type="character" w:customStyle="1" w:styleId="WW8Num107z0">
    <w:name w:val="WW8Num107z0"/>
    <w:rPr>
      <w:rFonts w:ascii="Wingdings" w:hAnsi="Wingdings"/>
    </w:rPr>
  </w:style>
  <w:style w:type="character" w:customStyle="1" w:styleId="WW8Num108z1">
    <w:name w:val="WW8Num108z1"/>
    <w:rPr>
      <w:rFonts w:ascii="Arial" w:hAnsi="Arial"/>
    </w:rPr>
  </w:style>
  <w:style w:type="character" w:customStyle="1" w:styleId="WW8Num109z0">
    <w:name w:val="WW8Num109z0"/>
    <w:rPr>
      <w:rFonts w:ascii="Symbol" w:hAnsi="Symbol"/>
    </w:rPr>
  </w:style>
  <w:style w:type="character" w:customStyle="1" w:styleId="WW8Num112z0">
    <w:name w:val="WW8Num112z0"/>
    <w:rPr>
      <w:rFonts w:ascii="Wingdings" w:hAnsi="Wingdings"/>
    </w:rPr>
  </w:style>
  <w:style w:type="character" w:customStyle="1" w:styleId="WW8Num113z0">
    <w:name w:val="WW8Num113z0"/>
    <w:rPr>
      <w:rFonts w:ascii="Times New Roman" w:eastAsia="Times New Roman" w:hAnsi="Times New Roman" w:cs="Times New Roman"/>
    </w:rPr>
  </w:style>
  <w:style w:type="character" w:customStyle="1" w:styleId="WW8Num113z1">
    <w:name w:val="WW8Num113z1"/>
    <w:rPr>
      <w:rFonts w:ascii="Courier New" w:hAnsi="Courier New"/>
    </w:rPr>
  </w:style>
  <w:style w:type="character" w:customStyle="1" w:styleId="WW8Num113z2">
    <w:name w:val="WW8Num113z2"/>
    <w:rPr>
      <w:rFonts w:ascii="Wingdings" w:hAnsi="Wingdings"/>
    </w:rPr>
  </w:style>
  <w:style w:type="character" w:customStyle="1" w:styleId="WW8Num113z3">
    <w:name w:val="WW8Num113z3"/>
    <w:rPr>
      <w:rFonts w:ascii="Symbol" w:hAnsi="Symbol"/>
    </w:rPr>
  </w:style>
  <w:style w:type="character" w:customStyle="1" w:styleId="WW8Num114z0">
    <w:name w:val="WW8Num114z0"/>
    <w:rPr>
      <w:rFonts w:ascii="Symbol" w:hAnsi="Symbol"/>
    </w:rPr>
  </w:style>
  <w:style w:type="character" w:customStyle="1" w:styleId="WW8Num116z0">
    <w:name w:val="WW8Num116z0"/>
    <w:rPr>
      <w:rFonts w:ascii="Wingdings" w:hAnsi="Wingdings"/>
    </w:rPr>
  </w:style>
  <w:style w:type="character" w:customStyle="1" w:styleId="WW8Num118z0">
    <w:name w:val="WW8Num118z0"/>
    <w:rPr>
      <w:rFonts w:ascii="Wingdings" w:hAnsi="Wingdings"/>
      <w:sz w:val="16"/>
    </w:rPr>
  </w:style>
  <w:style w:type="character" w:customStyle="1" w:styleId="WW8Num123z0">
    <w:name w:val="WW8Num123z0"/>
    <w:rPr>
      <w:rFonts w:ascii="Symbol" w:hAnsi="Symbol"/>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Times New Roman" w:eastAsia="Times New Roman" w:hAnsi="Times New Roman" w:cs="Times New Roman"/>
    </w:rPr>
  </w:style>
  <w:style w:type="character" w:customStyle="1" w:styleId="WW8Num126z1">
    <w:name w:val="WW8Num126z1"/>
    <w:rPr>
      <w:rFonts w:ascii="Courier New" w:hAnsi="Courier New"/>
    </w:rPr>
  </w:style>
  <w:style w:type="character" w:customStyle="1" w:styleId="WW8Num126z2">
    <w:name w:val="WW8Num126z2"/>
    <w:rPr>
      <w:rFonts w:ascii="Wingdings" w:hAnsi="Wingdings"/>
    </w:rPr>
  </w:style>
  <w:style w:type="character" w:customStyle="1" w:styleId="WW8Num126z3">
    <w:name w:val="WW8Num126z3"/>
    <w:rPr>
      <w:rFonts w:ascii="Symbol" w:hAnsi="Symbol"/>
    </w:rPr>
  </w:style>
  <w:style w:type="character" w:customStyle="1" w:styleId="WW8Num128z0">
    <w:name w:val="WW8Num128z0"/>
    <w:rPr>
      <w:rFonts w:ascii="Lucida Console" w:hAnsi="Lucida Console"/>
    </w:rPr>
  </w:style>
  <w:style w:type="character" w:customStyle="1" w:styleId="WW8Num129z0">
    <w:name w:val="WW8Num129z0"/>
    <w:rPr>
      <w:rFonts w:ascii="Times New Roman" w:eastAsia="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1z0">
    <w:name w:val="WW8Num131z0"/>
    <w:rPr>
      <w:rFonts w:ascii="Lucida Console" w:hAnsi="Lucida Console"/>
    </w:rPr>
  </w:style>
  <w:style w:type="character" w:customStyle="1" w:styleId="WW8Num135z0">
    <w:name w:val="WW8Num135z0"/>
    <w:rPr>
      <w:rFonts w:ascii="Symbol" w:hAnsi="Symbol"/>
    </w:rPr>
  </w:style>
  <w:style w:type="character" w:customStyle="1" w:styleId="WW8Num138z0">
    <w:name w:val="WW8Num138z0"/>
    <w:rPr>
      <w:rFonts w:ascii="Symbol" w:hAnsi="Symbol"/>
    </w:rPr>
  </w:style>
  <w:style w:type="character" w:customStyle="1" w:styleId="WW8Num141z0">
    <w:name w:val="WW8Num141z0"/>
    <w:rPr>
      <w:rFonts w:ascii="Times New Roman" w:hAnsi="Times New Roman"/>
    </w:rPr>
  </w:style>
  <w:style w:type="character" w:customStyle="1" w:styleId="WW8Num144z0">
    <w:name w:val="WW8Num144z0"/>
    <w:rPr>
      <w:rFonts w:ascii="Symbol" w:hAnsi="Symbol"/>
    </w:rPr>
  </w:style>
  <w:style w:type="character" w:customStyle="1" w:styleId="WW8Num149z0">
    <w:name w:val="WW8Num149z0"/>
    <w:rPr>
      <w:rFonts w:ascii="Symbol" w:hAnsi="Symbol"/>
    </w:rPr>
  </w:style>
  <w:style w:type="character" w:customStyle="1" w:styleId="WW8Num150z0">
    <w:name w:val="WW8Num150z0"/>
    <w:rPr>
      <w:rFonts w:ascii="Symbol" w:hAnsi="Symbol"/>
    </w:rPr>
  </w:style>
  <w:style w:type="character" w:customStyle="1" w:styleId="WW8Num151z0">
    <w:name w:val="WW8Num151z0"/>
    <w:rPr>
      <w:rFonts w:ascii="Symbol" w:hAnsi="Symbol"/>
    </w:rPr>
  </w:style>
  <w:style w:type="character" w:customStyle="1" w:styleId="WW8Num152z0">
    <w:name w:val="WW8Num152z0"/>
    <w:rPr>
      <w:rFonts w:ascii="Wingdings" w:hAnsi="Wingdings"/>
    </w:rPr>
  </w:style>
  <w:style w:type="character" w:customStyle="1" w:styleId="WW8Num153z0">
    <w:name w:val="WW8Num153z0"/>
    <w:rPr>
      <w:rFonts w:ascii="Symbol" w:hAnsi="Symbol"/>
    </w:rPr>
  </w:style>
  <w:style w:type="character" w:customStyle="1" w:styleId="WW8Num154z0">
    <w:name w:val="WW8Num154z0"/>
    <w:rPr>
      <w:rFonts w:ascii="Symbol" w:hAnsi="Symbol"/>
      <w:color w:val="auto"/>
    </w:rPr>
  </w:style>
  <w:style w:type="character" w:customStyle="1" w:styleId="WW8Num155z0">
    <w:name w:val="WW8Num155z0"/>
    <w:rPr>
      <w:rFonts w:ascii="Symbol" w:hAnsi="Symbol"/>
    </w:rPr>
  </w:style>
  <w:style w:type="character" w:customStyle="1" w:styleId="WW8Num156z0">
    <w:name w:val="WW8Num156z0"/>
    <w:rPr>
      <w:rFonts w:ascii="Symbol" w:hAnsi="Symbol"/>
    </w:rPr>
  </w:style>
  <w:style w:type="character" w:customStyle="1" w:styleId="WW8Num158z0">
    <w:name w:val="WW8Num158z0"/>
    <w:rPr>
      <w:rFonts w:ascii="Wingdings" w:hAnsi="Wingdings"/>
    </w:rPr>
  </w:style>
  <w:style w:type="character" w:customStyle="1" w:styleId="WW8Num159z0">
    <w:name w:val="WW8Num159z0"/>
    <w:rPr>
      <w:rFonts w:ascii="Symbol" w:hAnsi="Symbol"/>
    </w:rPr>
  </w:style>
  <w:style w:type="character" w:customStyle="1" w:styleId="WW8Num159z1">
    <w:name w:val="WW8Num159z1"/>
    <w:rPr>
      <w:rFonts w:ascii="Courier New" w:hAnsi="Courier New"/>
    </w:rPr>
  </w:style>
  <w:style w:type="character" w:customStyle="1" w:styleId="WW8Num159z2">
    <w:name w:val="WW8Num159z2"/>
    <w:rPr>
      <w:rFonts w:ascii="Wingdings" w:hAnsi="Wingdings"/>
    </w:rPr>
  </w:style>
  <w:style w:type="character" w:customStyle="1" w:styleId="WW8Num160z1">
    <w:name w:val="WW8Num160z1"/>
    <w:rPr>
      <w:rFonts w:ascii="Courier New" w:hAnsi="Courier New"/>
    </w:rPr>
  </w:style>
  <w:style w:type="character" w:customStyle="1" w:styleId="WW8Num160z2">
    <w:name w:val="WW8Num160z2"/>
    <w:rPr>
      <w:rFonts w:ascii="Wingdings" w:hAnsi="Wingdings"/>
    </w:rPr>
  </w:style>
  <w:style w:type="character" w:customStyle="1" w:styleId="WW8Num160z3">
    <w:name w:val="WW8Num160z3"/>
    <w:rPr>
      <w:rFonts w:ascii="Symbol" w:hAnsi="Symbol"/>
    </w:rPr>
  </w:style>
  <w:style w:type="character" w:customStyle="1" w:styleId="WW8Num162z0">
    <w:name w:val="WW8Num162z0"/>
    <w:rPr>
      <w:rFonts w:ascii="Arial" w:hAnsi="Arial"/>
      <w:b w:val="0"/>
      <w:i w:val="0"/>
      <w:sz w:val="24"/>
    </w:rPr>
  </w:style>
  <w:style w:type="character" w:customStyle="1" w:styleId="WW8Num163z0">
    <w:name w:val="WW8Num163z0"/>
    <w:rPr>
      <w:rFonts w:ascii="Symbol" w:hAnsi="Symbol"/>
    </w:rPr>
  </w:style>
  <w:style w:type="character" w:customStyle="1" w:styleId="WW8Num164z0">
    <w:name w:val="WW8Num164z0"/>
    <w:rPr>
      <w:rFonts w:ascii="Arial" w:hAnsi="Arial"/>
      <w:b w:val="0"/>
      <w:i w:val="0"/>
      <w:sz w:val="24"/>
    </w:rPr>
  </w:style>
  <w:style w:type="character" w:customStyle="1" w:styleId="WW8Num165z0">
    <w:name w:val="WW8Num165z0"/>
    <w:rPr>
      <w:rFonts w:ascii="Symbol" w:hAnsi="Symbol"/>
    </w:rPr>
  </w:style>
  <w:style w:type="character" w:customStyle="1" w:styleId="WW8Num166z0">
    <w:name w:val="WW8Num166z0"/>
    <w:rPr>
      <w:rFonts w:ascii="Lucida Console" w:hAnsi="Lucida Console"/>
    </w:rPr>
  </w:style>
  <w:style w:type="character" w:customStyle="1" w:styleId="WW8Num167z0">
    <w:name w:val="WW8Num167z0"/>
    <w:rPr>
      <w:rFonts w:ascii="Symbol" w:hAnsi="Symbol"/>
    </w:rPr>
  </w:style>
  <w:style w:type="character" w:customStyle="1" w:styleId="WW8Num169z0">
    <w:name w:val="WW8Num169z0"/>
    <w:rPr>
      <w:rFonts w:ascii="Symbol" w:hAnsi="Symbol"/>
      <w:color w:val="auto"/>
    </w:rPr>
  </w:style>
  <w:style w:type="character" w:customStyle="1" w:styleId="WW8Num172z0">
    <w:name w:val="WW8Num172z0"/>
    <w:rPr>
      <w:rFonts w:ascii="Symbol" w:hAnsi="Symbol"/>
    </w:rPr>
  </w:style>
  <w:style w:type="character" w:customStyle="1" w:styleId="WW8Num174z0">
    <w:name w:val="WW8Num174z0"/>
    <w:rPr>
      <w:rFonts w:ascii="Wingdings" w:hAnsi="Wingdings"/>
    </w:rPr>
  </w:style>
  <w:style w:type="character" w:customStyle="1" w:styleId="WW8Num176z0">
    <w:name w:val="WW8Num176z0"/>
    <w:rPr>
      <w:rFonts w:ascii="Symbol" w:hAnsi="Symbol"/>
      <w:sz w:val="20"/>
    </w:rPr>
  </w:style>
  <w:style w:type="character" w:customStyle="1" w:styleId="WW8Num176z1">
    <w:name w:val="WW8Num176z1"/>
    <w:rPr>
      <w:rFonts w:ascii="Courier New" w:hAnsi="Courier New"/>
      <w:sz w:val="20"/>
    </w:rPr>
  </w:style>
  <w:style w:type="character" w:customStyle="1" w:styleId="WW8Num176z2">
    <w:name w:val="WW8Num176z2"/>
    <w:rPr>
      <w:rFonts w:ascii="Wingdings" w:hAnsi="Wingdings"/>
      <w:sz w:val="20"/>
    </w:rPr>
  </w:style>
  <w:style w:type="character" w:customStyle="1" w:styleId="WW8Num178z0">
    <w:name w:val="WW8Num178z0"/>
    <w:rPr>
      <w:rFonts w:ascii="Symbol" w:hAnsi="Symbol"/>
    </w:rPr>
  </w:style>
  <w:style w:type="character" w:customStyle="1" w:styleId="WW8Num179z0">
    <w:name w:val="WW8Num179z0"/>
    <w:rPr>
      <w:rFonts w:ascii="Wingdings" w:hAnsi="Wingdings"/>
    </w:rPr>
  </w:style>
  <w:style w:type="character" w:customStyle="1" w:styleId="WW8Num181z0">
    <w:name w:val="WW8Num181z0"/>
    <w:rPr>
      <w:rFonts w:ascii="Symbol" w:hAnsi="Symbol"/>
    </w:rPr>
  </w:style>
  <w:style w:type="character" w:customStyle="1" w:styleId="WW8Num182z0">
    <w:name w:val="WW8Num182z0"/>
    <w:rPr>
      <w:rFonts w:ascii="Symbol" w:hAnsi="Symbol"/>
    </w:rPr>
  </w:style>
  <w:style w:type="character" w:customStyle="1" w:styleId="WW8Num183z0">
    <w:name w:val="WW8Num183z0"/>
    <w:rPr>
      <w:rFonts w:ascii="Symbol" w:hAnsi="Symbol"/>
    </w:rPr>
  </w:style>
  <w:style w:type="character" w:customStyle="1" w:styleId="WW8Num185z0">
    <w:name w:val="WW8Num185z0"/>
    <w:rPr>
      <w:rFonts w:ascii="Symbol" w:hAnsi="Symbol"/>
    </w:rPr>
  </w:style>
  <w:style w:type="character" w:customStyle="1" w:styleId="WW8Num186z0">
    <w:name w:val="WW8Num186z0"/>
    <w:rPr>
      <w:rFonts w:ascii="Symbol" w:hAnsi="Symbol"/>
    </w:rPr>
  </w:style>
  <w:style w:type="character" w:customStyle="1" w:styleId="WW8Num192z0">
    <w:name w:val="WW8Num192z0"/>
    <w:rPr>
      <w:rFonts w:ascii="Wingdings" w:hAnsi="Wingdings"/>
      <w:sz w:val="16"/>
    </w:rPr>
  </w:style>
  <w:style w:type="character" w:customStyle="1" w:styleId="WW8Num193z0">
    <w:name w:val="WW8Num193z0"/>
    <w:rPr>
      <w:rFonts w:ascii="Symbol" w:hAnsi="Symbol"/>
      <w:color w:val="auto"/>
      <w:sz w:val="28"/>
    </w:rPr>
  </w:style>
  <w:style w:type="character" w:customStyle="1" w:styleId="WW8Num195z0">
    <w:name w:val="WW8Num195z0"/>
    <w:rPr>
      <w:rFonts w:ascii="Symbol" w:hAnsi="Symbol"/>
    </w:rPr>
  </w:style>
  <w:style w:type="character" w:customStyle="1" w:styleId="WW8Num196z0">
    <w:name w:val="WW8Num196z0"/>
    <w:rPr>
      <w:rFonts w:ascii="Wingdings" w:hAnsi="Wingdings"/>
    </w:rPr>
  </w:style>
  <w:style w:type="character" w:customStyle="1" w:styleId="WW8Num196z1">
    <w:name w:val="WW8Num196z1"/>
    <w:rPr>
      <w:rFonts w:ascii="Courier New" w:hAnsi="Courier New"/>
    </w:rPr>
  </w:style>
  <w:style w:type="character" w:customStyle="1" w:styleId="WW8Num196z3">
    <w:name w:val="WW8Num196z3"/>
    <w:rPr>
      <w:rFonts w:ascii="Symbol" w:hAnsi="Symbol"/>
    </w:rPr>
  </w:style>
  <w:style w:type="character" w:customStyle="1" w:styleId="WW8Num198z0">
    <w:name w:val="WW8Num198z0"/>
    <w:rPr>
      <w:rFonts w:ascii="Wingdings" w:hAnsi="Wingdings"/>
    </w:rPr>
  </w:style>
  <w:style w:type="character" w:customStyle="1" w:styleId="WW8Num199z0">
    <w:name w:val="WW8Num199z0"/>
    <w:rPr>
      <w:rFonts w:ascii="Wingdings" w:hAnsi="Wingdings"/>
    </w:rPr>
  </w:style>
  <w:style w:type="character" w:customStyle="1" w:styleId="WW8Num201z0">
    <w:name w:val="WW8Num201z0"/>
    <w:rPr>
      <w:rFonts w:ascii="Symbol" w:hAnsi="Symbol"/>
    </w:rPr>
  </w:style>
  <w:style w:type="character" w:customStyle="1" w:styleId="WW8Num204z0">
    <w:name w:val="WW8Num204z0"/>
    <w:rPr>
      <w:rFonts w:ascii="Symbol" w:hAnsi="Symbol"/>
    </w:rPr>
  </w:style>
  <w:style w:type="character" w:customStyle="1" w:styleId="WW8Num205z0">
    <w:name w:val="WW8Num205z0"/>
    <w:rPr>
      <w:rFonts w:ascii="Symbol" w:hAnsi="Symbol"/>
    </w:rPr>
  </w:style>
  <w:style w:type="character" w:customStyle="1" w:styleId="WW8Num206z0">
    <w:name w:val="WW8Num206z0"/>
    <w:rPr>
      <w:rFonts w:ascii="Arial" w:hAnsi="Arial"/>
    </w:rPr>
  </w:style>
  <w:style w:type="character" w:customStyle="1" w:styleId="WW8Num207z0">
    <w:name w:val="WW8Num207z0"/>
    <w:rPr>
      <w:b/>
    </w:rPr>
  </w:style>
  <w:style w:type="character" w:customStyle="1" w:styleId="WW8Num210z0">
    <w:name w:val="WW8Num210z0"/>
    <w:rPr>
      <w:rFonts w:ascii="Symbol" w:hAnsi="Symbol"/>
    </w:rPr>
  </w:style>
  <w:style w:type="character" w:customStyle="1" w:styleId="WW8Num211z0">
    <w:name w:val="WW8Num211z0"/>
    <w:rPr>
      <w:rFonts w:ascii="Wingdings" w:hAnsi="Wingdings"/>
    </w:rPr>
  </w:style>
  <w:style w:type="character" w:customStyle="1" w:styleId="WW8Num212z0">
    <w:name w:val="WW8Num212z0"/>
    <w:rPr>
      <w:rFonts w:ascii="Symbol" w:hAnsi="Symbol"/>
    </w:rPr>
  </w:style>
  <w:style w:type="character" w:customStyle="1" w:styleId="WW8Num214z0">
    <w:name w:val="WW8Num214z0"/>
    <w:rPr>
      <w:rFonts w:ascii="Symbol" w:hAnsi="Symbol"/>
    </w:rPr>
  </w:style>
  <w:style w:type="character" w:customStyle="1" w:styleId="WW8Num216z0">
    <w:name w:val="WW8Num216z0"/>
    <w:rPr>
      <w:rFonts w:ascii="Lucida Console" w:hAnsi="Lucida Console"/>
    </w:rPr>
  </w:style>
  <w:style w:type="character" w:customStyle="1" w:styleId="WW8Num217z0">
    <w:name w:val="WW8Num217z0"/>
    <w:rPr>
      <w:rFonts w:ascii="Symbol" w:hAnsi="Symbol"/>
    </w:rPr>
  </w:style>
  <w:style w:type="character" w:customStyle="1" w:styleId="WW8Num218z0">
    <w:name w:val="WW8Num218z0"/>
    <w:rPr>
      <w:rFonts w:ascii="Wingdings" w:hAnsi="Wingdings"/>
      <w:sz w:val="16"/>
    </w:rPr>
  </w:style>
  <w:style w:type="character" w:customStyle="1" w:styleId="WW8Num219z0">
    <w:name w:val="WW8Num219z0"/>
    <w:rPr>
      <w:rFonts w:ascii="Symbol" w:hAnsi="Symbol"/>
    </w:rPr>
  </w:style>
  <w:style w:type="character" w:customStyle="1" w:styleId="WW8Num220z0">
    <w:name w:val="WW8Num220z0"/>
    <w:rPr>
      <w:rFonts w:ascii="Symbol" w:hAnsi="Symbol"/>
    </w:rPr>
  </w:style>
  <w:style w:type="character" w:customStyle="1" w:styleId="WW8Num221z0">
    <w:name w:val="WW8Num221z0"/>
    <w:rPr>
      <w:rFonts w:ascii="Symbol" w:hAnsi="Symbol"/>
    </w:rPr>
  </w:style>
  <w:style w:type="character" w:customStyle="1" w:styleId="WW8Num222z0">
    <w:name w:val="WW8Num222z0"/>
    <w:rPr>
      <w:rFonts w:ascii="Symbol" w:hAnsi="Symbol"/>
    </w:rPr>
  </w:style>
  <w:style w:type="character" w:customStyle="1" w:styleId="WW8Num223z0">
    <w:name w:val="WW8Num223z0"/>
    <w:rPr>
      <w:rFonts w:ascii="Symbol" w:hAnsi="Symbol"/>
    </w:rPr>
  </w:style>
  <w:style w:type="character" w:customStyle="1" w:styleId="WW8Num223z1">
    <w:name w:val="WW8Num223z1"/>
    <w:rPr>
      <w:rFonts w:ascii="Courier New" w:hAnsi="Courier New"/>
    </w:rPr>
  </w:style>
  <w:style w:type="character" w:customStyle="1" w:styleId="WW8Num223z2">
    <w:name w:val="WW8Num223z2"/>
    <w:rPr>
      <w:rFonts w:ascii="Wingdings" w:hAnsi="Wingdings"/>
    </w:rPr>
  </w:style>
  <w:style w:type="character" w:customStyle="1" w:styleId="WW8Num224z0">
    <w:name w:val="WW8Num224z0"/>
    <w:rPr>
      <w:rFonts w:ascii="Symbol" w:hAnsi="Symbol"/>
    </w:rPr>
  </w:style>
  <w:style w:type="character" w:customStyle="1" w:styleId="WW8Num226z0">
    <w:name w:val="WW8Num226z0"/>
    <w:rPr>
      <w:rFonts w:ascii="Wingdings" w:hAnsi="Wingdings"/>
    </w:rPr>
  </w:style>
  <w:style w:type="character" w:customStyle="1" w:styleId="WW8Num229z0">
    <w:name w:val="WW8Num229z0"/>
    <w:rPr>
      <w:rFonts w:ascii="Symbol" w:hAnsi="Symbol"/>
    </w:rPr>
  </w:style>
  <w:style w:type="character" w:customStyle="1" w:styleId="WW8Num231z0">
    <w:name w:val="WW8Num231z0"/>
    <w:rPr>
      <w:rFonts w:ascii="Wingdings" w:hAnsi="Wingdings"/>
      <w:sz w:val="16"/>
    </w:rPr>
  </w:style>
  <w:style w:type="character" w:customStyle="1" w:styleId="WW8Num232z0">
    <w:name w:val="WW8Num232z0"/>
    <w:rPr>
      <w:rFonts w:ascii="Wingdings" w:hAnsi="Wingdings"/>
    </w:rPr>
  </w:style>
  <w:style w:type="character" w:customStyle="1" w:styleId="WW8Num233z0">
    <w:name w:val="WW8Num233z0"/>
    <w:rPr>
      <w:rFonts w:ascii="Symbol" w:hAnsi="Symbol"/>
    </w:rPr>
  </w:style>
  <w:style w:type="character" w:customStyle="1" w:styleId="WW8Num234z0">
    <w:name w:val="WW8Num234z0"/>
    <w:rPr>
      <w:rFonts w:ascii="Symbol" w:hAnsi="Symbol"/>
    </w:rPr>
  </w:style>
  <w:style w:type="character" w:customStyle="1" w:styleId="WW8Num237z0">
    <w:name w:val="WW8Num237z0"/>
    <w:rPr>
      <w:rFonts w:ascii="Lucida Console" w:hAnsi="Lucida Consol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39z0">
    <w:name w:val="WW8Num239z0"/>
    <w:rPr>
      <w:rFonts w:ascii="Symbol" w:hAnsi="Symbol"/>
    </w:rPr>
  </w:style>
  <w:style w:type="character" w:customStyle="1" w:styleId="WW8Num239z1">
    <w:name w:val="WW8Num239z1"/>
    <w:rPr>
      <w:rFonts w:ascii="Courier New" w:hAnsi="Courier New"/>
    </w:rPr>
  </w:style>
  <w:style w:type="character" w:customStyle="1" w:styleId="WW8Num239z2">
    <w:name w:val="WW8Num239z2"/>
    <w:rPr>
      <w:rFonts w:ascii="Wingdings" w:hAnsi="Wingdings"/>
    </w:rPr>
  </w:style>
  <w:style w:type="character" w:customStyle="1" w:styleId="WW8Num242z0">
    <w:name w:val="WW8Num242z0"/>
    <w:rPr>
      <w:rFonts w:ascii="Symbol" w:hAnsi="Symbol"/>
    </w:rPr>
  </w:style>
  <w:style w:type="character" w:customStyle="1" w:styleId="WW8Num243z1">
    <w:name w:val="WW8Num243z1"/>
    <w:rPr>
      <w:rFonts w:ascii="Arial" w:hAnsi="Arial"/>
      <w:sz w:val="22"/>
    </w:rPr>
  </w:style>
  <w:style w:type="character" w:customStyle="1" w:styleId="WW8Num244z0">
    <w:name w:val="WW8Num244z0"/>
    <w:rPr>
      <w:rFonts w:ascii="Symbol" w:hAnsi="Symbol"/>
    </w:rPr>
  </w:style>
  <w:style w:type="character" w:customStyle="1" w:styleId="WW8Num245z0">
    <w:name w:val="WW8Num245z0"/>
    <w:rPr>
      <w:rFonts w:ascii="Symbol" w:hAnsi="Symbol"/>
    </w:rPr>
  </w:style>
  <w:style w:type="character" w:customStyle="1" w:styleId="WW8Num245z1">
    <w:name w:val="WW8Num245z1"/>
    <w:rPr>
      <w:rFonts w:ascii="Courier New" w:hAnsi="Courier New"/>
    </w:rPr>
  </w:style>
  <w:style w:type="character" w:customStyle="1" w:styleId="WW8Num245z2">
    <w:name w:val="WW8Num245z2"/>
    <w:rPr>
      <w:rFonts w:ascii="Wingdings" w:hAnsi="Wingdings"/>
    </w:rPr>
  </w:style>
  <w:style w:type="character" w:customStyle="1" w:styleId="WW8Num246z0">
    <w:name w:val="WW8Num246z0"/>
    <w:rPr>
      <w:rFonts w:ascii="Symbol" w:hAnsi="Symbol"/>
      <w:color w:val="auto"/>
      <w:sz w:val="28"/>
    </w:rPr>
  </w:style>
  <w:style w:type="character" w:customStyle="1" w:styleId="WW8Num247z0">
    <w:name w:val="WW8Num247z0"/>
    <w:rPr>
      <w:rFonts w:ascii="Lucida Console" w:hAnsi="Lucida Console"/>
    </w:rPr>
  </w:style>
  <w:style w:type="character" w:customStyle="1" w:styleId="WW8Num248z0">
    <w:name w:val="WW8Num248z0"/>
    <w:rPr>
      <w:rFonts w:ascii="Symbol" w:hAnsi="Symbol"/>
    </w:rPr>
  </w:style>
  <w:style w:type="character" w:customStyle="1" w:styleId="WW8Num249z0">
    <w:name w:val="WW8Num249z0"/>
    <w:rPr>
      <w:rFonts w:ascii="Symbol" w:hAnsi="Symbol"/>
    </w:rPr>
  </w:style>
  <w:style w:type="character" w:customStyle="1" w:styleId="WW8Num251z0">
    <w:name w:val="WW8Num251z0"/>
    <w:rPr>
      <w:rFonts w:ascii="Symbol" w:hAnsi="Symbol"/>
    </w:rPr>
  </w:style>
  <w:style w:type="character" w:customStyle="1" w:styleId="WW8Num254z0">
    <w:name w:val="WW8Num254z0"/>
    <w:rPr>
      <w:rFonts w:ascii="Symbol" w:hAnsi="Symbol"/>
    </w:rPr>
  </w:style>
  <w:style w:type="character" w:customStyle="1" w:styleId="WW8Num255z0">
    <w:name w:val="WW8Num255z0"/>
    <w:rPr>
      <w:rFonts w:ascii="Symbol" w:hAnsi="Symbol"/>
    </w:rPr>
  </w:style>
  <w:style w:type="character" w:customStyle="1" w:styleId="WW8Num256z0">
    <w:name w:val="WW8Num256z0"/>
    <w:rPr>
      <w:rFonts w:ascii="Wingdings" w:hAnsi="Wingdings"/>
    </w:rPr>
  </w:style>
  <w:style w:type="character" w:customStyle="1" w:styleId="WW8Num257z0">
    <w:name w:val="WW8Num257z0"/>
    <w:rPr>
      <w:rFonts w:ascii="Symbol" w:hAnsi="Symbol"/>
    </w:rPr>
  </w:style>
  <w:style w:type="character" w:customStyle="1" w:styleId="WW8Num258z0">
    <w:name w:val="WW8Num258z0"/>
    <w:rPr>
      <w:rFonts w:ascii="Lucida Console" w:hAnsi="Lucida Console"/>
    </w:rPr>
  </w:style>
  <w:style w:type="character" w:customStyle="1" w:styleId="WW8Num260z0">
    <w:name w:val="WW8Num260z0"/>
    <w:rPr>
      <w:rFonts w:ascii="Symbol" w:hAnsi="Symbol"/>
    </w:rPr>
  </w:style>
  <w:style w:type="character" w:customStyle="1" w:styleId="WW8Num263z0">
    <w:name w:val="WW8Num263z0"/>
    <w:rPr>
      <w:rFonts w:ascii="Symbol" w:hAnsi="Symbol"/>
    </w:rPr>
  </w:style>
  <w:style w:type="character" w:customStyle="1" w:styleId="WW8Num265z0">
    <w:name w:val="WW8Num265z0"/>
    <w:rPr>
      <w:rFonts w:ascii="Wingdings" w:hAnsi="Wingdings"/>
    </w:rPr>
  </w:style>
  <w:style w:type="character" w:customStyle="1" w:styleId="WW8Num267z0">
    <w:name w:val="WW8Num267z0"/>
    <w:rPr>
      <w:rFonts w:ascii="Times New Roman" w:eastAsia="Times New Roman" w:hAnsi="Times New Roman" w:cs="Times New Roman"/>
    </w:rPr>
  </w:style>
  <w:style w:type="character" w:customStyle="1" w:styleId="WW8Num267z1">
    <w:name w:val="WW8Num267z1"/>
    <w:rPr>
      <w:rFonts w:ascii="Courier New" w:hAnsi="Courier New"/>
    </w:rPr>
  </w:style>
  <w:style w:type="character" w:customStyle="1" w:styleId="WW8Num267z2">
    <w:name w:val="WW8Num267z2"/>
    <w:rPr>
      <w:rFonts w:ascii="Wingdings" w:hAnsi="Wingdings"/>
    </w:rPr>
  </w:style>
  <w:style w:type="character" w:customStyle="1" w:styleId="WW8Num267z3">
    <w:name w:val="WW8Num267z3"/>
    <w:rPr>
      <w:rFonts w:ascii="Symbol" w:hAnsi="Symbol"/>
    </w:rPr>
  </w:style>
  <w:style w:type="character" w:customStyle="1" w:styleId="WW8Num268z0">
    <w:name w:val="WW8Num268z0"/>
    <w:rPr>
      <w:rFonts w:ascii="Symbol" w:hAnsi="Symbol"/>
    </w:rPr>
  </w:style>
  <w:style w:type="character" w:customStyle="1" w:styleId="WW8Num269z0">
    <w:name w:val="WW8Num269z0"/>
    <w:rPr>
      <w:rFonts w:ascii="Symbol" w:hAnsi="Symbol"/>
    </w:rPr>
  </w:style>
  <w:style w:type="character" w:customStyle="1" w:styleId="WW8Num271z0">
    <w:name w:val="WW8Num271z0"/>
    <w:rPr>
      <w:rFonts w:ascii="Symbol" w:hAnsi="Symbol"/>
    </w:rPr>
  </w:style>
  <w:style w:type="character" w:customStyle="1" w:styleId="WW8Num274z0">
    <w:name w:val="WW8Num274z0"/>
    <w:rPr>
      <w:rFonts w:ascii="Times New Roman" w:eastAsia="Times New Roman" w:hAnsi="Times New Roman" w:cs="Times New Roman"/>
    </w:rPr>
  </w:style>
  <w:style w:type="character" w:customStyle="1" w:styleId="WW8Num274z1">
    <w:name w:val="WW8Num274z1"/>
    <w:rPr>
      <w:rFonts w:ascii="Courier New" w:hAnsi="Courier New"/>
    </w:rPr>
  </w:style>
  <w:style w:type="character" w:customStyle="1" w:styleId="WW8Num274z2">
    <w:name w:val="WW8Num274z2"/>
    <w:rPr>
      <w:rFonts w:ascii="Wingdings" w:hAnsi="Wingdings"/>
    </w:rPr>
  </w:style>
  <w:style w:type="character" w:customStyle="1" w:styleId="WW8Num274z3">
    <w:name w:val="WW8Num274z3"/>
    <w:rPr>
      <w:rFonts w:ascii="Symbol" w:hAnsi="Symbol"/>
    </w:rPr>
  </w:style>
  <w:style w:type="character" w:customStyle="1" w:styleId="WW8Num277z0">
    <w:name w:val="WW8Num277z0"/>
    <w:rPr>
      <w:rFonts w:ascii="Times New Roman" w:eastAsia="Times New Roman" w:hAnsi="Times New Roman" w:cs="Times New Roman"/>
    </w:rPr>
  </w:style>
  <w:style w:type="character" w:customStyle="1" w:styleId="WW8Num277z1">
    <w:name w:val="WW8Num277z1"/>
    <w:rPr>
      <w:rFonts w:ascii="Courier New" w:hAnsi="Courier New"/>
    </w:rPr>
  </w:style>
  <w:style w:type="character" w:customStyle="1" w:styleId="WW8Num277z2">
    <w:name w:val="WW8Num277z2"/>
    <w:rPr>
      <w:rFonts w:ascii="Wingdings" w:hAnsi="Wingdings"/>
    </w:rPr>
  </w:style>
  <w:style w:type="character" w:customStyle="1" w:styleId="WW8Num277z3">
    <w:name w:val="WW8Num277z3"/>
    <w:rPr>
      <w:rFonts w:ascii="Symbol" w:hAnsi="Symbol"/>
    </w:rPr>
  </w:style>
  <w:style w:type="character" w:customStyle="1" w:styleId="WW8Num279z0">
    <w:name w:val="WW8Num279z0"/>
    <w:rPr>
      <w:rFonts w:ascii="Symbol" w:hAnsi="Symbol"/>
    </w:rPr>
  </w:style>
  <w:style w:type="character" w:customStyle="1" w:styleId="WW8Num280z1">
    <w:name w:val="WW8Num280z1"/>
    <w:rPr>
      <w:rFonts w:ascii="Courier New" w:hAnsi="Courier New"/>
    </w:rPr>
  </w:style>
  <w:style w:type="character" w:customStyle="1" w:styleId="WW8Num280z2">
    <w:name w:val="WW8Num280z2"/>
    <w:rPr>
      <w:rFonts w:ascii="Wingdings" w:hAnsi="Wingdings"/>
    </w:rPr>
  </w:style>
  <w:style w:type="character" w:customStyle="1" w:styleId="WW8Num280z3">
    <w:name w:val="WW8Num280z3"/>
    <w:rPr>
      <w:rFonts w:ascii="Symbol" w:hAnsi="Symbol"/>
    </w:rPr>
  </w:style>
  <w:style w:type="character" w:customStyle="1" w:styleId="WW8Num281z0">
    <w:name w:val="WW8Num281z0"/>
    <w:rPr>
      <w:rFonts w:ascii="Wingdings" w:hAnsi="Wingdings"/>
    </w:rPr>
  </w:style>
  <w:style w:type="character" w:customStyle="1" w:styleId="WW8Num282z0">
    <w:name w:val="WW8Num282z0"/>
    <w:rPr>
      <w:rFonts w:ascii="Symbol" w:hAnsi="Symbol"/>
    </w:rPr>
  </w:style>
  <w:style w:type="character" w:customStyle="1" w:styleId="WW8Num283z0">
    <w:name w:val="WW8Num283z0"/>
    <w:rPr>
      <w:rFonts w:ascii="Lucida Console" w:hAnsi="Lucida Console"/>
    </w:rPr>
  </w:style>
  <w:style w:type="character" w:customStyle="1" w:styleId="WW8Num284z0">
    <w:name w:val="WW8Num284z0"/>
    <w:rPr>
      <w:rFonts w:ascii="Wingdings" w:hAnsi="Wingdings"/>
    </w:rPr>
  </w:style>
  <w:style w:type="character" w:customStyle="1" w:styleId="WW8Num285z0">
    <w:name w:val="WW8Num285z0"/>
    <w:rPr>
      <w:rFonts w:ascii="Wingdings" w:hAnsi="Wingdings"/>
      <w:sz w:val="16"/>
    </w:rPr>
  </w:style>
  <w:style w:type="character" w:customStyle="1" w:styleId="WW8Num286z0">
    <w:name w:val="WW8Num286z0"/>
    <w:rPr>
      <w:rFonts w:ascii="Wingdings" w:hAnsi="Wingdings"/>
    </w:rPr>
  </w:style>
  <w:style w:type="character" w:customStyle="1" w:styleId="WW8Num287z0">
    <w:name w:val="WW8Num287z0"/>
    <w:rPr>
      <w:rFonts w:ascii="Symbol" w:hAnsi="Symbol"/>
    </w:rPr>
  </w:style>
  <w:style w:type="character" w:customStyle="1" w:styleId="WW8Num288z0">
    <w:name w:val="WW8Num288z0"/>
    <w:rPr>
      <w:rFonts w:ascii="Symbol" w:hAnsi="Symbol"/>
    </w:rPr>
  </w:style>
  <w:style w:type="character" w:customStyle="1" w:styleId="WW8Num291z0">
    <w:name w:val="WW8Num291z0"/>
    <w:rPr>
      <w:rFonts w:ascii="Times New Roman" w:eastAsia="Times New Roman" w:hAnsi="Times New Roman" w:cs="Times New Roman"/>
    </w:rPr>
  </w:style>
  <w:style w:type="character" w:customStyle="1" w:styleId="WW8Num291z1">
    <w:name w:val="WW8Num291z1"/>
    <w:rPr>
      <w:rFonts w:ascii="Courier New" w:hAnsi="Courier New"/>
    </w:rPr>
  </w:style>
  <w:style w:type="character" w:customStyle="1" w:styleId="WW8Num291z2">
    <w:name w:val="WW8Num291z2"/>
    <w:rPr>
      <w:rFonts w:ascii="Wingdings" w:hAnsi="Wingdings"/>
    </w:rPr>
  </w:style>
  <w:style w:type="character" w:customStyle="1" w:styleId="WW8Num291z3">
    <w:name w:val="WW8Num291z3"/>
    <w:rPr>
      <w:rFonts w:ascii="Symbol" w:hAnsi="Symbol"/>
    </w:rPr>
  </w:style>
  <w:style w:type="character" w:customStyle="1" w:styleId="WW8Num292z0">
    <w:name w:val="WW8Num292z0"/>
    <w:rPr>
      <w:rFonts w:ascii="Wingdings" w:hAnsi="Wingdings"/>
    </w:rPr>
  </w:style>
  <w:style w:type="character" w:customStyle="1" w:styleId="WW8Num294z0">
    <w:name w:val="WW8Num294z0"/>
    <w:rPr>
      <w:rFonts w:ascii="Lucida Console" w:hAnsi="Lucida Console"/>
    </w:rPr>
  </w:style>
  <w:style w:type="character" w:customStyle="1" w:styleId="WW8Num296z0">
    <w:name w:val="WW8Num296z0"/>
    <w:rPr>
      <w:rFonts w:ascii="Symbol" w:hAnsi="Symbol"/>
    </w:rPr>
  </w:style>
  <w:style w:type="character" w:customStyle="1" w:styleId="WW8Num298z0">
    <w:name w:val="WW8Num298z0"/>
    <w:rPr>
      <w:rFonts w:ascii="Symbol" w:hAnsi="Symbol"/>
    </w:rPr>
  </w:style>
  <w:style w:type="character" w:customStyle="1" w:styleId="WW8Num299z0">
    <w:name w:val="WW8Num299z0"/>
    <w:rPr>
      <w:rFonts w:ascii="Symbol" w:hAnsi="Symbol"/>
    </w:rPr>
  </w:style>
  <w:style w:type="character" w:customStyle="1" w:styleId="WW8Num300z0">
    <w:name w:val="WW8Num300z0"/>
    <w:rPr>
      <w:rFonts w:ascii="Lucida Console" w:hAnsi="Lucida Console"/>
    </w:rPr>
  </w:style>
  <w:style w:type="character" w:customStyle="1" w:styleId="WW8Num301z0">
    <w:name w:val="WW8Num301z0"/>
    <w:rPr>
      <w:rFonts w:ascii="Arial" w:hAnsi="Arial"/>
      <w:b w:val="0"/>
      <w:i w:val="0"/>
      <w:sz w:val="20"/>
    </w:rPr>
  </w:style>
  <w:style w:type="character" w:customStyle="1" w:styleId="WW8Num302z0">
    <w:name w:val="WW8Num302z0"/>
    <w:rPr>
      <w:rFonts w:ascii="Symbol" w:hAnsi="Symbol"/>
    </w:rPr>
  </w:style>
  <w:style w:type="character" w:customStyle="1" w:styleId="WW8Num303z0">
    <w:name w:val="WW8Num303z0"/>
    <w:rPr>
      <w:rFonts w:ascii="Times New Roman" w:eastAsia="Times New Roman" w:hAnsi="Times New Roman" w:cs="Times New Roman"/>
    </w:rPr>
  </w:style>
  <w:style w:type="character" w:customStyle="1" w:styleId="WW8Num303z1">
    <w:name w:val="WW8Num303z1"/>
    <w:rPr>
      <w:rFonts w:ascii="Courier New" w:hAnsi="Courier New"/>
    </w:rPr>
  </w:style>
  <w:style w:type="character" w:customStyle="1" w:styleId="WW8Num303z2">
    <w:name w:val="WW8Num303z2"/>
    <w:rPr>
      <w:rFonts w:ascii="Wingdings" w:hAnsi="Wingdings"/>
    </w:rPr>
  </w:style>
  <w:style w:type="character" w:customStyle="1" w:styleId="WW8Num303z3">
    <w:name w:val="WW8Num303z3"/>
    <w:rPr>
      <w:rFonts w:ascii="Symbol" w:hAnsi="Symbol"/>
    </w:rPr>
  </w:style>
  <w:style w:type="character" w:customStyle="1" w:styleId="WW8Num304z0">
    <w:name w:val="WW8Num304z0"/>
    <w:rPr>
      <w:rFonts w:ascii="Lucida Console" w:hAnsi="Lucida Console"/>
    </w:rPr>
  </w:style>
  <w:style w:type="character" w:customStyle="1" w:styleId="WW8Num305z0">
    <w:name w:val="WW8Num305z0"/>
    <w:rPr>
      <w:rFonts w:ascii="Symbol" w:hAnsi="Symbol"/>
    </w:rPr>
  </w:style>
  <w:style w:type="character" w:customStyle="1" w:styleId="WW8Num306z0">
    <w:name w:val="WW8Num306z0"/>
    <w:rPr>
      <w:rFonts w:ascii="Symbol" w:hAnsi="Symbol"/>
    </w:rPr>
  </w:style>
  <w:style w:type="character" w:customStyle="1" w:styleId="WW8Num306z1">
    <w:name w:val="WW8Num306z1"/>
    <w:rPr>
      <w:rFonts w:ascii="Courier New" w:hAnsi="Courier New"/>
    </w:rPr>
  </w:style>
  <w:style w:type="character" w:customStyle="1" w:styleId="WW8Num306z2">
    <w:name w:val="WW8Num306z2"/>
    <w:rPr>
      <w:rFonts w:ascii="Wingdings" w:hAnsi="Wingdings"/>
    </w:rPr>
  </w:style>
  <w:style w:type="character" w:customStyle="1" w:styleId="WW8Num307z0">
    <w:name w:val="WW8Num307z0"/>
    <w:rPr>
      <w:rFonts w:ascii="Symbol" w:hAnsi="Symbol"/>
    </w:rPr>
  </w:style>
  <w:style w:type="character" w:customStyle="1" w:styleId="WW8Num312z0">
    <w:name w:val="WW8Num312z0"/>
    <w:rPr>
      <w:rFonts w:ascii="Symbol" w:hAnsi="Symbol"/>
    </w:rPr>
  </w:style>
  <w:style w:type="character" w:customStyle="1" w:styleId="WW8Num315z0">
    <w:name w:val="WW8Num315z0"/>
    <w:rPr>
      <w:rFonts w:ascii="Symbol" w:hAnsi="Symbol"/>
    </w:rPr>
  </w:style>
  <w:style w:type="character" w:customStyle="1" w:styleId="WW8Num317z0">
    <w:name w:val="WW8Num317z0"/>
    <w:rPr>
      <w:rFonts w:ascii="Arial" w:hAnsi="Arial"/>
      <w:b w:val="0"/>
      <w:i w:val="0"/>
      <w:sz w:val="24"/>
    </w:rPr>
  </w:style>
  <w:style w:type="character" w:customStyle="1" w:styleId="WW8Num318z0">
    <w:name w:val="WW8Num318z0"/>
    <w:rPr>
      <w:rFonts w:ascii="Symbol" w:hAnsi="Symbol"/>
    </w:rPr>
  </w:style>
  <w:style w:type="character" w:customStyle="1" w:styleId="WW8Num319z0">
    <w:name w:val="WW8Num319z0"/>
    <w:rPr>
      <w:rFonts w:ascii="Wingdings" w:hAnsi="Wingdings"/>
      <w:sz w:val="16"/>
    </w:rPr>
  </w:style>
  <w:style w:type="character" w:customStyle="1" w:styleId="WW8Num320z0">
    <w:name w:val="WW8Num320z0"/>
    <w:rPr>
      <w:rFonts w:ascii="Times New Roman" w:eastAsia="Times New Roman" w:hAnsi="Times New Roman" w:cs="Times New Roman"/>
    </w:rPr>
  </w:style>
  <w:style w:type="character" w:customStyle="1" w:styleId="WW8Num320z1">
    <w:name w:val="WW8Num320z1"/>
    <w:rPr>
      <w:rFonts w:ascii="Courier New" w:hAnsi="Courier New"/>
    </w:rPr>
  </w:style>
  <w:style w:type="character" w:customStyle="1" w:styleId="WW8Num320z2">
    <w:name w:val="WW8Num320z2"/>
    <w:rPr>
      <w:rFonts w:ascii="Wingdings" w:hAnsi="Wingdings"/>
    </w:rPr>
  </w:style>
  <w:style w:type="character" w:customStyle="1" w:styleId="WW8Num320z3">
    <w:name w:val="WW8Num320z3"/>
    <w:rPr>
      <w:rFonts w:ascii="Symbol" w:hAnsi="Symbol"/>
    </w:rPr>
  </w:style>
  <w:style w:type="character" w:customStyle="1" w:styleId="WW8Num323z0">
    <w:name w:val="WW8Num323z0"/>
    <w:rPr>
      <w:rFonts w:ascii="Symbol" w:hAnsi="Symbol"/>
    </w:rPr>
  </w:style>
  <w:style w:type="character" w:customStyle="1" w:styleId="WW8Num324z0">
    <w:name w:val="WW8Num324z0"/>
    <w:rPr>
      <w:rFonts w:ascii="Symbol" w:hAnsi="Symbol"/>
      <w:color w:val="auto"/>
      <w:sz w:val="28"/>
    </w:rPr>
  </w:style>
  <w:style w:type="character" w:customStyle="1" w:styleId="WW8Num325z0">
    <w:name w:val="WW8Num325z0"/>
    <w:rPr>
      <w:rFonts w:ascii="Symbol" w:hAnsi="Symbol"/>
    </w:rPr>
  </w:style>
  <w:style w:type="character" w:customStyle="1" w:styleId="WW8Num326z0">
    <w:name w:val="WW8Num326z0"/>
    <w:rPr>
      <w:rFonts w:ascii="Wingdings" w:hAnsi="Wingdings"/>
      <w:sz w:val="16"/>
    </w:rPr>
  </w:style>
  <w:style w:type="character" w:customStyle="1" w:styleId="WW8Num328z0">
    <w:name w:val="WW8Num328z0"/>
    <w:rPr>
      <w:rFonts w:ascii="Symbol" w:hAnsi="Symbol"/>
    </w:rPr>
  </w:style>
  <w:style w:type="character" w:customStyle="1" w:styleId="WW8Num328z1">
    <w:name w:val="WW8Num328z1"/>
    <w:rPr>
      <w:rFonts w:ascii="Courier New" w:hAnsi="Courier New"/>
    </w:rPr>
  </w:style>
  <w:style w:type="character" w:customStyle="1" w:styleId="WW8Num328z2">
    <w:name w:val="WW8Num328z2"/>
    <w:rPr>
      <w:rFonts w:ascii="Wingdings" w:hAnsi="Wingdings"/>
    </w:rPr>
  </w:style>
  <w:style w:type="character" w:customStyle="1" w:styleId="WW8Num329z0">
    <w:name w:val="WW8Num329z0"/>
    <w:rPr>
      <w:rFonts w:ascii="Symbol" w:hAnsi="Symbol"/>
    </w:rPr>
  </w:style>
  <w:style w:type="character" w:customStyle="1" w:styleId="WW8Num330z0">
    <w:name w:val="WW8Num330z0"/>
    <w:rPr>
      <w:rFonts w:ascii="Symbol" w:hAnsi="Symbol"/>
    </w:rPr>
  </w:style>
  <w:style w:type="character" w:customStyle="1" w:styleId="WW8Num333z0">
    <w:name w:val="WW8Num333z0"/>
    <w:rPr>
      <w:rFonts w:ascii="Times New Roman" w:eastAsia="Times New Roman" w:hAnsi="Times New Roman" w:cs="Times New Roman"/>
    </w:rPr>
  </w:style>
  <w:style w:type="character" w:customStyle="1" w:styleId="WW8Num333z1">
    <w:name w:val="WW8Num333z1"/>
    <w:rPr>
      <w:rFonts w:ascii="Courier New" w:hAnsi="Courier New"/>
    </w:rPr>
  </w:style>
  <w:style w:type="character" w:customStyle="1" w:styleId="WW8Num333z2">
    <w:name w:val="WW8Num333z2"/>
    <w:rPr>
      <w:rFonts w:ascii="Wingdings" w:hAnsi="Wingdings"/>
    </w:rPr>
  </w:style>
  <w:style w:type="character" w:customStyle="1" w:styleId="WW8Num333z3">
    <w:name w:val="WW8Num333z3"/>
    <w:rPr>
      <w:rFonts w:ascii="Symbol" w:hAnsi="Symbol"/>
    </w:rPr>
  </w:style>
  <w:style w:type="character" w:customStyle="1" w:styleId="WW8Num334z0">
    <w:name w:val="WW8Num334z0"/>
    <w:rPr>
      <w:rFonts w:ascii="Symbol" w:hAnsi="Symbol"/>
    </w:rPr>
  </w:style>
  <w:style w:type="character" w:customStyle="1" w:styleId="WW8Num336z0">
    <w:name w:val="WW8Num336z0"/>
    <w:rPr>
      <w:rFonts w:ascii="Symbol" w:hAnsi="Symbol"/>
    </w:rPr>
  </w:style>
  <w:style w:type="character" w:customStyle="1" w:styleId="WW8Num337z0">
    <w:name w:val="WW8Num337z0"/>
    <w:rPr>
      <w:rFonts w:ascii="Symbol" w:hAnsi="Symbol"/>
    </w:rPr>
  </w:style>
  <w:style w:type="character" w:customStyle="1" w:styleId="WW8Num338z0">
    <w:name w:val="WW8Num338z0"/>
    <w:rPr>
      <w:rFonts w:ascii="Symbol" w:hAnsi="Symbol"/>
    </w:rPr>
  </w:style>
  <w:style w:type="character" w:customStyle="1" w:styleId="WW8Num339z0">
    <w:name w:val="WW8Num339z0"/>
    <w:rPr>
      <w:rFonts w:ascii="Symbol" w:hAnsi="Symbol"/>
    </w:rPr>
  </w:style>
  <w:style w:type="character" w:customStyle="1" w:styleId="WW8Num340z0">
    <w:name w:val="WW8Num340z0"/>
    <w:rPr>
      <w:rFonts w:ascii="Wingdings" w:hAnsi="Wingdings"/>
      <w:sz w:val="16"/>
    </w:rPr>
  </w:style>
  <w:style w:type="character" w:customStyle="1" w:styleId="WW8Num342z0">
    <w:name w:val="WW8Num342z0"/>
    <w:rPr>
      <w:rFonts w:ascii="Times New Roman" w:hAnsi="Times New Roman"/>
    </w:rPr>
  </w:style>
  <w:style w:type="character" w:customStyle="1" w:styleId="WW8Num343z0">
    <w:name w:val="WW8Num343z0"/>
    <w:rPr>
      <w:rFonts w:ascii="Symbol" w:hAnsi="Symbol"/>
    </w:rPr>
  </w:style>
  <w:style w:type="character" w:customStyle="1" w:styleId="WW8Num344z0">
    <w:name w:val="WW8Num344z0"/>
    <w:rPr>
      <w:rFonts w:ascii="Symbol" w:hAnsi="Symbol"/>
    </w:rPr>
  </w:style>
  <w:style w:type="character" w:customStyle="1" w:styleId="WW8Num347z0">
    <w:name w:val="WW8Num347z0"/>
    <w:rPr>
      <w:rFonts w:ascii="Wingdings" w:hAnsi="Wingdings"/>
    </w:rPr>
  </w:style>
  <w:style w:type="character" w:customStyle="1" w:styleId="WW8Num348z0">
    <w:name w:val="WW8Num348z0"/>
    <w:rPr>
      <w:rFonts w:ascii="Lucida Console" w:hAnsi="Lucida Console"/>
    </w:rPr>
  </w:style>
  <w:style w:type="character" w:customStyle="1" w:styleId="WW8Num349z0">
    <w:name w:val="WW8Num349z0"/>
    <w:rPr>
      <w:rFonts w:ascii="Lucida Console" w:hAnsi="Lucida Console"/>
    </w:rPr>
  </w:style>
  <w:style w:type="character" w:customStyle="1" w:styleId="WW8Num350z0">
    <w:name w:val="WW8Num350z0"/>
    <w:rPr>
      <w:b/>
    </w:rPr>
  </w:style>
  <w:style w:type="character" w:customStyle="1" w:styleId="WW8Num351z0">
    <w:name w:val="WW8Num351z0"/>
    <w:rPr>
      <w:rFonts w:ascii="Symbol" w:hAnsi="Symbol"/>
    </w:rPr>
  </w:style>
  <w:style w:type="character" w:customStyle="1" w:styleId="WW8Num352z0">
    <w:name w:val="WW8Num352z0"/>
    <w:rPr>
      <w:rFonts w:ascii="Symbol" w:hAnsi="Symbol"/>
    </w:rPr>
  </w:style>
  <w:style w:type="character" w:customStyle="1" w:styleId="WW8Num352z1">
    <w:name w:val="WW8Num352z1"/>
    <w:rPr>
      <w:rFonts w:ascii="Courier New" w:hAnsi="Courier New"/>
    </w:rPr>
  </w:style>
  <w:style w:type="character" w:customStyle="1" w:styleId="WW8Num352z2">
    <w:name w:val="WW8Num352z2"/>
    <w:rPr>
      <w:rFonts w:ascii="Wingdings" w:hAnsi="Wingdings"/>
    </w:rPr>
  </w:style>
  <w:style w:type="character" w:customStyle="1" w:styleId="WW8Num353z0">
    <w:name w:val="WW8Num353z0"/>
    <w:rPr>
      <w:rFonts w:ascii="Times New Roman" w:eastAsia="Times New Roman" w:hAnsi="Times New Roman" w:cs="Times New Roman"/>
    </w:rPr>
  </w:style>
  <w:style w:type="character" w:customStyle="1" w:styleId="WW8Num353z1">
    <w:name w:val="WW8Num353z1"/>
    <w:rPr>
      <w:rFonts w:ascii="Courier New" w:hAnsi="Courier New"/>
    </w:rPr>
  </w:style>
  <w:style w:type="character" w:customStyle="1" w:styleId="WW8Num353z2">
    <w:name w:val="WW8Num353z2"/>
    <w:rPr>
      <w:rFonts w:ascii="Wingdings" w:hAnsi="Wingdings"/>
    </w:rPr>
  </w:style>
  <w:style w:type="character" w:customStyle="1" w:styleId="WW8Num353z3">
    <w:name w:val="WW8Num353z3"/>
    <w:rPr>
      <w:rFonts w:ascii="Symbol" w:hAnsi="Symbol"/>
    </w:rPr>
  </w:style>
  <w:style w:type="character" w:customStyle="1" w:styleId="WW8Num356z0">
    <w:name w:val="WW8Num356z0"/>
    <w:rPr>
      <w:rFonts w:ascii="Symbol" w:hAnsi="Symbol"/>
    </w:rPr>
  </w:style>
  <w:style w:type="character" w:customStyle="1" w:styleId="WW8Num357z0">
    <w:name w:val="WW8Num357z0"/>
    <w:rPr>
      <w:rFonts w:ascii="Wingdings" w:hAnsi="Wingdings"/>
    </w:rPr>
  </w:style>
  <w:style w:type="character" w:customStyle="1" w:styleId="WW8Num358z0">
    <w:name w:val="WW8Num358z0"/>
    <w:rPr>
      <w:rFonts w:ascii="Symbol" w:hAnsi="Symbol"/>
    </w:rPr>
  </w:style>
  <w:style w:type="character" w:customStyle="1" w:styleId="WW8Num359z0">
    <w:name w:val="WW8Num359z0"/>
    <w:rPr>
      <w:rFonts w:ascii="Symbol" w:hAnsi="Symbol"/>
    </w:rPr>
  </w:style>
  <w:style w:type="character" w:customStyle="1" w:styleId="WW8Num363z0">
    <w:name w:val="WW8Num363z0"/>
    <w:rPr>
      <w:rFonts w:ascii="Arial" w:hAnsi="Arial"/>
      <w:b w:val="0"/>
      <w:i w:val="0"/>
      <w:sz w:val="24"/>
    </w:rPr>
  </w:style>
  <w:style w:type="character" w:customStyle="1" w:styleId="WW8Num364z0">
    <w:name w:val="WW8Num364z0"/>
    <w:rPr>
      <w:rFonts w:ascii="Symbol" w:hAnsi="Symbol"/>
    </w:rPr>
  </w:style>
  <w:style w:type="character" w:customStyle="1" w:styleId="WW8Num365z0">
    <w:name w:val="WW8Num365z0"/>
    <w:rPr>
      <w:rFonts w:ascii="Times New Roman" w:eastAsia="Times New Roman" w:hAnsi="Times New Roman" w:cs="Times New Roman"/>
    </w:rPr>
  </w:style>
  <w:style w:type="character" w:customStyle="1" w:styleId="WW8Num365z1">
    <w:name w:val="WW8Num365z1"/>
    <w:rPr>
      <w:rFonts w:ascii="Courier New" w:hAnsi="Courier New"/>
    </w:rPr>
  </w:style>
  <w:style w:type="character" w:customStyle="1" w:styleId="WW8Num365z2">
    <w:name w:val="WW8Num365z2"/>
    <w:rPr>
      <w:rFonts w:ascii="Wingdings" w:hAnsi="Wingdings"/>
    </w:rPr>
  </w:style>
  <w:style w:type="character" w:customStyle="1" w:styleId="WW8Num365z3">
    <w:name w:val="WW8Num365z3"/>
    <w:rPr>
      <w:rFonts w:ascii="Symbol" w:hAnsi="Symbol"/>
    </w:rPr>
  </w:style>
  <w:style w:type="character" w:customStyle="1" w:styleId="WW8Num366z0">
    <w:name w:val="WW8Num366z0"/>
    <w:rPr>
      <w:rFonts w:ascii="Symbol" w:hAnsi="Symbol"/>
    </w:rPr>
  </w:style>
  <w:style w:type="character" w:customStyle="1" w:styleId="WW8Num370z0">
    <w:name w:val="WW8Num370z0"/>
    <w:rPr>
      <w:rFonts w:ascii="Symbol" w:hAnsi="Symbol"/>
    </w:rPr>
  </w:style>
  <w:style w:type="character" w:customStyle="1" w:styleId="WW8Num371z0">
    <w:name w:val="WW8Num371z0"/>
    <w:rPr>
      <w:rFonts w:ascii="Wingdings" w:hAnsi="Wingdings"/>
    </w:rPr>
  </w:style>
  <w:style w:type="character" w:customStyle="1" w:styleId="WW8Num372z0">
    <w:name w:val="WW8Num372z0"/>
    <w:rPr>
      <w:rFonts w:ascii="Symbol" w:hAnsi="Symbol"/>
    </w:rPr>
  </w:style>
  <w:style w:type="character" w:customStyle="1" w:styleId="WW8Num374z0">
    <w:name w:val="WW8Num374z0"/>
    <w:rPr>
      <w:rFonts w:ascii="Lucida Console" w:hAnsi="Lucida Console"/>
    </w:rPr>
  </w:style>
  <w:style w:type="character" w:customStyle="1" w:styleId="WW8Num375z0">
    <w:name w:val="WW8Num375z0"/>
    <w:rPr>
      <w:rFonts w:ascii="Symbol" w:hAnsi="Symbol"/>
    </w:rPr>
  </w:style>
  <w:style w:type="character" w:customStyle="1" w:styleId="WW8Num376z0">
    <w:name w:val="WW8Num376z0"/>
    <w:rPr>
      <w:rFonts w:ascii="Symbol" w:hAnsi="Symbol"/>
    </w:rPr>
  </w:style>
  <w:style w:type="character" w:customStyle="1" w:styleId="WW8Num377z0">
    <w:name w:val="WW8Num377z0"/>
    <w:rPr>
      <w:rFonts w:ascii="Symbol" w:hAnsi="Symbol"/>
    </w:rPr>
  </w:style>
  <w:style w:type="character" w:customStyle="1" w:styleId="WW8Num378z0">
    <w:name w:val="WW8Num378z0"/>
    <w:rPr>
      <w:rFonts w:ascii="Wingdings" w:hAnsi="Wingdings"/>
      <w:sz w:val="16"/>
    </w:rPr>
  </w:style>
  <w:style w:type="character" w:customStyle="1" w:styleId="WW8Num379z0">
    <w:name w:val="WW8Num379z0"/>
    <w:rPr>
      <w:rFonts w:ascii="Symbol" w:hAnsi="Symbol"/>
    </w:rPr>
  </w:style>
  <w:style w:type="character" w:customStyle="1" w:styleId="WW8Num380z0">
    <w:name w:val="WW8Num380z0"/>
    <w:rPr>
      <w:rFonts w:ascii="Wingdings" w:hAnsi="Wingdings"/>
    </w:rPr>
  </w:style>
  <w:style w:type="character" w:customStyle="1" w:styleId="WW8Num381z0">
    <w:name w:val="WW8Num381z0"/>
    <w:rPr>
      <w:rFonts w:ascii="Symbol" w:hAnsi="Symbol"/>
    </w:rPr>
  </w:style>
  <w:style w:type="character" w:customStyle="1" w:styleId="WW8Num381z1">
    <w:name w:val="WW8Num381z1"/>
    <w:rPr>
      <w:rFonts w:ascii="Courier New" w:hAnsi="Courier New"/>
    </w:rPr>
  </w:style>
  <w:style w:type="character" w:customStyle="1" w:styleId="WW8Num381z2">
    <w:name w:val="WW8Num381z2"/>
    <w:rPr>
      <w:rFonts w:ascii="Wingdings" w:hAnsi="Wingdings"/>
    </w:rPr>
  </w:style>
  <w:style w:type="character" w:customStyle="1" w:styleId="WW8Num383z0">
    <w:name w:val="WW8Num383z0"/>
    <w:rPr>
      <w:rFonts w:ascii="Symbol" w:hAnsi="Symbol"/>
      <w:sz w:val="20"/>
    </w:rPr>
  </w:style>
  <w:style w:type="character" w:customStyle="1" w:styleId="WW8Num383z1">
    <w:name w:val="WW8Num383z1"/>
    <w:rPr>
      <w:rFonts w:ascii="Courier New" w:hAnsi="Courier New"/>
    </w:rPr>
  </w:style>
  <w:style w:type="character" w:customStyle="1" w:styleId="WW8Num383z2">
    <w:name w:val="WW8Num383z2"/>
    <w:rPr>
      <w:rFonts w:ascii="Wingdings" w:hAnsi="Wingdings"/>
    </w:rPr>
  </w:style>
  <w:style w:type="character" w:customStyle="1" w:styleId="WW8Num383z3">
    <w:name w:val="WW8Num383z3"/>
    <w:rPr>
      <w:rFonts w:ascii="Symbol" w:hAnsi="Symbol"/>
    </w:rPr>
  </w:style>
  <w:style w:type="character" w:customStyle="1" w:styleId="WW8Num384z0">
    <w:name w:val="WW8Num384z0"/>
    <w:rPr>
      <w:rFonts w:ascii="Symbol" w:hAnsi="Symbol"/>
    </w:rPr>
  </w:style>
  <w:style w:type="character" w:customStyle="1" w:styleId="WW8Num385z0">
    <w:name w:val="WW8Num385z0"/>
    <w:rPr>
      <w:rFonts w:ascii="Symbol" w:hAnsi="Symbol"/>
      <w:color w:val="auto"/>
      <w:sz w:val="28"/>
    </w:rPr>
  </w:style>
  <w:style w:type="character" w:customStyle="1" w:styleId="WW8Num386z0">
    <w:name w:val="WW8Num386z0"/>
    <w:rPr>
      <w:rFonts w:ascii="Symbol" w:hAnsi="Symbol"/>
    </w:rPr>
  </w:style>
  <w:style w:type="character" w:customStyle="1" w:styleId="WW8Num387z0">
    <w:name w:val="WW8Num387z0"/>
    <w:rPr>
      <w:rFonts w:ascii="Symbol" w:hAnsi="Symbol"/>
      <w:color w:val="auto"/>
      <w:sz w:val="28"/>
    </w:rPr>
  </w:style>
  <w:style w:type="character" w:customStyle="1" w:styleId="WW8Num388z0">
    <w:name w:val="WW8Num388z0"/>
    <w:rPr>
      <w:rFonts w:ascii="Wingdings" w:hAnsi="Wingdings"/>
    </w:rPr>
  </w:style>
  <w:style w:type="character" w:customStyle="1" w:styleId="WW8Num389z0">
    <w:name w:val="WW8Num389z0"/>
    <w:rPr>
      <w:rFonts w:ascii="Symbol" w:hAnsi="Symbol"/>
    </w:rPr>
  </w:style>
  <w:style w:type="character" w:customStyle="1" w:styleId="WW8Num390z0">
    <w:name w:val="WW8Num390z0"/>
    <w:rPr>
      <w:rFonts w:ascii="Times New Roman" w:eastAsia="Times New Roman" w:hAnsi="Times New Roman" w:cs="Times New Roman"/>
    </w:rPr>
  </w:style>
  <w:style w:type="character" w:customStyle="1" w:styleId="WW8Num390z1">
    <w:name w:val="WW8Num390z1"/>
    <w:rPr>
      <w:rFonts w:ascii="Courier New" w:hAnsi="Courier New"/>
    </w:rPr>
  </w:style>
  <w:style w:type="character" w:customStyle="1" w:styleId="WW8Num390z2">
    <w:name w:val="WW8Num390z2"/>
    <w:rPr>
      <w:rFonts w:ascii="Wingdings" w:hAnsi="Wingdings"/>
    </w:rPr>
  </w:style>
  <w:style w:type="character" w:customStyle="1" w:styleId="WW8Num390z3">
    <w:name w:val="WW8Num390z3"/>
    <w:rPr>
      <w:rFonts w:ascii="Symbol" w:hAnsi="Symbol"/>
    </w:rPr>
  </w:style>
  <w:style w:type="character" w:customStyle="1" w:styleId="WW8Num391z0">
    <w:name w:val="WW8Num391z0"/>
    <w:rPr>
      <w:rFonts w:ascii="Symbol" w:hAnsi="Symbol"/>
    </w:rPr>
  </w:style>
  <w:style w:type="character" w:customStyle="1" w:styleId="WW8Num393z0">
    <w:name w:val="WW8Num393z0"/>
    <w:rPr>
      <w:rFonts w:ascii="Times New Roman" w:eastAsia="Times New Roman" w:hAnsi="Times New Roman" w:cs="Times New Roman"/>
    </w:rPr>
  </w:style>
  <w:style w:type="character" w:customStyle="1" w:styleId="WW8Num393z1">
    <w:name w:val="WW8Num393z1"/>
    <w:rPr>
      <w:rFonts w:ascii="Courier New" w:hAnsi="Courier New"/>
    </w:rPr>
  </w:style>
  <w:style w:type="character" w:customStyle="1" w:styleId="WW8Num393z2">
    <w:name w:val="WW8Num393z2"/>
    <w:rPr>
      <w:rFonts w:ascii="Wingdings" w:hAnsi="Wingdings"/>
    </w:rPr>
  </w:style>
  <w:style w:type="character" w:customStyle="1" w:styleId="WW8Num393z3">
    <w:name w:val="WW8Num393z3"/>
    <w:rPr>
      <w:rFonts w:ascii="Symbol" w:hAnsi="Symbol"/>
    </w:rPr>
  </w:style>
  <w:style w:type="character" w:customStyle="1" w:styleId="WW8Num397z0">
    <w:name w:val="WW8Num397z0"/>
    <w:rPr>
      <w:rFonts w:ascii="Symbol" w:hAnsi="Symbol"/>
      <w:color w:val="auto"/>
    </w:rPr>
  </w:style>
  <w:style w:type="character" w:customStyle="1" w:styleId="WW8Num398z0">
    <w:name w:val="WW8Num398z0"/>
    <w:rPr>
      <w:rFonts w:ascii="Symbol" w:hAnsi="Symbol"/>
      <w:color w:val="auto"/>
    </w:rPr>
  </w:style>
  <w:style w:type="character" w:customStyle="1" w:styleId="WW8Num400z0">
    <w:name w:val="WW8Num400z0"/>
    <w:rPr>
      <w:rFonts w:ascii="Symbol" w:hAnsi="Symbol"/>
    </w:rPr>
  </w:style>
  <w:style w:type="character" w:customStyle="1" w:styleId="WW8Num401z0">
    <w:name w:val="WW8Num401z0"/>
    <w:rPr>
      <w:rFonts w:ascii="Symbol" w:hAnsi="Symbol"/>
    </w:rPr>
  </w:style>
  <w:style w:type="character" w:customStyle="1" w:styleId="WW8Num404z0">
    <w:name w:val="WW8Num404z0"/>
    <w:rPr>
      <w:rFonts w:ascii="Symbol" w:hAnsi="Symbol"/>
    </w:rPr>
  </w:style>
  <w:style w:type="character" w:customStyle="1" w:styleId="WW8Num405z0">
    <w:name w:val="WW8Num405z0"/>
    <w:rPr>
      <w:rFonts w:ascii="Symbol" w:hAnsi="Symbol"/>
    </w:rPr>
  </w:style>
  <w:style w:type="character" w:customStyle="1" w:styleId="WW8Num407z0">
    <w:name w:val="WW8Num407z0"/>
    <w:rPr>
      <w:rFonts w:ascii="Symbol" w:hAnsi="Symbol"/>
    </w:rPr>
  </w:style>
  <w:style w:type="character" w:customStyle="1" w:styleId="WW8Num407z2">
    <w:name w:val="WW8Num407z2"/>
    <w:rPr>
      <w:rFonts w:ascii="Wingdings" w:hAnsi="Wingdings"/>
    </w:rPr>
  </w:style>
  <w:style w:type="character" w:customStyle="1" w:styleId="WW8Num407z4">
    <w:name w:val="WW8Num407z4"/>
    <w:rPr>
      <w:rFonts w:ascii="Courier New" w:hAnsi="Courier New"/>
    </w:rPr>
  </w:style>
  <w:style w:type="character" w:customStyle="1" w:styleId="WW8Num414z0">
    <w:name w:val="WW8Num414z0"/>
    <w:rPr>
      <w:rFonts w:ascii="Lucida Console" w:hAnsi="Lucida Console"/>
    </w:rPr>
  </w:style>
  <w:style w:type="character" w:customStyle="1" w:styleId="WW8Num415z0">
    <w:name w:val="WW8Num415z0"/>
    <w:rPr>
      <w:rFonts w:ascii="Wingdings" w:hAnsi="Wingdings"/>
      <w:sz w:val="16"/>
    </w:rPr>
  </w:style>
  <w:style w:type="character" w:customStyle="1" w:styleId="WW8Num416z0">
    <w:name w:val="WW8Num416z0"/>
    <w:rPr>
      <w:b/>
    </w:rPr>
  </w:style>
  <w:style w:type="character" w:customStyle="1" w:styleId="WW8Num418z0">
    <w:name w:val="WW8Num418z0"/>
    <w:rPr>
      <w:b/>
    </w:rPr>
  </w:style>
  <w:style w:type="character" w:customStyle="1" w:styleId="WW8Num419z0">
    <w:name w:val="WW8Num419z0"/>
    <w:rPr>
      <w:rFonts w:ascii="Symbol" w:hAnsi="Symbol"/>
    </w:rPr>
  </w:style>
  <w:style w:type="character" w:customStyle="1" w:styleId="WW8Num424z0">
    <w:name w:val="WW8Num424z0"/>
    <w:rPr>
      <w:rFonts w:ascii="Times New Roman" w:eastAsia="Times New Roman" w:hAnsi="Times New Roman" w:cs="Times New Roman"/>
    </w:rPr>
  </w:style>
  <w:style w:type="character" w:customStyle="1" w:styleId="WW8Num424z1">
    <w:name w:val="WW8Num424z1"/>
    <w:rPr>
      <w:rFonts w:ascii="Courier New" w:hAnsi="Courier New"/>
    </w:rPr>
  </w:style>
  <w:style w:type="character" w:customStyle="1" w:styleId="WW8Num424z2">
    <w:name w:val="WW8Num424z2"/>
    <w:rPr>
      <w:rFonts w:ascii="Wingdings" w:hAnsi="Wingdings"/>
    </w:rPr>
  </w:style>
  <w:style w:type="character" w:customStyle="1" w:styleId="WW8Num424z3">
    <w:name w:val="WW8Num424z3"/>
    <w:rPr>
      <w:rFonts w:ascii="Symbol" w:hAnsi="Symbol"/>
    </w:rPr>
  </w:style>
  <w:style w:type="character" w:customStyle="1" w:styleId="WW8Num425z0">
    <w:name w:val="WW8Num425z0"/>
    <w:rPr>
      <w:rFonts w:ascii="Symbol" w:hAnsi="Symbol"/>
      <w:color w:val="auto"/>
    </w:rPr>
  </w:style>
  <w:style w:type="character" w:customStyle="1" w:styleId="WW8Num426z0">
    <w:name w:val="WW8Num426z0"/>
    <w:rPr>
      <w:rFonts w:ascii="Symbol" w:hAnsi="Symbol"/>
    </w:rPr>
  </w:style>
  <w:style w:type="character" w:customStyle="1" w:styleId="WW8Num428z0">
    <w:name w:val="WW8Num428z0"/>
    <w:rPr>
      <w:rFonts w:ascii="Symbol" w:hAnsi="Symbol"/>
    </w:rPr>
  </w:style>
  <w:style w:type="character" w:customStyle="1" w:styleId="WW8Num429z0">
    <w:name w:val="WW8Num429z0"/>
    <w:rPr>
      <w:rFonts w:ascii="Symbol" w:hAnsi="Symbol"/>
    </w:rPr>
  </w:style>
  <w:style w:type="character" w:customStyle="1" w:styleId="WW8Num429z1">
    <w:name w:val="WW8Num429z1"/>
    <w:rPr>
      <w:rFonts w:ascii="Courier New" w:hAnsi="Courier New"/>
    </w:rPr>
  </w:style>
  <w:style w:type="character" w:customStyle="1" w:styleId="WW8Num429z2">
    <w:name w:val="WW8Num429z2"/>
    <w:rPr>
      <w:rFonts w:ascii="Wingdings" w:hAnsi="Wingdings"/>
    </w:rPr>
  </w:style>
  <w:style w:type="character" w:customStyle="1" w:styleId="WW8Num431z0">
    <w:name w:val="WW8Num431z0"/>
    <w:rPr>
      <w:rFonts w:ascii="Arial" w:hAnsi="Arial"/>
      <w:b w:val="0"/>
      <w:i w:val="0"/>
      <w:sz w:val="24"/>
    </w:rPr>
  </w:style>
  <w:style w:type="character" w:customStyle="1" w:styleId="WW8Num432z0">
    <w:name w:val="WW8Num432z0"/>
    <w:rPr>
      <w:rFonts w:ascii="Times New Roman" w:eastAsia="Times New Roman" w:hAnsi="Times New Roman"/>
    </w:rPr>
  </w:style>
  <w:style w:type="character" w:customStyle="1" w:styleId="WW8Num432z1">
    <w:name w:val="WW8Num432z1"/>
    <w:rPr>
      <w:rFonts w:ascii="Courier New" w:hAnsi="Courier New" w:cs="Courier New"/>
    </w:rPr>
  </w:style>
  <w:style w:type="character" w:customStyle="1" w:styleId="WW8Num432z2">
    <w:name w:val="WW8Num432z2"/>
    <w:rPr>
      <w:rFonts w:ascii="Wingdings" w:hAnsi="Wingdings" w:cs="Times New Roman"/>
    </w:rPr>
  </w:style>
  <w:style w:type="character" w:customStyle="1" w:styleId="WW8Num432z3">
    <w:name w:val="WW8Num432z3"/>
    <w:rPr>
      <w:rFonts w:ascii="Symbol" w:hAnsi="Symbol" w:cs="Times New Roman"/>
    </w:rPr>
  </w:style>
  <w:style w:type="character" w:customStyle="1" w:styleId="WW8Num434z0">
    <w:name w:val="WW8Num434z0"/>
    <w:rPr>
      <w:rFonts w:ascii="Arial" w:hAnsi="Arial"/>
      <w:b/>
      <w:i w:val="0"/>
      <w:sz w:val="24"/>
    </w:rPr>
  </w:style>
  <w:style w:type="character" w:customStyle="1" w:styleId="WW8Num435z0">
    <w:name w:val="WW8Num435z0"/>
    <w:rPr>
      <w:rFonts w:ascii="Symbol" w:hAnsi="Symbol"/>
    </w:rPr>
  </w:style>
  <w:style w:type="character" w:customStyle="1" w:styleId="WW8Num437z0">
    <w:name w:val="WW8Num437z0"/>
    <w:rPr>
      <w:rFonts w:ascii="Symbol" w:hAnsi="Symbol"/>
    </w:rPr>
  </w:style>
  <w:style w:type="character" w:customStyle="1" w:styleId="WW8Num439z0">
    <w:name w:val="WW8Num439z0"/>
    <w:rPr>
      <w:rFonts w:ascii="Times New Roman" w:eastAsia="Times New Roman" w:hAnsi="Times New Roman" w:cs="Times New Roman"/>
    </w:rPr>
  </w:style>
  <w:style w:type="character" w:customStyle="1" w:styleId="WW8Num439z1">
    <w:name w:val="WW8Num439z1"/>
    <w:rPr>
      <w:rFonts w:ascii="Courier New" w:hAnsi="Courier New"/>
    </w:rPr>
  </w:style>
  <w:style w:type="character" w:customStyle="1" w:styleId="WW8Num439z2">
    <w:name w:val="WW8Num439z2"/>
    <w:rPr>
      <w:rFonts w:ascii="Wingdings" w:hAnsi="Wingdings"/>
    </w:rPr>
  </w:style>
  <w:style w:type="character" w:customStyle="1" w:styleId="WW8Num439z3">
    <w:name w:val="WW8Num439z3"/>
    <w:rPr>
      <w:rFonts w:ascii="Symbol" w:hAnsi="Symbol"/>
    </w:rPr>
  </w:style>
  <w:style w:type="character" w:customStyle="1" w:styleId="WW8Num440z0">
    <w:name w:val="WW8Num440z0"/>
    <w:rPr>
      <w:rFonts w:ascii="Symbol" w:hAnsi="Symbol"/>
    </w:rPr>
  </w:style>
  <w:style w:type="character" w:customStyle="1" w:styleId="WW8Num443z0">
    <w:name w:val="WW8Num443z0"/>
    <w:rPr>
      <w:rFonts w:ascii="Symbol" w:hAnsi="Symbol"/>
    </w:rPr>
  </w:style>
  <w:style w:type="character" w:customStyle="1" w:styleId="WW8Num443z1">
    <w:name w:val="WW8Num443z1"/>
    <w:rPr>
      <w:rFonts w:ascii="Courier New" w:hAnsi="Courier New"/>
    </w:rPr>
  </w:style>
  <w:style w:type="character" w:customStyle="1" w:styleId="WW8Num443z2">
    <w:name w:val="WW8Num443z2"/>
    <w:rPr>
      <w:rFonts w:ascii="Wingdings" w:hAnsi="Wingdings"/>
    </w:rPr>
  </w:style>
  <w:style w:type="character" w:customStyle="1" w:styleId="WW8Num445z0">
    <w:name w:val="WW8Num445z0"/>
    <w:rPr>
      <w:rFonts w:ascii="Symbol" w:hAnsi="Symbol"/>
      <w:sz w:val="20"/>
    </w:rPr>
  </w:style>
  <w:style w:type="character" w:customStyle="1" w:styleId="WW8Num445z1">
    <w:name w:val="WW8Num445z1"/>
    <w:rPr>
      <w:rFonts w:ascii="Courier New" w:hAnsi="Courier New"/>
    </w:rPr>
  </w:style>
  <w:style w:type="character" w:customStyle="1" w:styleId="WW8Num445z2">
    <w:name w:val="WW8Num445z2"/>
    <w:rPr>
      <w:rFonts w:ascii="Wingdings" w:hAnsi="Wingdings"/>
    </w:rPr>
  </w:style>
  <w:style w:type="character" w:customStyle="1" w:styleId="WW8Num445z3">
    <w:name w:val="WW8Num445z3"/>
    <w:rPr>
      <w:rFonts w:ascii="Symbol" w:hAnsi="Symbol"/>
    </w:rPr>
  </w:style>
  <w:style w:type="character" w:customStyle="1" w:styleId="WW8Num451z0">
    <w:name w:val="WW8Num451z0"/>
    <w:rPr>
      <w:rFonts w:ascii="Arial" w:hAnsi="Arial"/>
    </w:rPr>
  </w:style>
  <w:style w:type="character" w:customStyle="1" w:styleId="WW8Num452z0">
    <w:name w:val="WW8Num452z0"/>
    <w:rPr>
      <w:rFonts w:ascii="Symbol" w:hAnsi="Symbol"/>
    </w:rPr>
  </w:style>
  <w:style w:type="character" w:customStyle="1" w:styleId="WW8Num453z0">
    <w:name w:val="WW8Num453z0"/>
    <w:rPr>
      <w:rFonts w:ascii="Symbol" w:hAnsi="Symbol"/>
    </w:rPr>
  </w:style>
  <w:style w:type="character" w:customStyle="1" w:styleId="WW8Num455z0">
    <w:name w:val="WW8Num455z0"/>
    <w:rPr>
      <w:rFonts w:ascii="Lucida Console" w:hAnsi="Lucida Console"/>
    </w:rPr>
  </w:style>
  <w:style w:type="character" w:customStyle="1" w:styleId="WW8Num456z0">
    <w:name w:val="WW8Num456z0"/>
    <w:rPr>
      <w:rFonts w:ascii="Wingdings" w:hAnsi="Wingdings"/>
    </w:rPr>
  </w:style>
  <w:style w:type="character" w:customStyle="1" w:styleId="WW8Num457z0">
    <w:name w:val="WW8Num457z0"/>
    <w:rPr>
      <w:rFonts w:ascii="Wingdings" w:hAnsi="Wingdings"/>
    </w:rPr>
  </w:style>
  <w:style w:type="character" w:customStyle="1" w:styleId="WW8Num458z0">
    <w:name w:val="WW8Num458z0"/>
    <w:rPr>
      <w:rFonts w:ascii="Symbol" w:hAnsi="Symbol"/>
    </w:rPr>
  </w:style>
  <w:style w:type="character" w:customStyle="1" w:styleId="WW8Num459z0">
    <w:name w:val="WW8Num459z0"/>
    <w:rPr>
      <w:rFonts w:ascii="Symbol" w:hAnsi="Symbol"/>
    </w:rPr>
  </w:style>
  <w:style w:type="character" w:customStyle="1" w:styleId="WW8Num460z0">
    <w:name w:val="WW8Num460z0"/>
    <w:rPr>
      <w:rFonts w:ascii="Symbol" w:hAnsi="Symbol"/>
    </w:rPr>
  </w:style>
  <w:style w:type="character" w:customStyle="1" w:styleId="WW8Num460z1">
    <w:name w:val="WW8Num460z1"/>
    <w:rPr>
      <w:rFonts w:ascii="Courier New" w:hAnsi="Courier New"/>
    </w:rPr>
  </w:style>
  <w:style w:type="character" w:customStyle="1" w:styleId="WW8Num460z2">
    <w:name w:val="WW8Num460z2"/>
    <w:rPr>
      <w:rFonts w:ascii="Wingdings" w:hAnsi="Wingdings"/>
    </w:rPr>
  </w:style>
  <w:style w:type="character" w:customStyle="1" w:styleId="WW8Num461z0">
    <w:name w:val="WW8Num461z0"/>
    <w:rPr>
      <w:rFonts w:ascii="Wingdings" w:hAnsi="Wingdings"/>
    </w:rPr>
  </w:style>
  <w:style w:type="character" w:customStyle="1" w:styleId="WW8Num462z0">
    <w:name w:val="WW8Num462z0"/>
    <w:rPr>
      <w:rFonts w:ascii="Times New Roman" w:eastAsia="Times New Roman" w:hAnsi="Times New Roman" w:cs="Times New Roman"/>
    </w:rPr>
  </w:style>
  <w:style w:type="character" w:customStyle="1" w:styleId="WW8Num462z1">
    <w:name w:val="WW8Num462z1"/>
    <w:rPr>
      <w:rFonts w:ascii="Courier New" w:hAnsi="Courier New"/>
    </w:rPr>
  </w:style>
  <w:style w:type="character" w:customStyle="1" w:styleId="WW8Num462z2">
    <w:name w:val="WW8Num462z2"/>
    <w:rPr>
      <w:rFonts w:ascii="Wingdings" w:hAnsi="Wingdings"/>
    </w:rPr>
  </w:style>
  <w:style w:type="character" w:customStyle="1" w:styleId="WW8Num462z3">
    <w:name w:val="WW8Num462z3"/>
    <w:rPr>
      <w:rFonts w:ascii="Symbol" w:hAnsi="Symbol"/>
    </w:rPr>
  </w:style>
  <w:style w:type="character" w:customStyle="1" w:styleId="WW8Num464z0">
    <w:name w:val="WW8Num464z0"/>
    <w:rPr>
      <w:rFonts w:ascii="Wingdings" w:hAnsi="Wingdings"/>
      <w:sz w:val="16"/>
    </w:rPr>
  </w:style>
  <w:style w:type="character" w:customStyle="1" w:styleId="WW8Num465z0">
    <w:name w:val="WW8Num465z0"/>
    <w:rPr>
      <w:rFonts w:ascii="Symbol" w:hAnsi="Symbol"/>
    </w:rPr>
  </w:style>
  <w:style w:type="character" w:customStyle="1" w:styleId="WW8Num470z0">
    <w:name w:val="WW8Num470z0"/>
    <w:rPr>
      <w:rFonts w:ascii="Symbol" w:hAnsi="Symbol"/>
    </w:rPr>
  </w:style>
  <w:style w:type="character" w:customStyle="1" w:styleId="WW8Num471z0">
    <w:name w:val="WW8Num471z0"/>
    <w:rPr>
      <w:rFonts w:ascii="Symbol" w:hAnsi="Symbol"/>
    </w:rPr>
  </w:style>
  <w:style w:type="character" w:customStyle="1" w:styleId="WW8Num471z1">
    <w:name w:val="WW8Num471z1"/>
    <w:rPr>
      <w:rFonts w:ascii="Courier New" w:hAnsi="Courier New"/>
    </w:rPr>
  </w:style>
  <w:style w:type="character" w:customStyle="1" w:styleId="WW8Num471z2">
    <w:name w:val="WW8Num471z2"/>
    <w:rPr>
      <w:rFonts w:ascii="Wingdings" w:hAnsi="Wingdings"/>
    </w:rPr>
  </w:style>
  <w:style w:type="character" w:customStyle="1" w:styleId="WW8Num473z0">
    <w:name w:val="WW8Num473z0"/>
    <w:rPr>
      <w:rFonts w:ascii="Symbol" w:hAnsi="Symbol"/>
    </w:rPr>
  </w:style>
  <w:style w:type="character" w:customStyle="1" w:styleId="WW8Num474z0">
    <w:name w:val="WW8Num474z0"/>
    <w:rPr>
      <w:rFonts w:ascii="Symbol" w:hAnsi="Symbol"/>
    </w:rPr>
  </w:style>
  <w:style w:type="character" w:customStyle="1" w:styleId="WW8Num476z0">
    <w:name w:val="WW8Num476z0"/>
    <w:rPr>
      <w:rFonts w:ascii="Times New Roman" w:eastAsia="Times New Roman" w:hAnsi="Times New Roman" w:cs="Times New Roman"/>
    </w:rPr>
  </w:style>
  <w:style w:type="character" w:customStyle="1" w:styleId="WW8Num476z1">
    <w:name w:val="WW8Num476z1"/>
    <w:rPr>
      <w:rFonts w:ascii="Courier New" w:hAnsi="Courier New"/>
    </w:rPr>
  </w:style>
  <w:style w:type="character" w:customStyle="1" w:styleId="WW8Num476z2">
    <w:name w:val="WW8Num476z2"/>
    <w:rPr>
      <w:rFonts w:ascii="Wingdings" w:hAnsi="Wingdings"/>
    </w:rPr>
  </w:style>
  <w:style w:type="character" w:customStyle="1" w:styleId="WW8Num476z3">
    <w:name w:val="WW8Num476z3"/>
    <w:rPr>
      <w:rFonts w:ascii="Symbol" w:hAnsi="Symbol"/>
    </w:rPr>
  </w:style>
  <w:style w:type="character" w:customStyle="1" w:styleId="WW8Num477z0">
    <w:name w:val="WW8Num477z0"/>
    <w:rPr>
      <w:rFonts w:ascii="Lucida Console" w:hAnsi="Lucida Console"/>
    </w:rPr>
  </w:style>
  <w:style w:type="character" w:customStyle="1" w:styleId="WW8Num478z0">
    <w:name w:val="WW8Num478z0"/>
    <w:rPr>
      <w:rFonts w:ascii="Wingdings" w:hAnsi="Wingdings"/>
    </w:rPr>
  </w:style>
  <w:style w:type="character" w:customStyle="1" w:styleId="WW8Num479z0">
    <w:name w:val="WW8Num479z0"/>
    <w:rPr>
      <w:rFonts w:ascii="Symbol" w:hAnsi="Symbol"/>
    </w:rPr>
  </w:style>
  <w:style w:type="character" w:customStyle="1" w:styleId="WW8Num480z0">
    <w:name w:val="WW8Num480z0"/>
    <w:rPr>
      <w:rFonts w:ascii="Arial" w:hAnsi="Arial"/>
      <w:b w:val="0"/>
      <w:i w:val="0"/>
      <w:sz w:val="24"/>
    </w:rPr>
  </w:style>
  <w:style w:type="character" w:customStyle="1" w:styleId="WW8Num483z0">
    <w:name w:val="WW8Num483z0"/>
    <w:rPr>
      <w:rFonts w:ascii="Times New Roman" w:eastAsia="Times New Roman" w:hAnsi="Times New Roman" w:cs="Times New Roman"/>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3z3">
    <w:name w:val="WW8Num483z3"/>
    <w:rPr>
      <w:rFonts w:ascii="Symbol" w:hAnsi="Symbol"/>
    </w:rPr>
  </w:style>
  <w:style w:type="character" w:customStyle="1" w:styleId="WW8Num484z0">
    <w:name w:val="WW8Num484z0"/>
    <w:rPr>
      <w:rFonts w:ascii="Symbol" w:hAnsi="Symbol"/>
    </w:rPr>
  </w:style>
  <w:style w:type="character" w:customStyle="1" w:styleId="WW8Num488z0">
    <w:name w:val="WW8Num488z0"/>
    <w:rPr>
      <w:rFonts w:ascii="Wingdings" w:hAnsi="Wingdings"/>
    </w:rPr>
  </w:style>
  <w:style w:type="character" w:customStyle="1" w:styleId="WW8Num490z0">
    <w:name w:val="WW8Num490z0"/>
    <w:rPr>
      <w:rFonts w:ascii="Times New Roman" w:hAnsi="Times New Roman"/>
    </w:rPr>
  </w:style>
  <w:style w:type="character" w:customStyle="1" w:styleId="WW8Num490z1">
    <w:name w:val="WW8Num490z1"/>
    <w:rPr>
      <w:rFonts w:ascii="Courier New" w:hAnsi="Courier New"/>
    </w:rPr>
  </w:style>
  <w:style w:type="character" w:customStyle="1" w:styleId="WW8Num490z2">
    <w:name w:val="WW8Num490z2"/>
    <w:rPr>
      <w:rFonts w:ascii="Wingdings" w:hAnsi="Wingdings"/>
    </w:rPr>
  </w:style>
  <w:style w:type="character" w:customStyle="1" w:styleId="WW8Num490z3">
    <w:name w:val="WW8Num490z3"/>
    <w:rPr>
      <w:rFonts w:ascii="Symbol" w:hAnsi="Symbol"/>
    </w:rPr>
  </w:style>
  <w:style w:type="character" w:customStyle="1" w:styleId="WW8Num492z0">
    <w:name w:val="WW8Num492z0"/>
    <w:rPr>
      <w:rFonts w:ascii="Symbol" w:hAnsi="Symbol"/>
      <w:color w:val="auto"/>
    </w:rPr>
  </w:style>
  <w:style w:type="character" w:customStyle="1" w:styleId="WW8Num493z0">
    <w:name w:val="WW8Num493z0"/>
    <w:rPr>
      <w:rFonts w:ascii="Symbol" w:hAnsi="Symbol"/>
    </w:rPr>
  </w:style>
  <w:style w:type="character" w:customStyle="1" w:styleId="WW8Num494z1">
    <w:name w:val="WW8Num494z1"/>
    <w:rPr>
      <w:rFonts w:ascii="Courier New" w:hAnsi="Courier New"/>
    </w:rPr>
  </w:style>
  <w:style w:type="character" w:customStyle="1" w:styleId="WW8Num494z2">
    <w:name w:val="WW8Num494z2"/>
    <w:rPr>
      <w:rFonts w:ascii="Wingdings" w:hAnsi="Wingdings"/>
    </w:rPr>
  </w:style>
  <w:style w:type="character" w:customStyle="1" w:styleId="WW8Num494z3">
    <w:name w:val="WW8Num494z3"/>
    <w:rPr>
      <w:rFonts w:ascii="Symbol" w:hAnsi="Symbol"/>
    </w:rPr>
  </w:style>
  <w:style w:type="character" w:customStyle="1" w:styleId="WW8Num497z0">
    <w:name w:val="WW8Num497z0"/>
    <w:rPr>
      <w:rFonts w:ascii="Symbol" w:hAnsi="Symbol"/>
    </w:rPr>
  </w:style>
  <w:style w:type="character" w:customStyle="1" w:styleId="WW8Num498z0">
    <w:name w:val="WW8Num498z0"/>
    <w:rPr>
      <w:rFonts w:ascii="Symbol" w:hAnsi="Symbol"/>
    </w:rPr>
  </w:style>
  <w:style w:type="character" w:customStyle="1" w:styleId="WW8Num499z0">
    <w:name w:val="WW8Num499z0"/>
    <w:rPr>
      <w:rFonts w:ascii="Wingdings 2" w:hAnsi="Wingdings 2" w:cs="Times New Roman"/>
    </w:rPr>
  </w:style>
  <w:style w:type="character" w:customStyle="1" w:styleId="WW8Num499z1">
    <w:name w:val="WW8Num499z1"/>
    <w:rPr>
      <w:rFonts w:ascii="Courier New" w:hAnsi="Courier New"/>
    </w:rPr>
  </w:style>
  <w:style w:type="character" w:customStyle="1" w:styleId="WW8Num499z2">
    <w:name w:val="WW8Num499z2"/>
    <w:rPr>
      <w:rFonts w:ascii="Wingdings" w:hAnsi="Wingdings"/>
    </w:rPr>
  </w:style>
  <w:style w:type="character" w:customStyle="1" w:styleId="WW8Num499z3">
    <w:name w:val="WW8Num499z3"/>
    <w:rPr>
      <w:rFonts w:ascii="Symbol" w:hAnsi="Symbol"/>
    </w:rPr>
  </w:style>
  <w:style w:type="character" w:customStyle="1" w:styleId="WW8Num500z1">
    <w:name w:val="WW8Num500z1"/>
    <w:rPr>
      <w:rFonts w:ascii="Courier New" w:hAnsi="Courier New"/>
    </w:rPr>
  </w:style>
  <w:style w:type="character" w:customStyle="1" w:styleId="WW8Num500z2">
    <w:name w:val="WW8Num500z2"/>
    <w:rPr>
      <w:rFonts w:ascii="Wingdings" w:hAnsi="Wingdings"/>
    </w:rPr>
  </w:style>
  <w:style w:type="character" w:customStyle="1" w:styleId="WW8Num500z3">
    <w:name w:val="WW8Num500z3"/>
    <w:rPr>
      <w:rFonts w:ascii="Symbol" w:hAnsi="Symbol"/>
    </w:rPr>
  </w:style>
  <w:style w:type="character" w:customStyle="1" w:styleId="WW8Num501z0">
    <w:name w:val="WW8Num501z0"/>
    <w:rPr>
      <w:rFonts w:ascii="Symbol" w:hAnsi="Symbol"/>
    </w:rPr>
  </w:style>
  <w:style w:type="character" w:customStyle="1" w:styleId="WW8Num502z0">
    <w:name w:val="WW8Num502z0"/>
    <w:rPr>
      <w:rFonts w:ascii="Symbol" w:hAnsi="Symbol"/>
    </w:rPr>
  </w:style>
  <w:style w:type="character" w:customStyle="1" w:styleId="WW8Num504z0">
    <w:name w:val="WW8Num504z0"/>
    <w:rPr>
      <w:rFonts w:ascii="Symbol" w:hAnsi="Symbol"/>
    </w:rPr>
  </w:style>
  <w:style w:type="character" w:customStyle="1" w:styleId="WW8Num507z0">
    <w:name w:val="WW8Num507z0"/>
    <w:rPr>
      <w:rFonts w:ascii="Times New Roman" w:eastAsia="Times New Roman" w:hAnsi="Times New Roman" w:cs="Times New Roman"/>
    </w:rPr>
  </w:style>
  <w:style w:type="character" w:customStyle="1" w:styleId="WW8Num507z1">
    <w:name w:val="WW8Num507z1"/>
    <w:rPr>
      <w:rFonts w:ascii="Courier New" w:hAnsi="Courier New"/>
    </w:rPr>
  </w:style>
  <w:style w:type="character" w:customStyle="1" w:styleId="WW8Num507z2">
    <w:name w:val="WW8Num507z2"/>
    <w:rPr>
      <w:rFonts w:ascii="Wingdings" w:hAnsi="Wingdings"/>
    </w:rPr>
  </w:style>
  <w:style w:type="character" w:customStyle="1" w:styleId="WW8Num507z3">
    <w:name w:val="WW8Num507z3"/>
    <w:rPr>
      <w:rFonts w:ascii="Symbol" w:hAnsi="Symbol"/>
    </w:rPr>
  </w:style>
  <w:style w:type="character" w:customStyle="1" w:styleId="WW8Num508z0">
    <w:name w:val="WW8Num508z0"/>
    <w:rPr>
      <w:rFonts w:ascii="Symbol" w:hAnsi="Symbol"/>
    </w:rPr>
  </w:style>
  <w:style w:type="character" w:customStyle="1" w:styleId="WW8Num511z0">
    <w:name w:val="WW8Num511z0"/>
    <w:rPr>
      <w:rFonts w:ascii="Symbol" w:hAnsi="Symbol"/>
      <w:color w:val="auto"/>
    </w:rPr>
  </w:style>
  <w:style w:type="character" w:customStyle="1" w:styleId="WW8Num513z0">
    <w:name w:val="WW8Num513z0"/>
    <w:rPr>
      <w:rFonts w:ascii="Symbol" w:hAnsi="Symbol"/>
    </w:rPr>
  </w:style>
  <w:style w:type="character" w:customStyle="1" w:styleId="WW8Num514z0">
    <w:name w:val="WW8Num514z0"/>
    <w:rPr>
      <w:rFonts w:ascii="Symbol" w:hAnsi="Symbol"/>
    </w:rPr>
  </w:style>
  <w:style w:type="character" w:customStyle="1" w:styleId="WW8Num515z0">
    <w:name w:val="WW8Num515z0"/>
    <w:rPr>
      <w:rFonts w:ascii="Symbol" w:hAnsi="Symbol"/>
    </w:rPr>
  </w:style>
  <w:style w:type="character" w:customStyle="1" w:styleId="WW8Num515z1">
    <w:name w:val="WW8Num515z1"/>
    <w:rPr>
      <w:rFonts w:ascii="Courier New" w:hAnsi="Courier New"/>
    </w:rPr>
  </w:style>
  <w:style w:type="character" w:customStyle="1" w:styleId="WW8Num515z2">
    <w:name w:val="WW8Num515z2"/>
    <w:rPr>
      <w:rFonts w:ascii="Wingdings" w:hAnsi="Wingdings"/>
    </w:rPr>
  </w:style>
  <w:style w:type="character" w:customStyle="1" w:styleId="WW8Num516z0">
    <w:name w:val="WW8Num516z0"/>
    <w:rPr>
      <w:rFonts w:ascii="Symbol" w:hAnsi="Symbol"/>
    </w:rPr>
  </w:style>
  <w:style w:type="character" w:customStyle="1" w:styleId="WW8Num517z0">
    <w:name w:val="WW8Num517z0"/>
    <w:rPr>
      <w:rFonts w:ascii="Symbol" w:hAnsi="Symbol"/>
      <w:sz w:val="20"/>
    </w:rPr>
  </w:style>
  <w:style w:type="character" w:customStyle="1" w:styleId="WW8Num517z1">
    <w:name w:val="WW8Num517z1"/>
    <w:rPr>
      <w:rFonts w:ascii="Courier New" w:hAnsi="Courier New"/>
    </w:rPr>
  </w:style>
  <w:style w:type="character" w:customStyle="1" w:styleId="WW8Num517z2">
    <w:name w:val="WW8Num517z2"/>
    <w:rPr>
      <w:rFonts w:ascii="Wingdings" w:hAnsi="Wingdings"/>
    </w:rPr>
  </w:style>
  <w:style w:type="character" w:customStyle="1" w:styleId="WW8Num517z3">
    <w:name w:val="WW8Num517z3"/>
    <w:rPr>
      <w:rFonts w:ascii="Symbol" w:hAnsi="Symbol"/>
    </w:rPr>
  </w:style>
  <w:style w:type="character" w:customStyle="1" w:styleId="WW8Num518z0">
    <w:name w:val="WW8Num518z0"/>
    <w:rPr>
      <w:rFonts w:ascii="Symbol" w:hAnsi="Symbol"/>
    </w:rPr>
  </w:style>
  <w:style w:type="character" w:customStyle="1" w:styleId="WW8Num523z0">
    <w:name w:val="WW8Num523z0"/>
    <w:rPr>
      <w:rFonts w:ascii="Symbol" w:hAnsi="Symbol"/>
    </w:rPr>
  </w:style>
  <w:style w:type="character" w:customStyle="1" w:styleId="WW8Num524z0">
    <w:name w:val="WW8Num524z0"/>
    <w:rPr>
      <w:rFonts w:ascii="Symbol" w:hAnsi="Symbol"/>
      <w:color w:val="auto"/>
    </w:rPr>
  </w:style>
  <w:style w:type="character" w:customStyle="1" w:styleId="WW8Num525z0">
    <w:name w:val="WW8Num525z0"/>
    <w:rPr>
      <w:rFonts w:ascii="Symbol" w:hAnsi="Symbol"/>
    </w:rPr>
  </w:style>
  <w:style w:type="character" w:customStyle="1" w:styleId="WW8Num527z0">
    <w:name w:val="WW8Num527z0"/>
    <w:rPr>
      <w:rFonts w:ascii="Symbol" w:hAnsi="Symbol"/>
    </w:rPr>
  </w:style>
  <w:style w:type="character" w:customStyle="1" w:styleId="WW8Num528z0">
    <w:name w:val="WW8Num528z0"/>
    <w:rPr>
      <w:rFonts w:ascii="Symbol" w:hAnsi="Symbol"/>
    </w:rPr>
  </w:style>
  <w:style w:type="character" w:customStyle="1" w:styleId="WW8Num533z0">
    <w:name w:val="WW8Num533z0"/>
    <w:rPr>
      <w:rFonts w:ascii="Symbol" w:hAnsi="Symbol"/>
    </w:rPr>
  </w:style>
  <w:style w:type="character" w:customStyle="1" w:styleId="WW8Num534z0">
    <w:name w:val="WW8Num534z0"/>
    <w:rPr>
      <w:rFonts w:ascii="Symbol" w:hAnsi="Symbol"/>
      <w:color w:val="auto"/>
    </w:rPr>
  </w:style>
  <w:style w:type="character" w:customStyle="1" w:styleId="WW8Num539z0">
    <w:name w:val="WW8Num539z0"/>
    <w:rPr>
      <w:rFonts w:ascii="Symbol" w:hAnsi="Symbol"/>
    </w:rPr>
  </w:style>
  <w:style w:type="character" w:customStyle="1" w:styleId="WW8Num541z0">
    <w:name w:val="WW8Num541z0"/>
    <w:rPr>
      <w:rFonts w:ascii="Symbol" w:hAnsi="Symbol"/>
    </w:rPr>
  </w:style>
  <w:style w:type="character" w:customStyle="1" w:styleId="WW8Num542z0">
    <w:name w:val="WW8Num542z0"/>
    <w:rPr>
      <w:rFonts w:ascii="Symbol" w:hAnsi="Symbol"/>
    </w:rPr>
  </w:style>
  <w:style w:type="character" w:customStyle="1" w:styleId="WW8Num543z0">
    <w:name w:val="WW8Num543z0"/>
    <w:rPr>
      <w:rFonts w:ascii="Symbol" w:hAnsi="Symbol"/>
      <w:sz w:val="20"/>
    </w:rPr>
  </w:style>
  <w:style w:type="character" w:customStyle="1" w:styleId="WW8Num543z1">
    <w:name w:val="WW8Num543z1"/>
    <w:rPr>
      <w:rFonts w:ascii="Courier New" w:hAnsi="Courier New"/>
    </w:rPr>
  </w:style>
  <w:style w:type="character" w:customStyle="1" w:styleId="WW8Num543z2">
    <w:name w:val="WW8Num543z2"/>
    <w:rPr>
      <w:rFonts w:ascii="Wingdings" w:hAnsi="Wingdings"/>
    </w:rPr>
  </w:style>
  <w:style w:type="character" w:customStyle="1" w:styleId="WW8Num543z3">
    <w:name w:val="WW8Num543z3"/>
    <w:rPr>
      <w:rFonts w:ascii="Symbol" w:hAnsi="Symbol"/>
    </w:rPr>
  </w:style>
  <w:style w:type="character" w:customStyle="1" w:styleId="WW8Num544z0">
    <w:name w:val="WW8Num544z0"/>
    <w:rPr>
      <w:rFonts w:ascii="Wingdings" w:hAnsi="Wingdings"/>
      <w:sz w:val="16"/>
    </w:rPr>
  </w:style>
  <w:style w:type="character" w:customStyle="1" w:styleId="WW8Num546z0">
    <w:name w:val="WW8Num546z0"/>
    <w:rPr>
      <w:rFonts w:ascii="Symbol" w:hAnsi="Symbol"/>
    </w:rPr>
  </w:style>
  <w:style w:type="character" w:customStyle="1" w:styleId="WW8Num548z0">
    <w:name w:val="WW8Num548z0"/>
    <w:rPr>
      <w:rFonts w:ascii="Symbol" w:hAnsi="Symbol"/>
    </w:rPr>
  </w:style>
  <w:style w:type="character" w:customStyle="1" w:styleId="WW8Num548z1">
    <w:name w:val="WW8Num548z1"/>
    <w:rPr>
      <w:rFonts w:ascii="Courier New" w:hAnsi="Courier New"/>
    </w:rPr>
  </w:style>
  <w:style w:type="character" w:customStyle="1" w:styleId="WW8Num548z2">
    <w:name w:val="WW8Num548z2"/>
    <w:rPr>
      <w:rFonts w:ascii="Wingdings" w:hAnsi="Wingdings"/>
    </w:rPr>
  </w:style>
  <w:style w:type="character" w:customStyle="1" w:styleId="WW8Num549z0">
    <w:name w:val="WW8Num549z0"/>
    <w:rPr>
      <w:rFonts w:ascii="Symbol" w:hAnsi="Symbol"/>
    </w:rPr>
  </w:style>
  <w:style w:type="character" w:customStyle="1" w:styleId="WW8Num551z0">
    <w:name w:val="WW8Num551z0"/>
    <w:rPr>
      <w:rFonts w:ascii="Symbol" w:hAnsi="Symbol"/>
    </w:rPr>
  </w:style>
  <w:style w:type="character" w:customStyle="1" w:styleId="WW8Num555z0">
    <w:name w:val="WW8Num555z0"/>
    <w:rPr>
      <w:rFonts w:ascii="Symbol" w:hAnsi="Symbol"/>
    </w:rPr>
  </w:style>
  <w:style w:type="character" w:customStyle="1" w:styleId="WW8Num555z1">
    <w:name w:val="WW8Num555z1"/>
    <w:rPr>
      <w:rFonts w:ascii="Courier New" w:hAnsi="Courier New"/>
    </w:rPr>
  </w:style>
  <w:style w:type="character" w:customStyle="1" w:styleId="WW8Num555z2">
    <w:name w:val="WW8Num555z2"/>
    <w:rPr>
      <w:rFonts w:ascii="Wingdings" w:hAnsi="Wingdings"/>
    </w:rPr>
  </w:style>
  <w:style w:type="character" w:customStyle="1" w:styleId="WW8Num558z0">
    <w:name w:val="WW8Num558z0"/>
    <w:rPr>
      <w:rFonts w:ascii="Wingdings" w:hAnsi="Wingdings"/>
    </w:rPr>
  </w:style>
  <w:style w:type="character" w:customStyle="1" w:styleId="WW8Num561z0">
    <w:name w:val="WW8Num561z0"/>
    <w:rPr>
      <w:rFonts w:ascii="Symbol" w:hAnsi="Symbol"/>
    </w:rPr>
  </w:style>
  <w:style w:type="character" w:customStyle="1" w:styleId="WW8Num561z1">
    <w:name w:val="WW8Num561z1"/>
    <w:rPr>
      <w:rFonts w:ascii="Courier New" w:hAnsi="Courier New"/>
    </w:rPr>
  </w:style>
  <w:style w:type="character" w:customStyle="1" w:styleId="WW8Num561z2">
    <w:name w:val="WW8Num561z2"/>
    <w:rPr>
      <w:rFonts w:ascii="Wingdings" w:hAnsi="Wingdings"/>
    </w:rPr>
  </w:style>
  <w:style w:type="character" w:customStyle="1" w:styleId="WW8NumSt6z0">
    <w:name w:val="WW8NumSt6z0"/>
    <w:rPr>
      <w:rFonts w:ascii="Symbol" w:hAnsi="Symbol"/>
    </w:rPr>
  </w:style>
  <w:style w:type="character" w:customStyle="1" w:styleId="WW8NumSt19z0">
    <w:name w:val="WW8NumSt19z0"/>
    <w:rPr>
      <w:rFonts w:ascii="Symbol" w:hAnsi="Symbol"/>
    </w:rPr>
  </w:style>
  <w:style w:type="character" w:customStyle="1" w:styleId="WW8NumSt23z0">
    <w:name w:val="WW8NumSt23z0"/>
    <w:rPr>
      <w:rFonts w:ascii="Symbol" w:hAnsi="Symbol"/>
    </w:rPr>
  </w:style>
  <w:style w:type="character" w:customStyle="1" w:styleId="WW8NumSt24z0">
    <w:name w:val="WW8NumSt24z0"/>
    <w:rPr>
      <w:rFonts w:ascii="Symbol" w:hAnsi="Symbol"/>
    </w:rPr>
  </w:style>
  <w:style w:type="character" w:customStyle="1" w:styleId="WW8NumSt34z0">
    <w:name w:val="WW8NumSt34z0"/>
    <w:rPr>
      <w:rFonts w:ascii="Symbol" w:hAnsi="Symbol"/>
    </w:rPr>
  </w:style>
  <w:style w:type="character" w:customStyle="1" w:styleId="WW8NumSt51z0">
    <w:name w:val="WW8NumSt51z0"/>
    <w:rPr>
      <w:rFonts w:ascii="Symbol" w:hAnsi="Symbol"/>
      <w:sz w:val="16"/>
    </w:rPr>
  </w:style>
  <w:style w:type="character" w:customStyle="1" w:styleId="WW8NumSt57z0">
    <w:name w:val="WW8NumSt57z0"/>
    <w:rPr>
      <w:rFonts w:ascii="Symbol" w:hAnsi="Symbol"/>
    </w:rPr>
  </w:style>
  <w:style w:type="character" w:customStyle="1" w:styleId="WW8NumSt58z0">
    <w:name w:val="WW8NumSt58z0"/>
    <w:rPr>
      <w:rFonts w:ascii="Wingdings" w:hAnsi="Wingdings"/>
      <w:sz w:val="16"/>
    </w:rPr>
  </w:style>
  <w:style w:type="character" w:customStyle="1" w:styleId="WW8NumSt59z0">
    <w:name w:val="WW8NumSt59z0"/>
    <w:rPr>
      <w:rFonts w:ascii="Wingdings" w:hAnsi="Wingdings"/>
    </w:rPr>
  </w:style>
  <w:style w:type="character" w:customStyle="1" w:styleId="WW8NumSt226z0">
    <w:name w:val="WW8NumSt226z0"/>
    <w:rPr>
      <w:rFonts w:ascii="Symbol" w:hAnsi="Symbol"/>
    </w:rPr>
  </w:style>
  <w:style w:type="character" w:customStyle="1" w:styleId="WW8NumSt227z0">
    <w:name w:val="WW8NumSt227z0"/>
    <w:rPr>
      <w:rFonts w:ascii="Wingdings" w:hAnsi="Wingdings"/>
      <w:sz w:val="16"/>
    </w:rPr>
  </w:style>
  <w:style w:type="character" w:customStyle="1" w:styleId="WW8NumSt228z0">
    <w:name w:val="WW8NumSt228z0"/>
    <w:rPr>
      <w:rFonts w:ascii="Symbol" w:hAnsi="Symbol"/>
    </w:rPr>
  </w:style>
  <w:style w:type="character" w:customStyle="1" w:styleId="WW8NumSt236z0">
    <w:name w:val="WW8NumSt236z0"/>
    <w:rPr>
      <w:rFonts w:ascii="Symbol" w:hAnsi="Symbol"/>
      <w:color w:val="000000"/>
    </w:rPr>
  </w:style>
  <w:style w:type="character" w:customStyle="1" w:styleId="WW8NumSt237z0">
    <w:name w:val="WW8NumSt237z0"/>
    <w:rPr>
      <w:rFonts w:ascii="Symbol" w:hAnsi="Symbol"/>
    </w:rPr>
  </w:style>
  <w:style w:type="character" w:customStyle="1" w:styleId="WW-Caratterepredefinitoparagrafo111">
    <w:name w:val="WW-Carattere predefinito paragrafo111"/>
  </w:style>
  <w:style w:type="character" w:styleId="Numeropagina">
    <w:name w:val="page number"/>
    <w:basedOn w:val="WW-Caratterepredefinitoparagrafo111"/>
    <w:semiHidden/>
  </w:style>
  <w:style w:type="character" w:customStyle="1" w:styleId="Caratteredellanota">
    <w:name w:val="Carattere della nota"/>
    <w:rPr>
      <w:sz w:val="20"/>
      <w:vertAlign w:val="superscript"/>
    </w:rPr>
  </w:style>
  <w:style w:type="character" w:styleId="Collegamentoipertestuale">
    <w:name w:val="Hyperlink"/>
    <w:semiHidden/>
    <w:rPr>
      <w:color w:val="0000FF"/>
      <w:u w:val="single"/>
    </w:rPr>
  </w:style>
  <w:style w:type="character" w:styleId="Enfasigrassetto">
    <w:name w:val="Strong"/>
    <w:qFormat/>
    <w:rPr>
      <w:b/>
      <w:bCs/>
    </w:rPr>
  </w:style>
  <w:style w:type="character" w:customStyle="1" w:styleId="t1">
    <w:name w:val="t1"/>
    <w:rPr>
      <w:color w:val="990000"/>
    </w:rPr>
  </w:style>
  <w:style w:type="character" w:customStyle="1" w:styleId="m1">
    <w:name w:val="m1"/>
    <w:rPr>
      <w:color w:val="0000FF"/>
    </w:rPr>
  </w:style>
  <w:style w:type="character" w:customStyle="1" w:styleId="ci1">
    <w:name w:val="ci1"/>
    <w:rPr>
      <w:rFonts w:ascii="Courier" w:hAnsi="Courier"/>
      <w:color w:val="888888"/>
      <w:sz w:val="24"/>
      <w:szCs w:val="24"/>
    </w:rPr>
  </w:style>
  <w:style w:type="character" w:customStyle="1" w:styleId="b1">
    <w:name w:val="b1"/>
    <w:rPr>
      <w:rFonts w:ascii="Courier New" w:hAnsi="Courier New" w:cs="Courier New"/>
      <w:b/>
      <w:bCs/>
      <w:strike w:val="0"/>
      <w:dstrike w:val="0"/>
      <w:color w:val="FF0000"/>
      <w:u w:val="none"/>
    </w:rPr>
  </w:style>
  <w:style w:type="character" w:styleId="Collegamentovisitato">
    <w:name w:val="FollowedHyperlink"/>
    <w:semiHidden/>
    <w:rPr>
      <w:color w:val="800080"/>
      <w:u w:val="single"/>
    </w:rPr>
  </w:style>
  <w:style w:type="character" w:customStyle="1" w:styleId="Caratterenotadichiusura">
    <w:name w:val="Carattere nota di chiusura"/>
    <w:rPr>
      <w:position w:val="0"/>
      <w:sz w:val="24"/>
      <w:vertAlign w:val="baseline"/>
    </w:rPr>
  </w:style>
  <w:style w:type="paragraph" w:styleId="Intestazione">
    <w:name w:val="header"/>
    <w:basedOn w:val="Normale"/>
    <w:next w:val="Corpotesto"/>
    <w:link w:val="IntestazioneCarattere"/>
    <w:pPr>
      <w:keepNext/>
      <w:spacing w:before="240" w:after="120"/>
    </w:pPr>
    <w:rPr>
      <w:rFonts w:ascii="Arial" w:eastAsia="Lucida Sans Unicode" w:hAnsi="Arial" w:cs="Tahoma"/>
      <w:sz w:val="28"/>
      <w:szCs w:val="28"/>
    </w:rPr>
  </w:style>
  <w:style w:type="paragraph" w:styleId="Corpotesto">
    <w:name w:val="Body Text"/>
    <w:basedOn w:val="Normale"/>
    <w:semiHidden/>
    <w:pPr>
      <w:keepLines/>
      <w:spacing w:after="120"/>
      <w:ind w:left="720"/>
    </w:pPr>
  </w:style>
  <w:style w:type="paragraph" w:styleId="Elenco">
    <w:name w:val="List"/>
    <w:basedOn w:val="Normale"/>
    <w:semiHidden/>
    <w:pPr>
      <w:widowControl/>
      <w:spacing w:before="40" w:line="240" w:lineRule="auto"/>
      <w:ind w:left="283" w:hanging="283"/>
      <w:jc w:val="both"/>
    </w:pPr>
    <w:rPr>
      <w:sz w:val="24"/>
    </w:rPr>
  </w:style>
  <w:style w:type="paragraph" w:styleId="Didascalia">
    <w:name w:val="caption"/>
    <w:basedOn w:val="Normale"/>
    <w:qFormat/>
    <w:pPr>
      <w:suppressLineNumbers/>
      <w:spacing w:before="120" w:after="120"/>
    </w:pPr>
    <w:rPr>
      <w:rFonts w:cs="Tahoma"/>
      <w:i/>
      <w:iCs/>
      <w:sz w:val="24"/>
      <w:szCs w:val="24"/>
    </w:rPr>
  </w:style>
  <w:style w:type="paragraph" w:customStyle="1" w:styleId="Indice">
    <w:name w:val="Indice"/>
    <w:basedOn w:val="Normale"/>
    <w:pPr>
      <w:suppressLineNumbers/>
    </w:pPr>
    <w:rPr>
      <w:rFonts w:cs="Tahoma"/>
    </w:rPr>
  </w:style>
  <w:style w:type="paragraph" w:customStyle="1" w:styleId="Intestazione1">
    <w:name w:val="Intestazione1"/>
    <w:basedOn w:val="Normale"/>
    <w:next w:val="Corpotesto"/>
    <w:pPr>
      <w:tabs>
        <w:tab w:val="center" w:pos="4320"/>
        <w:tab w:val="right" w:pos="8640"/>
      </w:tabs>
    </w:pPr>
  </w:style>
  <w:style w:type="paragraph" w:customStyle="1" w:styleId="Didascalia1">
    <w:name w:val="Didascalia1"/>
    <w:basedOn w:val="Normale"/>
    <w:pPr>
      <w:suppressLineNumbers/>
      <w:spacing w:before="120" w:after="120"/>
    </w:pPr>
    <w:rPr>
      <w:rFonts w:cs="Tahoma"/>
      <w:i/>
      <w:iCs/>
      <w:sz w:val="24"/>
      <w:szCs w:val="24"/>
    </w:rPr>
  </w:style>
  <w:style w:type="paragraph" w:customStyle="1" w:styleId="Paragraph2">
    <w:name w:val="Paragraph2"/>
    <w:basedOn w:val="Normale"/>
    <w:pPr>
      <w:spacing w:before="80"/>
      <w:ind w:left="720"/>
      <w:jc w:val="both"/>
    </w:pPr>
    <w:rPr>
      <w:color w:val="000000"/>
      <w:lang w:val="en-AU"/>
    </w:rPr>
  </w:style>
  <w:style w:type="paragraph" w:styleId="Titolo">
    <w:name w:val="Title"/>
    <w:basedOn w:val="Normale"/>
    <w:next w:val="Normale"/>
    <w:qFormat/>
    <w:pPr>
      <w:spacing w:line="240" w:lineRule="auto"/>
      <w:jc w:val="center"/>
    </w:pPr>
    <w:rPr>
      <w:rFonts w:ascii="Arial" w:hAnsi="Arial"/>
      <w:b/>
      <w:sz w:val="36"/>
    </w:rPr>
  </w:style>
  <w:style w:type="paragraph" w:styleId="Sottotitolo">
    <w:name w:val="Subtitle"/>
    <w:basedOn w:val="Normale"/>
    <w:next w:val="Corpotesto"/>
    <w:qFormat/>
    <w:pPr>
      <w:spacing w:after="60"/>
      <w:jc w:val="center"/>
    </w:pPr>
    <w:rPr>
      <w:rFonts w:ascii="Arial" w:hAnsi="Arial"/>
      <w:i/>
      <w:sz w:val="36"/>
      <w:lang w:val="en-AU"/>
    </w:rPr>
  </w:style>
  <w:style w:type="paragraph" w:customStyle="1" w:styleId="Rientronormale1">
    <w:name w:val="Rientro normale1"/>
    <w:basedOn w:val="Normale"/>
    <w:pPr>
      <w:ind w:left="900" w:hanging="900"/>
    </w:pPr>
  </w:style>
  <w:style w:type="paragraph" w:styleId="Sommario1">
    <w:name w:val="toc 1"/>
    <w:basedOn w:val="Normale"/>
    <w:next w:val="Normale"/>
    <w:uiPriority w:val="39"/>
    <w:pPr>
      <w:tabs>
        <w:tab w:val="right" w:pos="9360"/>
      </w:tabs>
      <w:spacing w:before="240" w:after="60"/>
      <w:ind w:right="720"/>
    </w:pPr>
  </w:style>
  <w:style w:type="paragraph" w:styleId="Sommario2">
    <w:name w:val="toc 2"/>
    <w:basedOn w:val="Normale"/>
    <w:next w:val="Normale"/>
    <w:uiPriority w:val="39"/>
    <w:pPr>
      <w:tabs>
        <w:tab w:val="right" w:pos="9360"/>
      </w:tabs>
      <w:ind w:left="432" w:right="720"/>
    </w:pPr>
  </w:style>
  <w:style w:type="paragraph" w:styleId="Sommario3">
    <w:name w:val="toc 3"/>
    <w:basedOn w:val="Normale"/>
    <w:next w:val="Normale"/>
    <w:uiPriority w:val="39"/>
    <w:pPr>
      <w:tabs>
        <w:tab w:val="left" w:pos="1440"/>
        <w:tab w:val="right" w:pos="9360"/>
      </w:tabs>
      <w:ind w:left="864"/>
    </w:pPr>
  </w:style>
  <w:style w:type="paragraph" w:styleId="Pidipagina">
    <w:name w:val="footer"/>
    <w:basedOn w:val="Normale"/>
    <w:link w:val="PidipaginaCarattere"/>
    <w:uiPriority w:val="99"/>
    <w:pPr>
      <w:tabs>
        <w:tab w:val="center" w:pos="4320"/>
        <w:tab w:val="right" w:pos="8640"/>
      </w:tabs>
    </w:pPr>
  </w:style>
  <w:style w:type="paragraph" w:customStyle="1" w:styleId="Bullet1">
    <w:name w:val="Bullet1"/>
    <w:basedOn w:val="Normale"/>
    <w:pPr>
      <w:numPr>
        <w:numId w:val="12"/>
      </w:numPr>
      <w:ind w:left="720"/>
    </w:pPr>
  </w:style>
  <w:style w:type="paragraph" w:customStyle="1" w:styleId="Bullet2">
    <w:name w:val="Bullet2"/>
    <w:basedOn w:val="Normale"/>
    <w:pPr>
      <w:numPr>
        <w:numId w:val="13"/>
      </w:numPr>
      <w:ind w:left="1440"/>
    </w:pPr>
    <w:rPr>
      <w:color w:val="000080"/>
    </w:rPr>
  </w:style>
  <w:style w:type="paragraph" w:customStyle="1" w:styleId="Tabletext">
    <w:name w:val="Tabletext"/>
    <w:basedOn w:val="Normale"/>
    <w:pPr>
      <w:keepLines/>
      <w:spacing w:after="120"/>
    </w:pPr>
  </w:style>
  <w:style w:type="paragraph" w:customStyle="1" w:styleId="Mappadocumento1">
    <w:name w:val="Mappa documento1"/>
    <w:basedOn w:val="Normale"/>
    <w:pPr>
      <w:shd w:val="clear" w:color="auto" w:fill="000080"/>
    </w:pPr>
    <w:rPr>
      <w:rFonts w:ascii="Tahoma" w:hAnsi="Tahoma"/>
    </w:rPr>
  </w:style>
  <w:style w:type="paragraph" w:styleId="Testonotaapidipagina">
    <w:name w:val="footnote text"/>
    <w:basedOn w:val="Normale"/>
    <w:link w:val="TestonotaapidipaginaCarattere"/>
    <w:pPr>
      <w:keepNext/>
      <w:keepLines/>
      <w:pBdr>
        <w:bottom w:val="single" w:sz="4" w:space="0" w:color="000000"/>
      </w:pBdr>
      <w:spacing w:before="40" w:after="40"/>
      <w:ind w:left="360" w:hanging="360"/>
    </w:pPr>
    <w:rPr>
      <w:rFonts w:ascii="Helvetica" w:hAnsi="Helvetica"/>
      <w:sz w:val="16"/>
    </w:rPr>
  </w:style>
  <w:style w:type="paragraph" w:customStyle="1" w:styleId="MainTitle">
    <w:name w:val="Main Title"/>
    <w:basedOn w:val="Normale"/>
    <w:pPr>
      <w:spacing w:before="480" w:after="60" w:line="240" w:lineRule="auto"/>
      <w:jc w:val="center"/>
    </w:pPr>
    <w:rPr>
      <w:rFonts w:ascii="Arial" w:hAnsi="Arial"/>
      <w:b/>
      <w:kern w:val="1"/>
      <w:sz w:val="32"/>
    </w:rPr>
  </w:style>
  <w:style w:type="paragraph" w:customStyle="1" w:styleId="Paragraph1">
    <w:name w:val="Paragraph1"/>
    <w:basedOn w:val="Normale"/>
    <w:pPr>
      <w:spacing w:before="80" w:line="240" w:lineRule="auto"/>
      <w:jc w:val="both"/>
    </w:pPr>
  </w:style>
  <w:style w:type="paragraph" w:customStyle="1" w:styleId="Paragraph3">
    <w:name w:val="Paragraph3"/>
    <w:basedOn w:val="Normale"/>
    <w:pPr>
      <w:spacing w:before="80" w:line="240" w:lineRule="auto"/>
      <w:ind w:left="1530"/>
      <w:jc w:val="both"/>
    </w:pPr>
  </w:style>
  <w:style w:type="paragraph" w:customStyle="1" w:styleId="Paragraph4">
    <w:name w:val="Paragraph4"/>
    <w:basedOn w:val="Normale"/>
    <w:pPr>
      <w:spacing w:before="80" w:line="240" w:lineRule="auto"/>
      <w:ind w:left="2250"/>
      <w:jc w:val="both"/>
    </w:pPr>
  </w:style>
  <w:style w:type="paragraph" w:styleId="Sommario4">
    <w:name w:val="toc 4"/>
    <w:basedOn w:val="Normale"/>
    <w:next w:val="Normale"/>
    <w:semiHidden/>
    <w:pPr>
      <w:ind w:left="600"/>
    </w:pPr>
  </w:style>
  <w:style w:type="paragraph" w:styleId="Sommario5">
    <w:name w:val="toc 5"/>
    <w:basedOn w:val="Normale"/>
    <w:next w:val="Normale"/>
    <w:semiHidden/>
    <w:pPr>
      <w:ind w:left="800"/>
    </w:pPr>
  </w:style>
  <w:style w:type="paragraph" w:styleId="Sommario6">
    <w:name w:val="toc 6"/>
    <w:basedOn w:val="Normale"/>
    <w:next w:val="Normale"/>
    <w:semiHidden/>
    <w:pPr>
      <w:ind w:left="1000"/>
    </w:pPr>
  </w:style>
  <w:style w:type="paragraph" w:styleId="Sommario7">
    <w:name w:val="toc 7"/>
    <w:basedOn w:val="Normale"/>
    <w:next w:val="Normale"/>
    <w:semiHidden/>
    <w:pPr>
      <w:ind w:left="1200"/>
    </w:pPr>
  </w:style>
  <w:style w:type="paragraph" w:styleId="Sommario8">
    <w:name w:val="toc 8"/>
    <w:basedOn w:val="Normale"/>
    <w:next w:val="Normale"/>
    <w:semiHidden/>
    <w:pPr>
      <w:ind w:left="1400"/>
    </w:pPr>
  </w:style>
  <w:style w:type="paragraph" w:styleId="Sommario9">
    <w:name w:val="toc 9"/>
    <w:basedOn w:val="Normale"/>
    <w:next w:val="Normale"/>
    <w:semiHidden/>
    <w:pPr>
      <w:ind w:left="1600"/>
    </w:pPr>
  </w:style>
  <w:style w:type="paragraph" w:customStyle="1" w:styleId="Corpodeltesto21">
    <w:name w:val="Corpo del testo 21"/>
    <w:basedOn w:val="Normale"/>
    <w:rPr>
      <w:i/>
      <w:color w:val="0000FF"/>
    </w:rPr>
  </w:style>
  <w:style w:type="paragraph" w:styleId="Rientrocorpodeltesto">
    <w:name w:val="Body Text Indent"/>
    <w:basedOn w:val="Normale"/>
    <w:semiHidden/>
    <w:pPr>
      <w:ind w:left="720"/>
    </w:pPr>
    <w:rPr>
      <w:i/>
      <w:color w:val="0000FF"/>
      <w:u w:val="single"/>
    </w:rPr>
  </w:style>
  <w:style w:type="paragraph" w:customStyle="1" w:styleId="Body">
    <w:name w:val="Body"/>
    <w:basedOn w:val="Normale"/>
    <w:pPr>
      <w:widowControl/>
      <w:spacing w:before="120" w:line="240" w:lineRule="auto"/>
      <w:jc w:val="both"/>
    </w:pPr>
    <w:rPr>
      <w:rFonts w:ascii="Book Antiqua" w:hAnsi="Book Antiqua"/>
    </w:rPr>
  </w:style>
  <w:style w:type="paragraph" w:customStyle="1" w:styleId="Bullet">
    <w:name w:val="Bullet"/>
    <w:basedOn w:val="Normale"/>
    <w:pPr>
      <w:widowControl/>
      <w:numPr>
        <w:numId w:val="5"/>
      </w:numPr>
      <w:tabs>
        <w:tab w:val="left" w:pos="720"/>
      </w:tabs>
      <w:spacing w:before="120" w:line="240" w:lineRule="auto"/>
      <w:ind w:left="720" w:right="360" w:firstLine="0"/>
      <w:jc w:val="both"/>
    </w:pPr>
    <w:rPr>
      <w:rFonts w:ascii="Book Antiqua" w:hAnsi="Book Antiqua"/>
    </w:rPr>
  </w:style>
  <w:style w:type="paragraph" w:customStyle="1" w:styleId="InfoBlue">
    <w:name w:val="InfoBlue"/>
    <w:basedOn w:val="Normale"/>
    <w:next w:val="Corpotesto"/>
    <w:pPr>
      <w:spacing w:after="120"/>
    </w:pPr>
    <w:rPr>
      <w:i/>
      <w:color w:val="0000FF"/>
    </w:rPr>
  </w:style>
  <w:style w:type="paragraph" w:customStyle="1" w:styleId="Testonormale1">
    <w:name w:val="Testo normale1"/>
    <w:basedOn w:val="Normale"/>
    <w:pPr>
      <w:widowControl/>
      <w:spacing w:line="240" w:lineRule="auto"/>
    </w:pPr>
    <w:rPr>
      <w:rFonts w:ascii="Courier New" w:hAnsi="Courier New"/>
    </w:rPr>
  </w:style>
  <w:style w:type="paragraph" w:customStyle="1" w:styleId="Puntoelenco1">
    <w:name w:val="Punto elenco1"/>
    <w:next w:val="Normale"/>
    <w:pPr>
      <w:keepLines/>
      <w:numPr>
        <w:numId w:val="14"/>
      </w:numPr>
      <w:suppressAutoHyphens/>
      <w:ind w:left="568" w:hanging="284"/>
      <w:jc w:val="both"/>
    </w:pPr>
    <w:rPr>
      <w:rFonts w:eastAsia="Arial"/>
      <w:sz w:val="24"/>
      <w:lang w:eastAsia="ar-SA"/>
    </w:rPr>
  </w:style>
  <w:style w:type="paragraph" w:customStyle="1" w:styleId="indent2">
    <w:name w:val="indent2"/>
    <w:basedOn w:val="Normale"/>
    <w:pPr>
      <w:widowControl/>
      <w:spacing w:line="240" w:lineRule="auto"/>
      <w:ind w:left="567"/>
      <w:jc w:val="both"/>
    </w:pPr>
    <w:rPr>
      <w:noProof/>
    </w:rPr>
  </w:style>
  <w:style w:type="paragraph" w:customStyle="1" w:styleId="Enumerazione2">
    <w:name w:val="Enumerazione 2"/>
    <w:basedOn w:val="Normale"/>
    <w:pPr>
      <w:widowControl/>
      <w:spacing w:line="240" w:lineRule="exact"/>
      <w:ind w:left="1361" w:hanging="680"/>
      <w:jc w:val="both"/>
    </w:pPr>
    <w:rPr>
      <w:sz w:val="24"/>
    </w:rPr>
  </w:style>
  <w:style w:type="paragraph" w:customStyle="1" w:styleId="Numeroelenco1">
    <w:name w:val="Numero elenco1"/>
    <w:basedOn w:val="Normale"/>
    <w:pPr>
      <w:widowControl/>
      <w:numPr>
        <w:numId w:val="15"/>
      </w:numPr>
      <w:spacing w:line="240" w:lineRule="auto"/>
      <w:ind w:left="568" w:hanging="284"/>
      <w:jc w:val="both"/>
    </w:pPr>
    <w:rPr>
      <w:sz w:val="22"/>
    </w:rPr>
  </w:style>
  <w:style w:type="paragraph" w:customStyle="1" w:styleId="Testocommento1">
    <w:name w:val="Testo commento1"/>
    <w:basedOn w:val="Normale"/>
    <w:pPr>
      <w:widowControl/>
      <w:spacing w:before="40" w:line="240" w:lineRule="auto"/>
      <w:jc w:val="both"/>
    </w:pPr>
    <w:rPr>
      <w:sz w:val="24"/>
    </w:rPr>
  </w:style>
  <w:style w:type="paragraph" w:customStyle="1" w:styleId="Rientrocorpodeltesto31">
    <w:name w:val="Rientro corpo del testo 31"/>
    <w:basedOn w:val="Normale"/>
    <w:pPr>
      <w:spacing w:before="60" w:line="240" w:lineRule="auto"/>
      <w:ind w:left="426"/>
      <w:jc w:val="both"/>
    </w:pPr>
    <w:rPr>
      <w:b/>
      <w:i/>
      <w:sz w:val="24"/>
    </w:rPr>
  </w:style>
  <w:style w:type="paragraph" w:customStyle="1" w:styleId="Corpodeltesto31">
    <w:name w:val="Corpo del testo 31"/>
    <w:basedOn w:val="Normale"/>
    <w:rPr>
      <w:b/>
      <w:bCs/>
    </w:rPr>
  </w:style>
  <w:style w:type="paragraph" w:customStyle="1" w:styleId="tit6">
    <w:name w:val="tit6"/>
    <w:basedOn w:val="Titolo6"/>
    <w:pPr>
      <w:keepNext/>
      <w:widowControl/>
      <w:numPr>
        <w:ilvl w:val="0"/>
        <w:numId w:val="6"/>
      </w:numPr>
      <w:tabs>
        <w:tab w:val="left" w:pos="1776"/>
      </w:tabs>
      <w:spacing w:before="0" w:after="120" w:line="240" w:lineRule="auto"/>
      <w:ind w:left="1776" w:firstLine="0"/>
      <w:jc w:val="both"/>
    </w:pPr>
    <w:rPr>
      <w:b/>
      <w:i w:val="0"/>
      <w:sz w:val="24"/>
    </w:rPr>
  </w:style>
  <w:style w:type="paragraph" w:customStyle="1" w:styleId="norm1">
    <w:name w:val="norm1"/>
    <w:basedOn w:val="Corpotesto"/>
    <w:pPr>
      <w:keepLines w:val="0"/>
      <w:widowControl/>
      <w:numPr>
        <w:numId w:val="2"/>
      </w:numPr>
      <w:spacing w:line="240" w:lineRule="auto"/>
      <w:ind w:left="1276" w:right="992" w:firstLine="0"/>
      <w:jc w:val="both"/>
    </w:pPr>
    <w:rPr>
      <w:sz w:val="24"/>
    </w:rPr>
  </w:style>
  <w:style w:type="paragraph" w:customStyle="1" w:styleId="cong">
    <w:name w:val="cong"/>
    <w:basedOn w:val="Titolo6"/>
    <w:pPr>
      <w:keepNext/>
      <w:numPr>
        <w:ilvl w:val="0"/>
        <w:numId w:val="4"/>
      </w:numPr>
      <w:spacing w:before="120" w:after="0" w:line="240" w:lineRule="auto"/>
      <w:jc w:val="both"/>
    </w:pPr>
    <w:rPr>
      <w:sz w:val="24"/>
      <w:u w:val="single"/>
    </w:rPr>
  </w:style>
  <w:style w:type="paragraph" w:customStyle="1" w:styleId="Nascosto">
    <w:name w:val="Nascosto"/>
    <w:basedOn w:val="Intestazione1"/>
    <w:pPr>
      <w:tabs>
        <w:tab w:val="clear" w:pos="4320"/>
        <w:tab w:val="clear" w:pos="8640"/>
        <w:tab w:val="center" w:pos="4252"/>
        <w:tab w:val="right" w:pos="8504"/>
      </w:tabs>
      <w:spacing w:line="240" w:lineRule="auto"/>
      <w:jc w:val="center"/>
    </w:pPr>
    <w:rPr>
      <w:rFonts w:ascii="Arial" w:hAnsi="Arial"/>
      <w:vanish/>
      <w:sz w:val="24"/>
    </w:rPr>
  </w:style>
  <w:style w:type="paragraph" w:customStyle="1" w:styleId="xl39">
    <w:name w:val="xl39"/>
    <w:basedOn w:val="Normale"/>
    <w:pPr>
      <w:widowControl/>
      <w:pBdr>
        <w:right w:val="single" w:sz="4" w:space="0" w:color="000000"/>
      </w:pBdr>
      <w:spacing w:before="100" w:after="100" w:line="240" w:lineRule="auto"/>
    </w:pPr>
    <w:rPr>
      <w:rFonts w:ascii="Arial Unicode MS" w:eastAsia="Arial Unicode MS" w:hAnsi="Arial Unicode MS"/>
      <w:sz w:val="24"/>
    </w:rPr>
  </w:style>
  <w:style w:type="paragraph" w:styleId="PreformattatoHTML">
    <w:name w:val="HTML Preformatted"/>
    <w:basedOn w:val="Normal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Arial Unicode MS" w:eastAsia="Arial Unicode MS" w:hAnsi="Arial Unicode MS" w:cs="Arial Unicode MS"/>
    </w:rPr>
  </w:style>
  <w:style w:type="paragraph" w:styleId="NormaleWeb">
    <w:name w:val="Normal (Web)"/>
    <w:basedOn w:val="Normale"/>
    <w:uiPriority w:val="99"/>
    <w:pPr>
      <w:widowControl/>
      <w:spacing w:before="100" w:after="119" w:line="240" w:lineRule="auto"/>
    </w:pPr>
    <w:rPr>
      <w:rFonts w:ascii="Arial Unicode MS" w:eastAsia="Arial Unicode MS" w:hAnsi="Arial Unicode MS" w:cs="Arial Unicode MS"/>
      <w:sz w:val="24"/>
      <w:szCs w:val="24"/>
    </w:rPr>
  </w:style>
  <w:style w:type="paragraph" w:customStyle="1" w:styleId="Contenutotabella">
    <w:name w:val="Contenuto tabella"/>
    <w:basedOn w:val="Normale"/>
    <w:uiPriority w:val="99"/>
    <w:pPr>
      <w:suppressLineNumbers/>
    </w:pPr>
  </w:style>
  <w:style w:type="paragraph" w:customStyle="1" w:styleId="Intestazionetabella">
    <w:name w:val="Intestazione tabella"/>
    <w:basedOn w:val="Contenutotabella"/>
    <w:pPr>
      <w:jc w:val="center"/>
    </w:pPr>
    <w:rPr>
      <w:b/>
      <w:bCs/>
    </w:rPr>
  </w:style>
  <w:style w:type="paragraph" w:customStyle="1" w:styleId="Indice10">
    <w:name w:val="Indice 10"/>
    <w:basedOn w:val="Indice"/>
    <w:pPr>
      <w:tabs>
        <w:tab w:val="right" w:leader="dot" w:pos="7091"/>
      </w:tabs>
      <w:ind w:left="2547"/>
    </w:pPr>
  </w:style>
  <w:style w:type="character" w:customStyle="1" w:styleId="IntestazioneCarattere">
    <w:name w:val="Intestazione Carattere"/>
    <w:link w:val="Intestazione"/>
    <w:uiPriority w:val="99"/>
    <w:rsid w:val="003B6F0C"/>
    <w:rPr>
      <w:rFonts w:ascii="Arial" w:eastAsia="Lucida Sans Unicode" w:hAnsi="Arial" w:cs="Tahoma"/>
      <w:sz w:val="28"/>
      <w:szCs w:val="28"/>
      <w:lang w:eastAsia="ar-SA"/>
    </w:rPr>
  </w:style>
  <w:style w:type="paragraph" w:styleId="Testofumetto">
    <w:name w:val="Balloon Text"/>
    <w:basedOn w:val="Normale"/>
    <w:link w:val="TestofumettoCarattere"/>
    <w:uiPriority w:val="99"/>
    <w:semiHidden/>
    <w:unhideWhenUsed/>
    <w:rsid w:val="00E5700D"/>
    <w:pPr>
      <w:spacing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E5700D"/>
    <w:rPr>
      <w:rFonts w:ascii="Tahoma" w:hAnsi="Tahoma" w:cs="Tahoma"/>
      <w:sz w:val="16"/>
      <w:szCs w:val="16"/>
      <w:lang w:eastAsia="ar-SA"/>
    </w:rPr>
  </w:style>
  <w:style w:type="table" w:styleId="Grigliatabella">
    <w:name w:val="Table Grid"/>
    <w:basedOn w:val="Tabellanormale"/>
    <w:uiPriority w:val="59"/>
    <w:rsid w:val="005D3D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dipaginaCarattere">
    <w:name w:val="Piè di pagina Carattere"/>
    <w:basedOn w:val="Carpredefinitoparagrafo"/>
    <w:link w:val="Pidipagina"/>
    <w:uiPriority w:val="99"/>
    <w:rsid w:val="005D3D63"/>
    <w:rPr>
      <w:lang w:eastAsia="ar-SA"/>
    </w:rPr>
  </w:style>
  <w:style w:type="paragraph" w:customStyle="1" w:styleId="western1">
    <w:name w:val="western1"/>
    <w:basedOn w:val="Normale"/>
    <w:rsid w:val="00331E11"/>
    <w:pPr>
      <w:widowControl/>
      <w:suppressAutoHyphens w:val="0"/>
      <w:spacing w:before="100" w:beforeAutospacing="1" w:line="238" w:lineRule="atLeast"/>
      <w:ind w:left="720"/>
    </w:pPr>
    <w:rPr>
      <w:color w:val="000000"/>
      <w:lang w:eastAsia="it-IT"/>
    </w:rPr>
  </w:style>
  <w:style w:type="character" w:styleId="Rimandonotaapidipagina">
    <w:name w:val="footnote reference"/>
    <w:rsid w:val="00A45D2E"/>
    <w:rPr>
      <w:vertAlign w:val="superscript"/>
    </w:rPr>
  </w:style>
  <w:style w:type="character" w:customStyle="1" w:styleId="TestonotaapidipaginaCarattere">
    <w:name w:val="Testo nota a piè di pagina Carattere"/>
    <w:basedOn w:val="Carpredefinitoparagrafo"/>
    <w:link w:val="Testonotaapidipagina"/>
    <w:rsid w:val="00A45D2E"/>
    <w:rPr>
      <w:rFonts w:ascii="Helvetica" w:hAnsi="Helvetica"/>
      <w:sz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2799">
      <w:bodyDiv w:val="1"/>
      <w:marLeft w:val="0"/>
      <w:marRight w:val="0"/>
      <w:marTop w:val="0"/>
      <w:marBottom w:val="0"/>
      <w:divBdr>
        <w:top w:val="none" w:sz="0" w:space="0" w:color="auto"/>
        <w:left w:val="none" w:sz="0" w:space="0" w:color="auto"/>
        <w:bottom w:val="none" w:sz="0" w:space="0" w:color="auto"/>
        <w:right w:val="none" w:sz="0" w:space="0" w:color="auto"/>
      </w:divBdr>
    </w:div>
    <w:div w:id="156312508">
      <w:bodyDiv w:val="1"/>
      <w:marLeft w:val="0"/>
      <w:marRight w:val="0"/>
      <w:marTop w:val="0"/>
      <w:marBottom w:val="0"/>
      <w:divBdr>
        <w:top w:val="none" w:sz="0" w:space="0" w:color="auto"/>
        <w:left w:val="none" w:sz="0" w:space="0" w:color="auto"/>
        <w:bottom w:val="none" w:sz="0" w:space="0" w:color="auto"/>
        <w:right w:val="none" w:sz="0" w:space="0" w:color="auto"/>
      </w:divBdr>
    </w:div>
    <w:div w:id="434640825">
      <w:bodyDiv w:val="1"/>
      <w:marLeft w:val="0"/>
      <w:marRight w:val="0"/>
      <w:marTop w:val="0"/>
      <w:marBottom w:val="0"/>
      <w:divBdr>
        <w:top w:val="none" w:sz="0" w:space="0" w:color="auto"/>
        <w:left w:val="none" w:sz="0" w:space="0" w:color="auto"/>
        <w:bottom w:val="none" w:sz="0" w:space="0" w:color="auto"/>
        <w:right w:val="none" w:sz="0" w:space="0" w:color="auto"/>
      </w:divBdr>
    </w:div>
    <w:div w:id="460028838">
      <w:bodyDiv w:val="1"/>
      <w:marLeft w:val="0"/>
      <w:marRight w:val="0"/>
      <w:marTop w:val="0"/>
      <w:marBottom w:val="0"/>
      <w:divBdr>
        <w:top w:val="none" w:sz="0" w:space="0" w:color="auto"/>
        <w:left w:val="none" w:sz="0" w:space="0" w:color="auto"/>
        <w:bottom w:val="none" w:sz="0" w:space="0" w:color="auto"/>
        <w:right w:val="none" w:sz="0" w:space="0" w:color="auto"/>
      </w:divBdr>
    </w:div>
    <w:div w:id="537010626">
      <w:bodyDiv w:val="1"/>
      <w:marLeft w:val="0"/>
      <w:marRight w:val="0"/>
      <w:marTop w:val="0"/>
      <w:marBottom w:val="0"/>
      <w:divBdr>
        <w:top w:val="none" w:sz="0" w:space="0" w:color="auto"/>
        <w:left w:val="none" w:sz="0" w:space="0" w:color="auto"/>
        <w:bottom w:val="none" w:sz="0" w:space="0" w:color="auto"/>
        <w:right w:val="none" w:sz="0" w:space="0" w:color="auto"/>
      </w:divBdr>
    </w:div>
    <w:div w:id="714505354">
      <w:bodyDiv w:val="1"/>
      <w:marLeft w:val="0"/>
      <w:marRight w:val="0"/>
      <w:marTop w:val="0"/>
      <w:marBottom w:val="0"/>
      <w:divBdr>
        <w:top w:val="none" w:sz="0" w:space="0" w:color="auto"/>
        <w:left w:val="none" w:sz="0" w:space="0" w:color="auto"/>
        <w:bottom w:val="none" w:sz="0" w:space="0" w:color="auto"/>
        <w:right w:val="none" w:sz="0" w:space="0" w:color="auto"/>
      </w:divBdr>
    </w:div>
    <w:div w:id="756437981">
      <w:bodyDiv w:val="1"/>
      <w:marLeft w:val="0"/>
      <w:marRight w:val="0"/>
      <w:marTop w:val="0"/>
      <w:marBottom w:val="0"/>
      <w:divBdr>
        <w:top w:val="none" w:sz="0" w:space="0" w:color="auto"/>
        <w:left w:val="none" w:sz="0" w:space="0" w:color="auto"/>
        <w:bottom w:val="none" w:sz="0" w:space="0" w:color="auto"/>
        <w:right w:val="none" w:sz="0" w:space="0" w:color="auto"/>
      </w:divBdr>
    </w:div>
    <w:div w:id="879441923">
      <w:bodyDiv w:val="1"/>
      <w:marLeft w:val="0"/>
      <w:marRight w:val="0"/>
      <w:marTop w:val="0"/>
      <w:marBottom w:val="0"/>
      <w:divBdr>
        <w:top w:val="none" w:sz="0" w:space="0" w:color="auto"/>
        <w:left w:val="none" w:sz="0" w:space="0" w:color="auto"/>
        <w:bottom w:val="none" w:sz="0" w:space="0" w:color="auto"/>
        <w:right w:val="none" w:sz="0" w:space="0" w:color="auto"/>
      </w:divBdr>
    </w:div>
    <w:div w:id="1020397060">
      <w:bodyDiv w:val="1"/>
      <w:marLeft w:val="0"/>
      <w:marRight w:val="0"/>
      <w:marTop w:val="0"/>
      <w:marBottom w:val="0"/>
      <w:divBdr>
        <w:top w:val="none" w:sz="0" w:space="0" w:color="auto"/>
        <w:left w:val="none" w:sz="0" w:space="0" w:color="auto"/>
        <w:bottom w:val="none" w:sz="0" w:space="0" w:color="auto"/>
        <w:right w:val="none" w:sz="0" w:space="0" w:color="auto"/>
      </w:divBdr>
    </w:div>
    <w:div w:id="1042482112">
      <w:bodyDiv w:val="1"/>
      <w:marLeft w:val="0"/>
      <w:marRight w:val="0"/>
      <w:marTop w:val="0"/>
      <w:marBottom w:val="0"/>
      <w:divBdr>
        <w:top w:val="none" w:sz="0" w:space="0" w:color="auto"/>
        <w:left w:val="none" w:sz="0" w:space="0" w:color="auto"/>
        <w:bottom w:val="none" w:sz="0" w:space="0" w:color="auto"/>
        <w:right w:val="none" w:sz="0" w:space="0" w:color="auto"/>
      </w:divBdr>
    </w:div>
    <w:div w:id="1226381522">
      <w:bodyDiv w:val="1"/>
      <w:marLeft w:val="0"/>
      <w:marRight w:val="0"/>
      <w:marTop w:val="0"/>
      <w:marBottom w:val="0"/>
      <w:divBdr>
        <w:top w:val="none" w:sz="0" w:space="0" w:color="auto"/>
        <w:left w:val="none" w:sz="0" w:space="0" w:color="auto"/>
        <w:bottom w:val="none" w:sz="0" w:space="0" w:color="auto"/>
        <w:right w:val="none" w:sz="0" w:space="0" w:color="auto"/>
      </w:divBdr>
    </w:div>
    <w:div w:id="1439525317">
      <w:bodyDiv w:val="1"/>
      <w:marLeft w:val="0"/>
      <w:marRight w:val="0"/>
      <w:marTop w:val="0"/>
      <w:marBottom w:val="0"/>
      <w:divBdr>
        <w:top w:val="none" w:sz="0" w:space="0" w:color="auto"/>
        <w:left w:val="none" w:sz="0" w:space="0" w:color="auto"/>
        <w:bottom w:val="none" w:sz="0" w:space="0" w:color="auto"/>
        <w:right w:val="none" w:sz="0" w:space="0" w:color="auto"/>
      </w:divBdr>
    </w:div>
    <w:div w:id="1462114406">
      <w:bodyDiv w:val="1"/>
      <w:marLeft w:val="0"/>
      <w:marRight w:val="0"/>
      <w:marTop w:val="0"/>
      <w:marBottom w:val="0"/>
      <w:divBdr>
        <w:top w:val="none" w:sz="0" w:space="0" w:color="auto"/>
        <w:left w:val="none" w:sz="0" w:space="0" w:color="auto"/>
        <w:bottom w:val="none" w:sz="0" w:space="0" w:color="auto"/>
        <w:right w:val="none" w:sz="0" w:space="0" w:color="auto"/>
      </w:divBdr>
    </w:div>
    <w:div w:id="1514566712">
      <w:bodyDiv w:val="1"/>
      <w:marLeft w:val="0"/>
      <w:marRight w:val="0"/>
      <w:marTop w:val="0"/>
      <w:marBottom w:val="0"/>
      <w:divBdr>
        <w:top w:val="none" w:sz="0" w:space="0" w:color="auto"/>
        <w:left w:val="none" w:sz="0" w:space="0" w:color="auto"/>
        <w:bottom w:val="none" w:sz="0" w:space="0" w:color="auto"/>
        <w:right w:val="none" w:sz="0" w:space="0" w:color="auto"/>
      </w:divBdr>
    </w:div>
    <w:div w:id="1626152518">
      <w:bodyDiv w:val="1"/>
      <w:marLeft w:val="0"/>
      <w:marRight w:val="0"/>
      <w:marTop w:val="0"/>
      <w:marBottom w:val="0"/>
      <w:divBdr>
        <w:top w:val="none" w:sz="0" w:space="0" w:color="auto"/>
        <w:left w:val="none" w:sz="0" w:space="0" w:color="auto"/>
        <w:bottom w:val="none" w:sz="0" w:space="0" w:color="auto"/>
        <w:right w:val="none" w:sz="0" w:space="0" w:color="auto"/>
      </w:divBdr>
    </w:div>
    <w:div w:id="1639267180">
      <w:bodyDiv w:val="1"/>
      <w:marLeft w:val="0"/>
      <w:marRight w:val="0"/>
      <w:marTop w:val="0"/>
      <w:marBottom w:val="0"/>
      <w:divBdr>
        <w:top w:val="none" w:sz="0" w:space="0" w:color="auto"/>
        <w:left w:val="none" w:sz="0" w:space="0" w:color="auto"/>
        <w:bottom w:val="none" w:sz="0" w:space="0" w:color="auto"/>
        <w:right w:val="none" w:sz="0" w:space="0" w:color="auto"/>
      </w:divBdr>
    </w:div>
    <w:div w:id="1777943999">
      <w:bodyDiv w:val="1"/>
      <w:marLeft w:val="0"/>
      <w:marRight w:val="0"/>
      <w:marTop w:val="0"/>
      <w:marBottom w:val="0"/>
      <w:divBdr>
        <w:top w:val="none" w:sz="0" w:space="0" w:color="auto"/>
        <w:left w:val="none" w:sz="0" w:space="0" w:color="auto"/>
        <w:bottom w:val="none" w:sz="0" w:space="0" w:color="auto"/>
        <w:right w:val="none" w:sz="0" w:space="0" w:color="auto"/>
      </w:divBdr>
    </w:div>
    <w:div w:id="1787577871">
      <w:bodyDiv w:val="1"/>
      <w:marLeft w:val="0"/>
      <w:marRight w:val="0"/>
      <w:marTop w:val="0"/>
      <w:marBottom w:val="0"/>
      <w:divBdr>
        <w:top w:val="none" w:sz="0" w:space="0" w:color="auto"/>
        <w:left w:val="none" w:sz="0" w:space="0" w:color="auto"/>
        <w:bottom w:val="none" w:sz="0" w:space="0" w:color="auto"/>
        <w:right w:val="none" w:sz="0" w:space="0" w:color="auto"/>
      </w:divBdr>
    </w:div>
    <w:div w:id="1846020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712\IMPOST~1\Temp\SRS_05.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08BA0-6E98-430A-9421-AD499374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SRS_05</Template>
  <TotalTime>452</TotalTime>
  <Pages>62</Pages>
  <Words>14631</Words>
  <Characters>83402</Characters>
  <Application>Microsoft Office Word</Application>
  <DocSecurity>0</DocSecurity>
  <Lines>695</Lines>
  <Paragraphs>195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FAR-CAVS/SIAD: Specifica dei requisiti del sistema - Schemi XML/XSD</vt:lpstr>
      <vt:lpstr>FAR-CAVS/SIAD: Specifica dei requisiti del sistema - Schemi XML/XSD</vt:lpstr>
    </vt:vector>
  </TitlesOfParts>
  <Company>CSI-Piemonte</Company>
  <LinksUpToDate>false</LinksUpToDate>
  <CharactersWithSpaces>97838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SIAR: Specifica dei requisiti del sistema - Schemi XML/XSD</dc:title>
  <dc:subject>Specifica dei requisiti del sistema Schemi XML/XSD</dc:subject>
  <dc:creator/>
  <cp:keywords>SIAR</cp:keywords>
  <cp:lastModifiedBy>MERCURI Nicola 2251</cp:lastModifiedBy>
  <cp:revision>193</cp:revision>
  <cp:lastPrinted>2021-05-14T12:59:00Z</cp:lastPrinted>
  <dcterms:created xsi:type="dcterms:W3CDTF">2022-03-10T15:39:00Z</dcterms:created>
  <dcterms:modified xsi:type="dcterms:W3CDTF">2025-10-22T12:55:00Z</dcterms:modified>
  <cp:category>Specifiche</cp:category>
  <cp:contentStatus>Rilasciato</cp:contentStatus>
</cp:coreProperties>
</file>